
<file path=[Content_Types].xml><?xml version="1.0" encoding="utf-8"?>
<Types xmlns="http://schemas.openxmlformats.org/package/2006/content-types">
  <Default Extension="xml" ContentType="application/xml"/>
  <Default Extension="vsdx" ContentType="application/vnd.ms-visio.drawi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header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6EF4ADFC" w14:textId="77777777" w:rsidR="00150BA8" w:rsidRPr="000849A9" w:rsidRDefault="00150BA8" w:rsidP="00150BA8">
      <w:pPr>
        <w:pStyle w:val="ConsPlusNormal0"/>
        <w:spacing w:line="276" w:lineRule="auto"/>
        <w:ind w:left="5954"/>
        <w:rPr>
          <w:rFonts w:ascii="Times New Roman" w:hAnsi="Times New Roman" w:cs="Times New Roman"/>
          <w:sz w:val="24"/>
          <w:szCs w:val="24"/>
        </w:rPr>
      </w:pPr>
      <w:r w:rsidRPr="000849A9">
        <w:rPr>
          <w:rFonts w:ascii="Times New Roman" w:hAnsi="Times New Roman" w:cs="Times New Roman"/>
          <w:sz w:val="24"/>
          <w:szCs w:val="24"/>
        </w:rPr>
        <w:t>Утвержден</w:t>
      </w:r>
    </w:p>
    <w:p w14:paraId="3BC38A51" w14:textId="77777777" w:rsidR="00150BA8" w:rsidRPr="000849A9" w:rsidRDefault="00150BA8" w:rsidP="00150BA8">
      <w:pPr>
        <w:pStyle w:val="ConsPlusNormal0"/>
        <w:spacing w:line="276" w:lineRule="auto"/>
        <w:ind w:left="5954"/>
        <w:rPr>
          <w:rFonts w:ascii="Times New Roman" w:hAnsi="Times New Roman" w:cs="Times New Roman"/>
          <w:sz w:val="24"/>
          <w:szCs w:val="24"/>
        </w:rPr>
      </w:pPr>
      <w:r w:rsidRPr="000849A9">
        <w:rPr>
          <w:rFonts w:ascii="Times New Roman" w:hAnsi="Times New Roman" w:cs="Times New Roman"/>
          <w:sz w:val="24"/>
          <w:szCs w:val="24"/>
        </w:rPr>
        <w:t>постановлением Главы</w:t>
      </w:r>
    </w:p>
    <w:p w14:paraId="579E234F" w14:textId="77777777" w:rsidR="00150BA8" w:rsidRPr="000849A9" w:rsidRDefault="00150BA8" w:rsidP="00150BA8">
      <w:pPr>
        <w:pStyle w:val="ConsPlusNormal0"/>
        <w:spacing w:line="276" w:lineRule="auto"/>
        <w:ind w:left="5954"/>
        <w:rPr>
          <w:rFonts w:ascii="Times New Roman" w:hAnsi="Times New Roman" w:cs="Times New Roman"/>
          <w:sz w:val="24"/>
          <w:szCs w:val="24"/>
        </w:rPr>
      </w:pPr>
      <w:r w:rsidRPr="000849A9">
        <w:rPr>
          <w:rFonts w:ascii="Times New Roman" w:hAnsi="Times New Roman" w:cs="Times New Roman"/>
          <w:sz w:val="24"/>
          <w:szCs w:val="24"/>
        </w:rPr>
        <w:t>Сергиево-Посадского</w:t>
      </w:r>
    </w:p>
    <w:p w14:paraId="68BD7E64" w14:textId="77777777" w:rsidR="00150BA8" w:rsidRPr="000849A9" w:rsidRDefault="00150BA8" w:rsidP="00150BA8">
      <w:pPr>
        <w:pStyle w:val="ConsPlusNormal0"/>
        <w:spacing w:line="276" w:lineRule="auto"/>
        <w:ind w:left="5954"/>
        <w:rPr>
          <w:rFonts w:ascii="Times New Roman" w:hAnsi="Times New Roman" w:cs="Times New Roman"/>
          <w:sz w:val="24"/>
          <w:szCs w:val="24"/>
        </w:rPr>
      </w:pPr>
      <w:r w:rsidRPr="000849A9">
        <w:rPr>
          <w:rFonts w:ascii="Times New Roman" w:hAnsi="Times New Roman" w:cs="Times New Roman"/>
          <w:sz w:val="24"/>
          <w:szCs w:val="24"/>
        </w:rPr>
        <w:t>муниципального района</w:t>
      </w:r>
    </w:p>
    <w:p w14:paraId="48A6A35C" w14:textId="77777777" w:rsidR="00857E68" w:rsidRPr="000849A9" w:rsidRDefault="008810EE" w:rsidP="00150BA8">
      <w:pPr>
        <w:pStyle w:val="ConsPlusNormal0"/>
        <w:spacing w:line="276" w:lineRule="auto"/>
        <w:ind w:left="5954"/>
        <w:rPr>
          <w:rFonts w:ascii="Times New Roman" w:hAnsi="Times New Roman" w:cs="Times New Roman"/>
          <w:sz w:val="24"/>
          <w:szCs w:val="24"/>
        </w:rPr>
      </w:pPr>
      <w:r>
        <w:rPr>
          <w:rFonts w:ascii="Times New Roman" w:hAnsi="Times New Roman" w:cs="Times New Roman"/>
          <w:sz w:val="24"/>
          <w:szCs w:val="24"/>
        </w:rPr>
        <w:t>от 22.02.2018 №259-ПГ</w:t>
      </w:r>
      <w:bookmarkStart w:id="0" w:name="_GoBack"/>
      <w:bookmarkEnd w:id="0"/>
      <w:r w:rsidR="00150BA8" w:rsidRPr="000849A9">
        <w:rPr>
          <w:rFonts w:ascii="Times New Roman" w:hAnsi="Times New Roman" w:cs="Times New Roman"/>
          <w:sz w:val="24"/>
          <w:szCs w:val="24"/>
        </w:rPr>
        <w:t xml:space="preserve"> </w:t>
      </w:r>
    </w:p>
    <w:p w14:paraId="3BD5E2E1" w14:textId="77777777" w:rsidR="00857E68" w:rsidRPr="00580C61" w:rsidRDefault="00506743">
      <w:pPr>
        <w:pStyle w:val="ConsPlusNormal0"/>
        <w:spacing w:line="276" w:lineRule="auto"/>
        <w:ind w:firstLine="540"/>
        <w:jc w:val="right"/>
        <w:rPr>
          <w:rFonts w:ascii="Times New Roman" w:hAnsi="Times New Roman" w:cs="Times New Roman"/>
          <w:sz w:val="24"/>
          <w:szCs w:val="24"/>
        </w:rPr>
      </w:pPr>
      <w:r w:rsidRPr="00506743">
        <w:rPr>
          <w:rFonts w:ascii="Times New Roman" w:hAnsi="Times New Roman" w:cs="Times New Roman"/>
          <w:b/>
          <w:sz w:val="24"/>
          <w:szCs w:val="24"/>
        </w:rPr>
        <w:t xml:space="preserve"> </w:t>
      </w:r>
    </w:p>
    <w:p w14:paraId="176D9F24" w14:textId="77777777" w:rsidR="00857E68" w:rsidRPr="00580C61" w:rsidRDefault="00425CD0">
      <w:pPr>
        <w:pStyle w:val="ConsPlusNormal0"/>
        <w:spacing w:line="276" w:lineRule="auto"/>
        <w:ind w:firstLine="540"/>
        <w:jc w:val="center"/>
        <w:rPr>
          <w:rFonts w:ascii="Times New Roman" w:hAnsi="Times New Roman" w:cs="Times New Roman"/>
          <w:sz w:val="24"/>
          <w:szCs w:val="24"/>
        </w:rPr>
      </w:pPr>
      <w:r>
        <w:rPr>
          <w:rFonts w:ascii="Times New Roman" w:hAnsi="Times New Roman" w:cs="Times New Roman"/>
          <w:b/>
          <w:sz w:val="24"/>
          <w:szCs w:val="24"/>
        </w:rPr>
        <w:t>Административный</w:t>
      </w:r>
      <w:r w:rsidR="00506743" w:rsidRPr="00506743">
        <w:rPr>
          <w:rFonts w:ascii="Times New Roman" w:hAnsi="Times New Roman" w:cs="Times New Roman"/>
          <w:b/>
          <w:sz w:val="24"/>
          <w:szCs w:val="24"/>
        </w:rPr>
        <w:t xml:space="preserve"> регламент</w:t>
      </w:r>
    </w:p>
    <w:p w14:paraId="637EF3E7" w14:textId="77777777" w:rsidR="00857E68" w:rsidRPr="00580C61" w:rsidRDefault="00506743">
      <w:pPr>
        <w:pStyle w:val="ConsPlusNormal0"/>
        <w:spacing w:line="276" w:lineRule="auto"/>
        <w:ind w:firstLine="540"/>
        <w:jc w:val="center"/>
        <w:rPr>
          <w:rFonts w:ascii="Times New Roman" w:hAnsi="Times New Roman" w:cs="Times New Roman"/>
          <w:b/>
          <w:sz w:val="24"/>
          <w:szCs w:val="24"/>
        </w:rPr>
      </w:pPr>
      <w:r w:rsidRPr="00506743">
        <w:rPr>
          <w:rFonts w:ascii="Times New Roman" w:hAnsi="Times New Roman" w:cs="Times New Roman"/>
          <w:b/>
          <w:sz w:val="24"/>
          <w:szCs w:val="24"/>
        </w:rPr>
        <w:t xml:space="preserve">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rsidR="003C2ED6">
        <w:rPr>
          <w:rFonts w:ascii="Times New Roman" w:hAnsi="Times New Roman" w:cs="Times New Roman"/>
          <w:b/>
          <w:sz w:val="24"/>
          <w:szCs w:val="24"/>
        </w:rPr>
        <w:t>Сергиево-Посадского муниципального района Московской области</w:t>
      </w:r>
      <w:r w:rsidRPr="00506743">
        <w:rPr>
          <w:rFonts w:ascii="Times New Roman" w:hAnsi="Times New Roman" w:cs="Times New Roman"/>
          <w:b/>
          <w:sz w:val="24"/>
          <w:szCs w:val="24"/>
        </w:rPr>
        <w:t>»</w:t>
      </w:r>
    </w:p>
    <w:sdt>
      <w:sdtPr>
        <w:rPr>
          <w:rFonts w:ascii="Times New Roman" w:eastAsia="Calibri" w:hAnsi="Times New Roman" w:cs="Times New Roman"/>
          <w:color w:val="00000A"/>
          <w:sz w:val="24"/>
          <w:szCs w:val="24"/>
          <w:lang w:eastAsia="en-US"/>
        </w:rPr>
        <w:id w:val="1923205886"/>
        <w:docPartObj>
          <w:docPartGallery w:val="Table of Contents"/>
          <w:docPartUnique/>
        </w:docPartObj>
      </w:sdtPr>
      <w:sdtEndPr/>
      <w:sdtContent>
        <w:p w14:paraId="185FDE3B" w14:textId="77777777" w:rsidR="00857E68" w:rsidRPr="00580C61" w:rsidRDefault="00857E68" w:rsidP="005E36D1">
          <w:pPr>
            <w:pStyle w:val="affffa"/>
            <w:jc w:val="both"/>
            <w:rPr>
              <w:rFonts w:ascii="Times New Roman" w:hAnsi="Times New Roman" w:cs="Times New Roman"/>
              <w:sz w:val="24"/>
              <w:szCs w:val="24"/>
            </w:rPr>
          </w:pPr>
        </w:p>
        <w:p w14:paraId="30DD33D5" w14:textId="77777777" w:rsidR="008670DD" w:rsidRPr="00580C61" w:rsidRDefault="0068576F" w:rsidP="005060A0">
          <w:pPr>
            <w:pStyle w:val="1fd"/>
            <w:rPr>
              <w:rFonts w:eastAsiaTheme="minorEastAsia"/>
              <w:noProof/>
              <w:color w:val="auto"/>
              <w:lang w:eastAsia="ru-RU"/>
            </w:rPr>
          </w:pPr>
          <w:r w:rsidRPr="00506743">
            <w:fldChar w:fldCharType="begin"/>
          </w:r>
          <w:r w:rsidR="00506743">
            <w:instrText>TOC \z \o "1-3" \u \h</w:instrText>
          </w:r>
          <w:r w:rsidRPr="00506743">
            <w:fldChar w:fldCharType="separate"/>
          </w:r>
          <w:hyperlink w:anchor="_Toc501467088" w:history="1">
            <w:r w:rsidR="00506743">
              <w:rPr>
                <w:rStyle w:val="afffff1"/>
                <w:rFonts w:ascii="Times New Roman" w:hAnsi="Times New Roman"/>
                <w:b/>
                <w:noProof/>
                <w:sz w:val="24"/>
                <w:szCs w:val="24"/>
              </w:rPr>
              <w:t>Термины и определения</w:t>
            </w:r>
            <w:r w:rsidR="00506743" w:rsidRPr="00506743">
              <w:rPr>
                <w:noProof/>
                <w:webHidden/>
              </w:rPr>
              <w:tab/>
            </w:r>
            <w:r w:rsidRPr="00506743">
              <w:rPr>
                <w:noProof/>
                <w:webHidden/>
              </w:rPr>
              <w:fldChar w:fldCharType="begin"/>
            </w:r>
            <w:r w:rsidR="00506743" w:rsidRPr="00506743">
              <w:rPr>
                <w:noProof/>
                <w:webHidden/>
              </w:rPr>
              <w:instrText xml:space="preserve"> PAGEREF _Toc501467088 \h </w:instrText>
            </w:r>
            <w:r w:rsidRPr="00506743">
              <w:rPr>
                <w:noProof/>
                <w:webHidden/>
              </w:rPr>
            </w:r>
            <w:r w:rsidRPr="00506743">
              <w:rPr>
                <w:noProof/>
                <w:webHidden/>
              </w:rPr>
              <w:fldChar w:fldCharType="separate"/>
            </w:r>
            <w:r w:rsidR="00664046">
              <w:rPr>
                <w:noProof/>
                <w:webHidden/>
              </w:rPr>
              <w:t>4</w:t>
            </w:r>
            <w:r w:rsidRPr="00506743">
              <w:rPr>
                <w:noProof/>
                <w:webHidden/>
              </w:rPr>
              <w:fldChar w:fldCharType="end"/>
            </w:r>
          </w:hyperlink>
        </w:p>
        <w:p w14:paraId="311A4746" w14:textId="77777777" w:rsidR="008670DD" w:rsidRPr="00580C61" w:rsidRDefault="008810EE" w:rsidP="005060A0">
          <w:pPr>
            <w:pStyle w:val="1fd"/>
            <w:rPr>
              <w:rFonts w:eastAsiaTheme="minorEastAsia"/>
              <w:noProof/>
              <w:color w:val="auto"/>
              <w:lang w:eastAsia="ru-RU"/>
            </w:rPr>
          </w:pPr>
          <w:hyperlink w:anchor="_Toc501467089" w:history="1">
            <w:r w:rsidR="00506743">
              <w:rPr>
                <w:rStyle w:val="afffff1"/>
                <w:rFonts w:ascii="Times New Roman" w:hAnsi="Times New Roman"/>
                <w:b/>
                <w:noProof/>
                <w:sz w:val="24"/>
                <w:szCs w:val="24"/>
              </w:rPr>
              <w:t>I. Общие положения</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_Toc501467089 \h </w:instrText>
            </w:r>
            <w:r w:rsidR="0068576F" w:rsidRPr="00506743">
              <w:rPr>
                <w:noProof/>
                <w:webHidden/>
              </w:rPr>
            </w:r>
            <w:r w:rsidR="0068576F" w:rsidRPr="00506743">
              <w:rPr>
                <w:noProof/>
                <w:webHidden/>
              </w:rPr>
              <w:fldChar w:fldCharType="separate"/>
            </w:r>
            <w:r w:rsidR="00664046">
              <w:rPr>
                <w:noProof/>
                <w:webHidden/>
              </w:rPr>
              <w:t>4</w:t>
            </w:r>
            <w:r w:rsidR="0068576F" w:rsidRPr="00506743">
              <w:rPr>
                <w:noProof/>
                <w:webHidden/>
              </w:rPr>
              <w:fldChar w:fldCharType="end"/>
            </w:r>
          </w:hyperlink>
        </w:p>
        <w:p w14:paraId="582D1A8D" w14:textId="77777777" w:rsidR="008670DD" w:rsidRPr="00580C61" w:rsidRDefault="008810EE" w:rsidP="005060A0">
          <w:pPr>
            <w:pStyle w:val="2f4"/>
            <w:rPr>
              <w:rFonts w:eastAsiaTheme="minorEastAsia"/>
              <w:noProof/>
              <w:color w:val="auto"/>
              <w:lang w:eastAsia="ru-RU"/>
            </w:rPr>
          </w:pPr>
          <w:hyperlink w:anchor="_Toc501467090" w:history="1">
            <w:r w:rsidR="00506743">
              <w:rPr>
                <w:rStyle w:val="afffff1"/>
                <w:rFonts w:ascii="Times New Roman" w:hAnsi="Times New Roman"/>
                <w:noProof/>
                <w:sz w:val="24"/>
                <w:szCs w:val="24"/>
              </w:rPr>
              <w:t>1.</w:t>
            </w:r>
            <w:r w:rsidR="00506743" w:rsidRPr="00506743">
              <w:rPr>
                <w:rFonts w:eastAsiaTheme="minorEastAsia"/>
                <w:noProof/>
                <w:color w:val="auto"/>
                <w:lang w:eastAsia="ru-RU"/>
              </w:rPr>
              <w:tab/>
            </w:r>
            <w:r w:rsidR="00506743">
              <w:rPr>
                <w:rStyle w:val="afffff1"/>
                <w:rFonts w:ascii="Times New Roman" w:hAnsi="Times New Roman"/>
                <w:noProof/>
                <w:sz w:val="24"/>
                <w:szCs w:val="24"/>
              </w:rPr>
              <w:t>Предмет регулирования Административного регламента</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_Toc501467090 \h </w:instrText>
            </w:r>
            <w:r w:rsidR="0068576F" w:rsidRPr="00506743">
              <w:rPr>
                <w:noProof/>
                <w:webHidden/>
              </w:rPr>
            </w:r>
            <w:r w:rsidR="0068576F" w:rsidRPr="00506743">
              <w:rPr>
                <w:noProof/>
                <w:webHidden/>
              </w:rPr>
              <w:fldChar w:fldCharType="separate"/>
            </w:r>
            <w:r w:rsidR="00664046">
              <w:rPr>
                <w:noProof/>
                <w:webHidden/>
              </w:rPr>
              <w:t>4</w:t>
            </w:r>
            <w:r w:rsidR="0068576F" w:rsidRPr="00506743">
              <w:rPr>
                <w:noProof/>
                <w:webHidden/>
              </w:rPr>
              <w:fldChar w:fldCharType="end"/>
            </w:r>
          </w:hyperlink>
        </w:p>
        <w:p w14:paraId="5560700F" w14:textId="77777777" w:rsidR="008670DD" w:rsidRPr="00580C61" w:rsidRDefault="008810EE" w:rsidP="005060A0">
          <w:pPr>
            <w:pStyle w:val="2f4"/>
            <w:rPr>
              <w:rFonts w:eastAsiaTheme="minorEastAsia"/>
              <w:noProof/>
              <w:color w:val="auto"/>
              <w:lang w:eastAsia="ru-RU"/>
            </w:rPr>
          </w:pPr>
          <w:hyperlink w:anchor="_Toc501467091" w:history="1">
            <w:r w:rsidR="00506743">
              <w:rPr>
                <w:rStyle w:val="afffff1"/>
                <w:rFonts w:ascii="Times New Roman" w:hAnsi="Times New Roman"/>
                <w:noProof/>
                <w:sz w:val="24"/>
                <w:szCs w:val="24"/>
              </w:rPr>
              <w:t>2.</w:t>
            </w:r>
            <w:r w:rsidR="00506743" w:rsidRPr="00506743">
              <w:rPr>
                <w:rFonts w:eastAsiaTheme="minorEastAsia"/>
                <w:noProof/>
                <w:color w:val="auto"/>
                <w:lang w:eastAsia="ru-RU"/>
              </w:rPr>
              <w:tab/>
            </w:r>
            <w:r w:rsidR="00506743">
              <w:rPr>
                <w:rStyle w:val="afffff1"/>
                <w:rFonts w:ascii="Times New Roman" w:hAnsi="Times New Roman"/>
                <w:noProof/>
                <w:sz w:val="24"/>
                <w:szCs w:val="24"/>
              </w:rPr>
              <w:t>Лица, имеющие право на получение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_Toc501467091 \h </w:instrText>
            </w:r>
            <w:r w:rsidR="0068576F" w:rsidRPr="00506743">
              <w:rPr>
                <w:noProof/>
                <w:webHidden/>
              </w:rPr>
            </w:r>
            <w:r w:rsidR="0068576F" w:rsidRPr="00506743">
              <w:rPr>
                <w:noProof/>
                <w:webHidden/>
              </w:rPr>
              <w:fldChar w:fldCharType="separate"/>
            </w:r>
            <w:r w:rsidR="00664046">
              <w:rPr>
                <w:noProof/>
                <w:webHidden/>
              </w:rPr>
              <w:t>4</w:t>
            </w:r>
            <w:r w:rsidR="0068576F" w:rsidRPr="00506743">
              <w:rPr>
                <w:noProof/>
                <w:webHidden/>
              </w:rPr>
              <w:fldChar w:fldCharType="end"/>
            </w:r>
          </w:hyperlink>
        </w:p>
        <w:p w14:paraId="6FB7CB4F" w14:textId="77777777" w:rsidR="008670DD" w:rsidRPr="00580C61" w:rsidRDefault="008810EE" w:rsidP="005060A0">
          <w:pPr>
            <w:pStyle w:val="2f4"/>
            <w:rPr>
              <w:rFonts w:eastAsiaTheme="minorEastAsia"/>
              <w:noProof/>
              <w:color w:val="auto"/>
              <w:lang w:eastAsia="ru-RU"/>
            </w:rPr>
          </w:pPr>
          <w:hyperlink w:anchor="_Toc501467092" w:history="1">
            <w:r w:rsidR="00506743">
              <w:rPr>
                <w:rStyle w:val="afffff1"/>
                <w:rFonts w:ascii="Times New Roman" w:hAnsi="Times New Roman"/>
                <w:noProof/>
                <w:sz w:val="24"/>
                <w:szCs w:val="24"/>
              </w:rPr>
              <w:t>3.</w:t>
            </w:r>
            <w:r w:rsidR="00506743" w:rsidRPr="00506743">
              <w:rPr>
                <w:rFonts w:eastAsiaTheme="minorEastAsia"/>
                <w:noProof/>
                <w:color w:val="auto"/>
                <w:lang w:eastAsia="ru-RU"/>
              </w:rPr>
              <w:tab/>
            </w:r>
            <w:r w:rsidR="00506743">
              <w:rPr>
                <w:rStyle w:val="afffff1"/>
                <w:rFonts w:ascii="Times New Roman" w:hAnsi="Times New Roman"/>
                <w:noProof/>
                <w:sz w:val="24"/>
                <w:szCs w:val="24"/>
              </w:rPr>
              <w:t>Требования к порядку информирования о порядке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_Toc501467092 \h </w:instrText>
            </w:r>
            <w:r w:rsidR="0068576F" w:rsidRPr="00506743">
              <w:rPr>
                <w:noProof/>
                <w:webHidden/>
              </w:rPr>
            </w:r>
            <w:r w:rsidR="0068576F" w:rsidRPr="00506743">
              <w:rPr>
                <w:noProof/>
                <w:webHidden/>
              </w:rPr>
              <w:fldChar w:fldCharType="separate"/>
            </w:r>
            <w:r w:rsidR="00664046">
              <w:rPr>
                <w:noProof/>
                <w:webHidden/>
              </w:rPr>
              <w:t>7</w:t>
            </w:r>
            <w:r w:rsidR="0068576F" w:rsidRPr="00506743">
              <w:rPr>
                <w:noProof/>
                <w:webHidden/>
              </w:rPr>
              <w:fldChar w:fldCharType="end"/>
            </w:r>
          </w:hyperlink>
        </w:p>
        <w:p w14:paraId="78FF8A0F" w14:textId="77777777" w:rsidR="008670DD" w:rsidRPr="00580C61" w:rsidRDefault="008810EE" w:rsidP="005060A0">
          <w:pPr>
            <w:pStyle w:val="1fd"/>
            <w:rPr>
              <w:rFonts w:eastAsiaTheme="minorEastAsia"/>
              <w:noProof/>
              <w:color w:val="auto"/>
              <w:lang w:eastAsia="ru-RU"/>
            </w:rPr>
          </w:pPr>
          <w:hyperlink w:anchor="_Toc501467093" w:history="1">
            <w:r w:rsidR="00506743">
              <w:rPr>
                <w:rStyle w:val="afffff1"/>
                <w:rFonts w:ascii="Times New Roman" w:hAnsi="Times New Roman"/>
                <w:b/>
                <w:noProof/>
                <w:sz w:val="24"/>
                <w:szCs w:val="24"/>
              </w:rPr>
              <w:t>II. Стандарт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_Toc501467093 \h </w:instrText>
            </w:r>
            <w:r w:rsidR="0068576F" w:rsidRPr="00506743">
              <w:rPr>
                <w:noProof/>
                <w:webHidden/>
              </w:rPr>
            </w:r>
            <w:r w:rsidR="0068576F" w:rsidRPr="00506743">
              <w:rPr>
                <w:noProof/>
                <w:webHidden/>
              </w:rPr>
              <w:fldChar w:fldCharType="separate"/>
            </w:r>
            <w:r w:rsidR="00664046">
              <w:rPr>
                <w:noProof/>
                <w:webHidden/>
              </w:rPr>
              <w:t>7</w:t>
            </w:r>
            <w:r w:rsidR="0068576F" w:rsidRPr="00506743">
              <w:rPr>
                <w:noProof/>
                <w:webHidden/>
              </w:rPr>
              <w:fldChar w:fldCharType="end"/>
            </w:r>
          </w:hyperlink>
        </w:p>
        <w:p w14:paraId="7E606518" w14:textId="77777777" w:rsidR="008670DD" w:rsidRPr="00580C61" w:rsidRDefault="008810EE" w:rsidP="005060A0">
          <w:pPr>
            <w:pStyle w:val="2f4"/>
            <w:rPr>
              <w:rFonts w:eastAsiaTheme="minorEastAsia"/>
              <w:noProof/>
              <w:color w:val="auto"/>
              <w:lang w:eastAsia="ru-RU"/>
            </w:rPr>
          </w:pPr>
          <w:hyperlink w:anchor="_Toc501467094" w:history="1">
            <w:r w:rsidR="00506743">
              <w:rPr>
                <w:rStyle w:val="afffff1"/>
                <w:rFonts w:ascii="Times New Roman" w:hAnsi="Times New Roman"/>
                <w:noProof/>
                <w:sz w:val="24"/>
                <w:szCs w:val="24"/>
              </w:rPr>
              <w:t>4.</w:t>
            </w:r>
            <w:r w:rsidR="00506743" w:rsidRPr="00506743">
              <w:rPr>
                <w:rFonts w:eastAsiaTheme="minorEastAsia"/>
                <w:noProof/>
                <w:color w:val="auto"/>
                <w:lang w:eastAsia="ru-RU"/>
              </w:rPr>
              <w:tab/>
            </w:r>
            <w:r w:rsidR="00506743">
              <w:rPr>
                <w:rStyle w:val="afffff1"/>
                <w:rFonts w:ascii="Times New Roman" w:hAnsi="Times New Roman"/>
                <w:noProof/>
                <w:sz w:val="24"/>
                <w:szCs w:val="24"/>
              </w:rPr>
              <w:t>Наименование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_Toc501467094 \h </w:instrText>
            </w:r>
            <w:r w:rsidR="0068576F" w:rsidRPr="00506743">
              <w:rPr>
                <w:noProof/>
                <w:webHidden/>
              </w:rPr>
            </w:r>
            <w:r w:rsidR="0068576F" w:rsidRPr="00506743">
              <w:rPr>
                <w:noProof/>
                <w:webHidden/>
              </w:rPr>
              <w:fldChar w:fldCharType="separate"/>
            </w:r>
            <w:r w:rsidR="00664046">
              <w:rPr>
                <w:noProof/>
                <w:webHidden/>
              </w:rPr>
              <w:t>7</w:t>
            </w:r>
            <w:r w:rsidR="0068576F" w:rsidRPr="00506743">
              <w:rPr>
                <w:noProof/>
                <w:webHidden/>
              </w:rPr>
              <w:fldChar w:fldCharType="end"/>
            </w:r>
          </w:hyperlink>
        </w:p>
        <w:p w14:paraId="53134F77" w14:textId="77777777" w:rsidR="008670DD" w:rsidRPr="00580C61" w:rsidRDefault="008810EE" w:rsidP="005060A0">
          <w:pPr>
            <w:pStyle w:val="2f4"/>
            <w:rPr>
              <w:rFonts w:eastAsiaTheme="minorEastAsia"/>
              <w:noProof/>
              <w:color w:val="auto"/>
              <w:lang w:eastAsia="ru-RU"/>
            </w:rPr>
          </w:pPr>
          <w:hyperlink w:anchor="_Toc501467095" w:history="1">
            <w:r w:rsidR="00506743">
              <w:rPr>
                <w:rStyle w:val="afffff1"/>
                <w:rFonts w:ascii="Times New Roman" w:hAnsi="Times New Roman"/>
                <w:noProof/>
                <w:sz w:val="24"/>
                <w:szCs w:val="24"/>
              </w:rPr>
              <w:t>5.</w:t>
            </w:r>
            <w:r w:rsidR="00506743" w:rsidRPr="00506743">
              <w:rPr>
                <w:rFonts w:eastAsiaTheme="minorEastAsia"/>
                <w:noProof/>
                <w:color w:val="auto"/>
                <w:lang w:eastAsia="ru-RU"/>
              </w:rPr>
              <w:tab/>
            </w:r>
            <w:r w:rsidR="00506743">
              <w:rPr>
                <w:rStyle w:val="afffff1"/>
                <w:rFonts w:ascii="Times New Roman" w:hAnsi="Times New Roman"/>
                <w:noProof/>
                <w:sz w:val="24"/>
                <w:szCs w:val="24"/>
              </w:rPr>
              <w:t>Органы и организации, участвующие в предоставлении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_Toc501467095 \h </w:instrText>
            </w:r>
            <w:r w:rsidR="0068576F" w:rsidRPr="00506743">
              <w:rPr>
                <w:noProof/>
                <w:webHidden/>
              </w:rPr>
            </w:r>
            <w:r w:rsidR="0068576F" w:rsidRPr="00506743">
              <w:rPr>
                <w:noProof/>
                <w:webHidden/>
              </w:rPr>
              <w:fldChar w:fldCharType="separate"/>
            </w:r>
            <w:r w:rsidR="00664046">
              <w:rPr>
                <w:noProof/>
                <w:webHidden/>
              </w:rPr>
              <w:t>7</w:t>
            </w:r>
            <w:r w:rsidR="0068576F" w:rsidRPr="00506743">
              <w:rPr>
                <w:noProof/>
                <w:webHidden/>
              </w:rPr>
              <w:fldChar w:fldCharType="end"/>
            </w:r>
          </w:hyperlink>
        </w:p>
        <w:p w14:paraId="26DC6AEA" w14:textId="77777777" w:rsidR="008670DD" w:rsidRPr="00580C61" w:rsidRDefault="008810EE" w:rsidP="005060A0">
          <w:pPr>
            <w:pStyle w:val="2f4"/>
            <w:rPr>
              <w:rFonts w:eastAsiaTheme="minorEastAsia"/>
              <w:noProof/>
              <w:color w:val="auto"/>
              <w:lang w:eastAsia="ru-RU"/>
            </w:rPr>
          </w:pPr>
          <w:hyperlink w:anchor="_Toc501467096" w:history="1">
            <w:r w:rsidR="00506743">
              <w:rPr>
                <w:rStyle w:val="afffff1"/>
                <w:rFonts w:ascii="Times New Roman" w:hAnsi="Times New Roman"/>
                <w:noProof/>
                <w:sz w:val="24"/>
                <w:szCs w:val="24"/>
              </w:rPr>
              <w:t>6.</w:t>
            </w:r>
            <w:r w:rsidR="00506743" w:rsidRPr="00506743">
              <w:rPr>
                <w:rFonts w:eastAsiaTheme="minorEastAsia"/>
                <w:noProof/>
                <w:color w:val="auto"/>
                <w:lang w:eastAsia="ru-RU"/>
              </w:rPr>
              <w:tab/>
            </w:r>
            <w:r w:rsidR="00506743">
              <w:rPr>
                <w:rStyle w:val="afffff1"/>
                <w:rFonts w:ascii="Times New Roman" w:hAnsi="Times New Roman"/>
                <w:noProof/>
                <w:sz w:val="24"/>
                <w:szCs w:val="24"/>
              </w:rPr>
              <w:t>Основания для обращения и результаты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_Toc501467096 \h </w:instrText>
            </w:r>
            <w:r w:rsidR="0068576F" w:rsidRPr="00506743">
              <w:rPr>
                <w:noProof/>
                <w:webHidden/>
              </w:rPr>
            </w:r>
            <w:r w:rsidR="0068576F" w:rsidRPr="00506743">
              <w:rPr>
                <w:noProof/>
                <w:webHidden/>
              </w:rPr>
              <w:fldChar w:fldCharType="separate"/>
            </w:r>
            <w:r w:rsidR="00664046">
              <w:rPr>
                <w:noProof/>
                <w:webHidden/>
              </w:rPr>
              <w:t>8</w:t>
            </w:r>
            <w:r w:rsidR="0068576F" w:rsidRPr="00506743">
              <w:rPr>
                <w:noProof/>
                <w:webHidden/>
              </w:rPr>
              <w:fldChar w:fldCharType="end"/>
            </w:r>
          </w:hyperlink>
        </w:p>
        <w:p w14:paraId="70FE4EF3" w14:textId="77777777" w:rsidR="008670DD" w:rsidRPr="00580C61" w:rsidRDefault="008810EE" w:rsidP="005060A0">
          <w:pPr>
            <w:pStyle w:val="2f4"/>
            <w:rPr>
              <w:rFonts w:eastAsiaTheme="minorEastAsia"/>
              <w:noProof/>
              <w:color w:val="auto"/>
              <w:lang w:eastAsia="ru-RU"/>
            </w:rPr>
          </w:pPr>
          <w:hyperlink w:anchor="_Toc501467097" w:history="1">
            <w:r w:rsidR="00506743">
              <w:rPr>
                <w:rStyle w:val="afffff1"/>
                <w:rFonts w:ascii="Times New Roman" w:hAnsi="Times New Roman"/>
                <w:noProof/>
                <w:sz w:val="24"/>
                <w:szCs w:val="24"/>
              </w:rPr>
              <w:t>7.</w:t>
            </w:r>
            <w:r w:rsidR="00506743" w:rsidRPr="00506743">
              <w:rPr>
                <w:rFonts w:eastAsiaTheme="minorEastAsia"/>
                <w:noProof/>
                <w:color w:val="auto"/>
                <w:lang w:eastAsia="ru-RU"/>
              </w:rPr>
              <w:tab/>
            </w:r>
            <w:r w:rsidR="00506743">
              <w:rPr>
                <w:rStyle w:val="afffff1"/>
                <w:rFonts w:ascii="Times New Roman" w:hAnsi="Times New Roman"/>
                <w:noProof/>
                <w:sz w:val="24"/>
                <w:szCs w:val="24"/>
              </w:rPr>
              <w:t>Срок регистрации заявления</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_Toc501467097 \h </w:instrText>
            </w:r>
            <w:r w:rsidR="0068576F" w:rsidRPr="00506743">
              <w:rPr>
                <w:noProof/>
                <w:webHidden/>
              </w:rPr>
            </w:r>
            <w:r w:rsidR="0068576F" w:rsidRPr="00506743">
              <w:rPr>
                <w:noProof/>
                <w:webHidden/>
              </w:rPr>
              <w:fldChar w:fldCharType="separate"/>
            </w:r>
            <w:r w:rsidR="00664046">
              <w:rPr>
                <w:noProof/>
                <w:webHidden/>
              </w:rPr>
              <w:t>8</w:t>
            </w:r>
            <w:r w:rsidR="0068576F" w:rsidRPr="00506743">
              <w:rPr>
                <w:noProof/>
                <w:webHidden/>
              </w:rPr>
              <w:fldChar w:fldCharType="end"/>
            </w:r>
          </w:hyperlink>
        </w:p>
        <w:p w14:paraId="6727A61A" w14:textId="77777777" w:rsidR="008670DD" w:rsidRPr="00580C61" w:rsidRDefault="008810EE" w:rsidP="005060A0">
          <w:pPr>
            <w:pStyle w:val="2f4"/>
            <w:rPr>
              <w:rFonts w:eastAsiaTheme="minorEastAsia"/>
              <w:noProof/>
              <w:color w:val="auto"/>
              <w:lang w:eastAsia="ru-RU"/>
            </w:rPr>
          </w:pPr>
          <w:hyperlink w:anchor="_Toc501467098" w:history="1">
            <w:r w:rsidR="00506743">
              <w:rPr>
                <w:rStyle w:val="afffff1"/>
                <w:rFonts w:ascii="Times New Roman" w:hAnsi="Times New Roman"/>
                <w:noProof/>
                <w:sz w:val="24"/>
                <w:szCs w:val="24"/>
              </w:rPr>
              <w:t>8.</w:t>
            </w:r>
            <w:r w:rsidR="00506743" w:rsidRPr="00506743">
              <w:rPr>
                <w:rFonts w:eastAsiaTheme="minorEastAsia"/>
                <w:noProof/>
                <w:color w:val="auto"/>
                <w:lang w:eastAsia="ru-RU"/>
              </w:rPr>
              <w:tab/>
            </w:r>
            <w:r w:rsidR="00506743">
              <w:rPr>
                <w:rStyle w:val="afffff1"/>
                <w:rFonts w:ascii="Times New Roman" w:hAnsi="Times New Roman"/>
                <w:noProof/>
                <w:sz w:val="24"/>
                <w:szCs w:val="24"/>
              </w:rPr>
              <w:t>Срок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_Toc501467098 \h </w:instrText>
            </w:r>
            <w:r w:rsidR="0068576F" w:rsidRPr="00506743">
              <w:rPr>
                <w:noProof/>
                <w:webHidden/>
              </w:rPr>
            </w:r>
            <w:r w:rsidR="0068576F" w:rsidRPr="00506743">
              <w:rPr>
                <w:noProof/>
                <w:webHidden/>
              </w:rPr>
              <w:fldChar w:fldCharType="separate"/>
            </w:r>
            <w:r w:rsidR="00664046">
              <w:rPr>
                <w:noProof/>
                <w:webHidden/>
              </w:rPr>
              <w:t>9</w:t>
            </w:r>
            <w:r w:rsidR="0068576F" w:rsidRPr="00506743">
              <w:rPr>
                <w:noProof/>
                <w:webHidden/>
              </w:rPr>
              <w:fldChar w:fldCharType="end"/>
            </w:r>
          </w:hyperlink>
        </w:p>
        <w:p w14:paraId="771C2DF3" w14:textId="77777777" w:rsidR="008670DD" w:rsidRPr="00580C61" w:rsidRDefault="008810EE" w:rsidP="005060A0">
          <w:pPr>
            <w:pStyle w:val="2f4"/>
            <w:rPr>
              <w:rFonts w:eastAsiaTheme="minorEastAsia"/>
              <w:noProof/>
              <w:color w:val="auto"/>
              <w:lang w:eastAsia="ru-RU"/>
            </w:rPr>
          </w:pPr>
          <w:hyperlink w:anchor="_Toc501467099" w:history="1">
            <w:r w:rsidR="00506743">
              <w:rPr>
                <w:rStyle w:val="afffff1"/>
                <w:rFonts w:ascii="Times New Roman" w:hAnsi="Times New Roman"/>
                <w:noProof/>
                <w:sz w:val="24"/>
                <w:szCs w:val="24"/>
              </w:rPr>
              <w:t>9.</w:t>
            </w:r>
            <w:r w:rsidR="00506743" w:rsidRPr="00506743">
              <w:rPr>
                <w:rFonts w:eastAsiaTheme="minorEastAsia"/>
                <w:noProof/>
                <w:color w:val="auto"/>
                <w:lang w:eastAsia="ru-RU"/>
              </w:rPr>
              <w:tab/>
            </w:r>
            <w:r w:rsidR="00506743">
              <w:rPr>
                <w:rStyle w:val="afffff1"/>
                <w:rFonts w:ascii="Times New Roman" w:hAnsi="Times New Roman"/>
                <w:noProof/>
                <w:sz w:val="24"/>
                <w:szCs w:val="24"/>
              </w:rPr>
              <w:t>Правовые основания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_Toc501467099 \h </w:instrText>
            </w:r>
            <w:r w:rsidR="0068576F" w:rsidRPr="00506743">
              <w:rPr>
                <w:noProof/>
                <w:webHidden/>
              </w:rPr>
            </w:r>
            <w:r w:rsidR="0068576F" w:rsidRPr="00506743">
              <w:rPr>
                <w:noProof/>
                <w:webHidden/>
              </w:rPr>
              <w:fldChar w:fldCharType="separate"/>
            </w:r>
            <w:r w:rsidR="00664046">
              <w:rPr>
                <w:noProof/>
                <w:webHidden/>
              </w:rPr>
              <w:t>10</w:t>
            </w:r>
            <w:r w:rsidR="0068576F" w:rsidRPr="00506743">
              <w:rPr>
                <w:noProof/>
                <w:webHidden/>
              </w:rPr>
              <w:fldChar w:fldCharType="end"/>
            </w:r>
          </w:hyperlink>
        </w:p>
        <w:p w14:paraId="0F1BC2CF" w14:textId="77777777" w:rsidR="008670DD" w:rsidRPr="00580C61" w:rsidRDefault="008810EE" w:rsidP="005060A0">
          <w:pPr>
            <w:pStyle w:val="2f4"/>
            <w:rPr>
              <w:rFonts w:eastAsiaTheme="minorEastAsia"/>
              <w:noProof/>
              <w:color w:val="auto"/>
              <w:lang w:eastAsia="ru-RU"/>
            </w:rPr>
          </w:pPr>
          <w:hyperlink w:anchor="_Toc501467100" w:history="1">
            <w:r w:rsidR="00506743">
              <w:rPr>
                <w:rStyle w:val="afffff1"/>
                <w:rFonts w:ascii="Times New Roman" w:hAnsi="Times New Roman"/>
                <w:noProof/>
                <w:sz w:val="24"/>
                <w:szCs w:val="24"/>
              </w:rPr>
              <w:t>10.</w:t>
            </w:r>
            <w:r w:rsidR="00506743" w:rsidRPr="00506743">
              <w:rPr>
                <w:rFonts w:eastAsiaTheme="minorEastAsia"/>
                <w:noProof/>
                <w:color w:val="auto"/>
                <w:lang w:eastAsia="ru-RU"/>
              </w:rPr>
              <w:tab/>
            </w:r>
            <w:r w:rsidR="00506743">
              <w:rPr>
                <w:rStyle w:val="afffff1"/>
                <w:rFonts w:ascii="Times New Roman" w:hAnsi="Times New Roman"/>
                <w:noProof/>
                <w:sz w:val="24"/>
                <w:szCs w:val="24"/>
              </w:rPr>
              <w:t>Исчерпывающий перечень документов, необходимых для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_Toc501467100 \h </w:instrText>
            </w:r>
            <w:r w:rsidR="0068576F" w:rsidRPr="00506743">
              <w:rPr>
                <w:noProof/>
                <w:webHidden/>
              </w:rPr>
            </w:r>
            <w:r w:rsidR="0068576F" w:rsidRPr="00506743">
              <w:rPr>
                <w:noProof/>
                <w:webHidden/>
              </w:rPr>
              <w:fldChar w:fldCharType="separate"/>
            </w:r>
            <w:r w:rsidR="00664046">
              <w:rPr>
                <w:noProof/>
                <w:webHidden/>
              </w:rPr>
              <w:t>10</w:t>
            </w:r>
            <w:r w:rsidR="0068576F" w:rsidRPr="00506743">
              <w:rPr>
                <w:noProof/>
                <w:webHidden/>
              </w:rPr>
              <w:fldChar w:fldCharType="end"/>
            </w:r>
          </w:hyperlink>
        </w:p>
        <w:p w14:paraId="370D38AC" w14:textId="77777777" w:rsidR="008670DD" w:rsidRPr="00580C61" w:rsidRDefault="008810EE" w:rsidP="00BF734D">
          <w:pPr>
            <w:pStyle w:val="2f4"/>
            <w:jc w:val="left"/>
            <w:rPr>
              <w:rFonts w:eastAsiaTheme="minorEastAsia"/>
              <w:noProof/>
              <w:color w:val="auto"/>
              <w:lang w:eastAsia="ru-RU"/>
            </w:rPr>
          </w:pPr>
          <w:hyperlink w:anchor="_Toc501467101" w:history="1">
            <w:r w:rsidR="00506743">
              <w:rPr>
                <w:rStyle w:val="afffff1"/>
                <w:rFonts w:ascii="Times New Roman" w:hAnsi="Times New Roman"/>
                <w:noProof/>
                <w:sz w:val="24"/>
                <w:szCs w:val="24"/>
              </w:rPr>
              <w:t>11.</w:t>
            </w:r>
            <w:r w:rsidR="00506743" w:rsidRPr="00506743">
              <w:rPr>
                <w:rFonts w:eastAsiaTheme="minorEastAsia"/>
                <w:noProof/>
                <w:color w:val="auto"/>
                <w:lang w:eastAsia="ru-RU"/>
              </w:rPr>
              <w:tab/>
            </w:r>
            <w:r w:rsidR="00506743">
              <w:rPr>
                <w:rStyle w:val="afffff1"/>
                <w:rFonts w:ascii="Times New Roman" w:hAnsi="Times New Roman"/>
                <w:noProof/>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w:t>
            </w:r>
            <w:r w:rsidR="00BF734D">
              <w:rPr>
                <w:rStyle w:val="afffff1"/>
                <w:rFonts w:ascii="Times New Roman" w:hAnsi="Times New Roman"/>
                <w:noProof/>
                <w:sz w:val="24"/>
                <w:szCs w:val="24"/>
              </w:rPr>
              <w:t xml:space="preserve"> Организаций</w:t>
            </w:r>
            <w:r w:rsidR="00506743">
              <w:rPr>
                <w:rStyle w:val="afffff1"/>
                <w:rFonts w:ascii="Times New Roman" w:hAnsi="Times New Roman"/>
                <w:noProof/>
                <w:sz w:val="24"/>
                <w:szCs w:val="24"/>
              </w:rPr>
              <w:t xml:space="preserve">  </w:t>
            </w:r>
            <w:r w:rsidR="00506743" w:rsidRPr="00506743">
              <w:rPr>
                <w:noProof/>
                <w:webHidden/>
              </w:rPr>
              <w:t>........................................................................</w:t>
            </w:r>
            <w:r w:rsidR="0014631C">
              <w:rPr>
                <w:noProof/>
                <w:webHidden/>
              </w:rPr>
              <w:tab/>
            </w:r>
            <w:r w:rsidR="0068576F" w:rsidRPr="00506743">
              <w:rPr>
                <w:noProof/>
                <w:webHidden/>
              </w:rPr>
              <w:fldChar w:fldCharType="begin"/>
            </w:r>
            <w:r w:rsidR="00506743" w:rsidRPr="00506743">
              <w:rPr>
                <w:noProof/>
                <w:webHidden/>
              </w:rPr>
              <w:instrText xml:space="preserve"> PAGEREF _Toc501467101 \h </w:instrText>
            </w:r>
            <w:r w:rsidR="0068576F" w:rsidRPr="00506743">
              <w:rPr>
                <w:noProof/>
                <w:webHidden/>
              </w:rPr>
            </w:r>
            <w:r w:rsidR="0068576F" w:rsidRPr="00506743">
              <w:rPr>
                <w:noProof/>
                <w:webHidden/>
              </w:rPr>
              <w:fldChar w:fldCharType="separate"/>
            </w:r>
            <w:r w:rsidR="00664046">
              <w:rPr>
                <w:noProof/>
                <w:webHidden/>
              </w:rPr>
              <w:t>12</w:t>
            </w:r>
            <w:r w:rsidR="0068576F" w:rsidRPr="00506743">
              <w:rPr>
                <w:noProof/>
                <w:webHidden/>
              </w:rPr>
              <w:fldChar w:fldCharType="end"/>
            </w:r>
          </w:hyperlink>
        </w:p>
        <w:p w14:paraId="1143DE2D" w14:textId="77777777" w:rsidR="008670DD" w:rsidRPr="00580C61" w:rsidRDefault="008810EE" w:rsidP="005060A0">
          <w:pPr>
            <w:pStyle w:val="2f4"/>
            <w:rPr>
              <w:rFonts w:eastAsiaTheme="minorEastAsia"/>
              <w:noProof/>
              <w:color w:val="auto"/>
              <w:lang w:eastAsia="ru-RU"/>
            </w:rPr>
          </w:pPr>
          <w:hyperlink w:anchor="_Toc501467102" w:history="1">
            <w:r w:rsidR="00506743">
              <w:rPr>
                <w:rStyle w:val="afffff1"/>
                <w:rFonts w:ascii="Times New Roman" w:hAnsi="Times New Roman"/>
                <w:noProof/>
                <w:sz w:val="24"/>
                <w:szCs w:val="24"/>
              </w:rPr>
              <w:t>12.</w:t>
            </w:r>
            <w:r w:rsidR="00506743" w:rsidRPr="00506743">
              <w:rPr>
                <w:rFonts w:eastAsiaTheme="minorEastAsia"/>
                <w:noProof/>
                <w:color w:val="auto"/>
                <w:lang w:eastAsia="ru-RU"/>
              </w:rPr>
              <w:tab/>
            </w:r>
            <w:r w:rsidR="00506743">
              <w:rPr>
                <w:rStyle w:val="afffff1"/>
                <w:rFonts w:ascii="Times New Roman" w:hAnsi="Times New Roman"/>
                <w:noProof/>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_Toc501467102 \h </w:instrText>
            </w:r>
            <w:r w:rsidR="0068576F" w:rsidRPr="00506743">
              <w:rPr>
                <w:noProof/>
                <w:webHidden/>
              </w:rPr>
            </w:r>
            <w:r w:rsidR="0068576F" w:rsidRPr="00506743">
              <w:rPr>
                <w:noProof/>
                <w:webHidden/>
              </w:rPr>
              <w:fldChar w:fldCharType="separate"/>
            </w:r>
            <w:r w:rsidR="00664046">
              <w:rPr>
                <w:noProof/>
                <w:webHidden/>
              </w:rPr>
              <w:t>12</w:t>
            </w:r>
            <w:r w:rsidR="0068576F" w:rsidRPr="00506743">
              <w:rPr>
                <w:noProof/>
                <w:webHidden/>
              </w:rPr>
              <w:fldChar w:fldCharType="end"/>
            </w:r>
          </w:hyperlink>
        </w:p>
        <w:p w14:paraId="73AF26F5" w14:textId="77777777" w:rsidR="008670DD" w:rsidRPr="00580C61" w:rsidRDefault="008810EE" w:rsidP="005060A0">
          <w:pPr>
            <w:pStyle w:val="2f4"/>
            <w:rPr>
              <w:rFonts w:eastAsiaTheme="minorEastAsia"/>
              <w:noProof/>
              <w:color w:val="auto"/>
              <w:lang w:eastAsia="ru-RU"/>
            </w:rPr>
          </w:pPr>
          <w:hyperlink w:anchor="_Toc501467103" w:history="1">
            <w:r w:rsidR="00506743">
              <w:rPr>
                <w:rStyle w:val="afffff1"/>
                <w:rFonts w:ascii="Times New Roman" w:hAnsi="Times New Roman"/>
                <w:noProof/>
                <w:sz w:val="24"/>
                <w:szCs w:val="24"/>
              </w:rPr>
              <w:t>13.</w:t>
            </w:r>
            <w:r w:rsidR="009C5313">
              <w:rPr>
                <w:rStyle w:val="afffff1"/>
                <w:rFonts w:ascii="Times New Roman" w:hAnsi="Times New Roman"/>
                <w:noProof/>
                <w:sz w:val="24"/>
                <w:szCs w:val="24"/>
              </w:rPr>
              <w:t xml:space="preserve">  </w:t>
            </w:r>
            <w:r w:rsidR="00506743">
              <w:rPr>
                <w:rStyle w:val="afffff1"/>
                <w:rFonts w:ascii="Times New Roman" w:hAnsi="Times New Roman"/>
                <w:noProof/>
                <w:sz w:val="24"/>
                <w:szCs w:val="24"/>
              </w:rPr>
              <w:t>Исчерпывающий перечень оснований для отказа в предоставлении Муниципальной услуги</w:t>
            </w:r>
            <w:r w:rsidR="002B00DD">
              <w:rPr>
                <w:noProof/>
                <w:webHidden/>
              </w:rPr>
              <w:t>………………………………………………………………………………………………………………………………………….</w:t>
            </w:r>
            <w:r w:rsidR="0068576F" w:rsidRPr="00506743">
              <w:rPr>
                <w:noProof/>
                <w:webHidden/>
              </w:rPr>
              <w:fldChar w:fldCharType="begin"/>
            </w:r>
            <w:r w:rsidR="00506743" w:rsidRPr="00506743">
              <w:rPr>
                <w:noProof/>
                <w:webHidden/>
              </w:rPr>
              <w:instrText xml:space="preserve"> PAGEREF _Toc501467103 \h </w:instrText>
            </w:r>
            <w:r w:rsidR="0068576F" w:rsidRPr="00506743">
              <w:rPr>
                <w:noProof/>
                <w:webHidden/>
              </w:rPr>
            </w:r>
            <w:r w:rsidR="0068576F" w:rsidRPr="00506743">
              <w:rPr>
                <w:noProof/>
                <w:webHidden/>
              </w:rPr>
              <w:fldChar w:fldCharType="separate"/>
            </w:r>
            <w:r w:rsidR="00664046">
              <w:rPr>
                <w:noProof/>
                <w:webHidden/>
              </w:rPr>
              <w:t>12</w:t>
            </w:r>
            <w:r w:rsidR="0068576F" w:rsidRPr="00506743">
              <w:rPr>
                <w:noProof/>
                <w:webHidden/>
              </w:rPr>
              <w:fldChar w:fldCharType="end"/>
            </w:r>
          </w:hyperlink>
        </w:p>
        <w:p w14:paraId="21767134" w14:textId="77777777" w:rsidR="008670DD" w:rsidRPr="00580C61" w:rsidRDefault="008810EE" w:rsidP="005060A0">
          <w:pPr>
            <w:pStyle w:val="2f4"/>
            <w:rPr>
              <w:rFonts w:eastAsiaTheme="minorEastAsia"/>
              <w:noProof/>
              <w:color w:val="auto"/>
              <w:lang w:eastAsia="ru-RU"/>
            </w:rPr>
          </w:pPr>
          <w:hyperlink w:anchor="_Toc501467104" w:history="1">
            <w:r w:rsidR="00506743">
              <w:rPr>
                <w:rStyle w:val="afffff1"/>
                <w:rFonts w:ascii="Times New Roman" w:hAnsi="Times New Roman"/>
                <w:noProof/>
                <w:sz w:val="24"/>
                <w:szCs w:val="24"/>
              </w:rPr>
              <w:t>14.</w:t>
            </w:r>
            <w:r w:rsidR="00506743" w:rsidRPr="00506743">
              <w:rPr>
                <w:rFonts w:eastAsiaTheme="minorEastAsia"/>
                <w:noProof/>
                <w:color w:val="auto"/>
                <w:lang w:eastAsia="ru-RU"/>
              </w:rPr>
              <w:tab/>
            </w:r>
            <w:r w:rsidR="00506743">
              <w:rPr>
                <w:rStyle w:val="afffff1"/>
                <w:rFonts w:ascii="Times New Roman" w:hAnsi="Times New Roman"/>
                <w:noProof/>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_Toc501467104 \h </w:instrText>
            </w:r>
            <w:r w:rsidR="0068576F" w:rsidRPr="00506743">
              <w:rPr>
                <w:noProof/>
                <w:webHidden/>
              </w:rPr>
            </w:r>
            <w:r w:rsidR="0068576F" w:rsidRPr="00506743">
              <w:rPr>
                <w:noProof/>
                <w:webHidden/>
              </w:rPr>
              <w:fldChar w:fldCharType="separate"/>
            </w:r>
            <w:r w:rsidR="00664046">
              <w:rPr>
                <w:noProof/>
                <w:webHidden/>
              </w:rPr>
              <w:t>13</w:t>
            </w:r>
            <w:r w:rsidR="0068576F" w:rsidRPr="00506743">
              <w:rPr>
                <w:noProof/>
                <w:webHidden/>
              </w:rPr>
              <w:fldChar w:fldCharType="end"/>
            </w:r>
          </w:hyperlink>
        </w:p>
        <w:p w14:paraId="57E19674" w14:textId="77777777" w:rsidR="008670DD" w:rsidRPr="00580C61" w:rsidRDefault="008810EE" w:rsidP="005060A0">
          <w:pPr>
            <w:pStyle w:val="2f4"/>
            <w:rPr>
              <w:rFonts w:eastAsiaTheme="minorEastAsia"/>
              <w:noProof/>
              <w:color w:val="auto"/>
              <w:lang w:eastAsia="ru-RU"/>
            </w:rPr>
          </w:pPr>
          <w:hyperlink w:anchor="_Toc501467105" w:history="1">
            <w:r w:rsidR="00506743">
              <w:rPr>
                <w:rStyle w:val="afffff1"/>
                <w:rFonts w:ascii="Times New Roman" w:hAnsi="Times New Roman"/>
                <w:noProof/>
                <w:sz w:val="24"/>
                <w:szCs w:val="24"/>
              </w:rPr>
              <w:t>15.</w:t>
            </w:r>
            <w:r w:rsidR="00506743" w:rsidRPr="00506743">
              <w:rPr>
                <w:rFonts w:eastAsiaTheme="minorEastAsia"/>
                <w:noProof/>
                <w:color w:val="auto"/>
                <w:lang w:eastAsia="ru-RU"/>
              </w:rPr>
              <w:tab/>
            </w:r>
            <w:r w:rsidR="00506743">
              <w:rPr>
                <w:rStyle w:val="afffff1"/>
                <w:rFonts w:ascii="Times New Roman" w:hAnsi="Times New Roman"/>
                <w:noProof/>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_Toc501467105 \h </w:instrText>
            </w:r>
            <w:r w:rsidR="0068576F" w:rsidRPr="00506743">
              <w:rPr>
                <w:noProof/>
                <w:webHidden/>
              </w:rPr>
            </w:r>
            <w:r w:rsidR="0068576F" w:rsidRPr="00506743">
              <w:rPr>
                <w:noProof/>
                <w:webHidden/>
              </w:rPr>
              <w:fldChar w:fldCharType="separate"/>
            </w:r>
            <w:r w:rsidR="00664046">
              <w:rPr>
                <w:noProof/>
                <w:webHidden/>
              </w:rPr>
              <w:t>13</w:t>
            </w:r>
            <w:r w:rsidR="0068576F" w:rsidRPr="00506743">
              <w:rPr>
                <w:noProof/>
                <w:webHidden/>
              </w:rPr>
              <w:fldChar w:fldCharType="end"/>
            </w:r>
          </w:hyperlink>
        </w:p>
        <w:p w14:paraId="0455D3AF" w14:textId="77777777" w:rsidR="008670DD" w:rsidRPr="00580C61" w:rsidRDefault="008810EE" w:rsidP="005060A0">
          <w:pPr>
            <w:pStyle w:val="2f4"/>
            <w:rPr>
              <w:rFonts w:eastAsiaTheme="minorEastAsia"/>
              <w:noProof/>
              <w:color w:val="auto"/>
              <w:lang w:eastAsia="ru-RU"/>
            </w:rPr>
          </w:pPr>
          <w:hyperlink w:anchor="_Toc501467106" w:history="1">
            <w:r w:rsidR="00506743">
              <w:rPr>
                <w:rStyle w:val="afffff1"/>
                <w:rFonts w:ascii="Times New Roman" w:hAnsi="Times New Roman"/>
                <w:noProof/>
                <w:sz w:val="24"/>
                <w:szCs w:val="24"/>
              </w:rPr>
              <w:t>16.</w:t>
            </w:r>
            <w:r w:rsidR="00506743" w:rsidRPr="00506743">
              <w:rPr>
                <w:rFonts w:eastAsiaTheme="minorEastAsia"/>
                <w:noProof/>
                <w:color w:val="auto"/>
                <w:lang w:eastAsia="ru-RU"/>
              </w:rPr>
              <w:tab/>
            </w:r>
            <w:r w:rsidR="00506743">
              <w:rPr>
                <w:rStyle w:val="afffff1"/>
                <w:rFonts w:ascii="Times New Roman" w:hAnsi="Times New Roman"/>
                <w:noProof/>
                <w:sz w:val="24"/>
                <w:szCs w:val="24"/>
              </w:rPr>
              <w:t>Способы предоставления Заявителем документов, необходимых для получения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_Toc501467106 \h </w:instrText>
            </w:r>
            <w:r w:rsidR="0068576F" w:rsidRPr="00506743">
              <w:rPr>
                <w:noProof/>
                <w:webHidden/>
              </w:rPr>
            </w:r>
            <w:r w:rsidR="0068576F" w:rsidRPr="00506743">
              <w:rPr>
                <w:noProof/>
                <w:webHidden/>
              </w:rPr>
              <w:fldChar w:fldCharType="separate"/>
            </w:r>
            <w:r w:rsidR="00664046">
              <w:rPr>
                <w:noProof/>
                <w:webHidden/>
              </w:rPr>
              <w:t>13</w:t>
            </w:r>
            <w:r w:rsidR="0068576F" w:rsidRPr="00506743">
              <w:rPr>
                <w:noProof/>
                <w:webHidden/>
              </w:rPr>
              <w:fldChar w:fldCharType="end"/>
            </w:r>
          </w:hyperlink>
        </w:p>
        <w:p w14:paraId="6BA6977F" w14:textId="77777777" w:rsidR="008670DD" w:rsidRPr="00580C61" w:rsidRDefault="008810EE" w:rsidP="005060A0">
          <w:pPr>
            <w:pStyle w:val="2f4"/>
            <w:rPr>
              <w:rFonts w:eastAsiaTheme="minorEastAsia"/>
              <w:noProof/>
              <w:color w:val="auto"/>
              <w:lang w:eastAsia="ru-RU"/>
            </w:rPr>
          </w:pPr>
          <w:hyperlink w:anchor="_Toc501467107" w:history="1">
            <w:r w:rsidR="00506743">
              <w:rPr>
                <w:rStyle w:val="afffff1"/>
                <w:rFonts w:ascii="Times New Roman" w:hAnsi="Times New Roman"/>
                <w:noProof/>
                <w:sz w:val="24"/>
                <w:szCs w:val="24"/>
              </w:rPr>
              <w:t>17.</w:t>
            </w:r>
            <w:r w:rsidR="00506743" w:rsidRPr="00506743">
              <w:rPr>
                <w:rFonts w:eastAsiaTheme="minorEastAsia"/>
                <w:noProof/>
                <w:color w:val="auto"/>
                <w:lang w:eastAsia="ru-RU"/>
              </w:rPr>
              <w:tab/>
            </w:r>
            <w:r w:rsidR="00506743">
              <w:rPr>
                <w:rStyle w:val="afffff1"/>
                <w:rFonts w:ascii="Times New Roman" w:hAnsi="Times New Roman"/>
                <w:noProof/>
                <w:sz w:val="24"/>
                <w:szCs w:val="24"/>
              </w:rPr>
              <w:t>Способы получения Заявителем результатов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_Toc501467107 \h </w:instrText>
            </w:r>
            <w:r w:rsidR="0068576F" w:rsidRPr="00506743">
              <w:rPr>
                <w:noProof/>
                <w:webHidden/>
              </w:rPr>
            </w:r>
            <w:r w:rsidR="0068576F" w:rsidRPr="00506743">
              <w:rPr>
                <w:noProof/>
                <w:webHidden/>
              </w:rPr>
              <w:fldChar w:fldCharType="separate"/>
            </w:r>
            <w:r w:rsidR="00664046">
              <w:rPr>
                <w:noProof/>
                <w:webHidden/>
              </w:rPr>
              <w:t>18</w:t>
            </w:r>
            <w:r w:rsidR="0068576F" w:rsidRPr="00506743">
              <w:rPr>
                <w:noProof/>
                <w:webHidden/>
              </w:rPr>
              <w:fldChar w:fldCharType="end"/>
            </w:r>
          </w:hyperlink>
        </w:p>
        <w:p w14:paraId="710EC271" w14:textId="77777777" w:rsidR="008670DD" w:rsidRPr="00580C61" w:rsidRDefault="008810EE" w:rsidP="005060A0">
          <w:pPr>
            <w:pStyle w:val="2f4"/>
            <w:rPr>
              <w:rFonts w:eastAsiaTheme="minorEastAsia"/>
              <w:noProof/>
              <w:color w:val="auto"/>
              <w:lang w:eastAsia="ru-RU"/>
            </w:rPr>
          </w:pPr>
          <w:hyperlink w:anchor="_Toc501467108" w:history="1">
            <w:r w:rsidR="00506743">
              <w:rPr>
                <w:rStyle w:val="afffff1"/>
                <w:rFonts w:ascii="Times New Roman" w:hAnsi="Times New Roman"/>
                <w:noProof/>
                <w:sz w:val="24"/>
                <w:szCs w:val="24"/>
              </w:rPr>
              <w:t>18.</w:t>
            </w:r>
            <w:r w:rsidR="00506743" w:rsidRPr="00506743">
              <w:rPr>
                <w:rFonts w:eastAsiaTheme="minorEastAsia"/>
                <w:noProof/>
                <w:color w:val="auto"/>
                <w:lang w:eastAsia="ru-RU"/>
              </w:rPr>
              <w:tab/>
            </w:r>
            <w:r w:rsidR="00506743">
              <w:rPr>
                <w:rStyle w:val="afffff1"/>
                <w:rFonts w:ascii="Times New Roman" w:hAnsi="Times New Roman"/>
                <w:noProof/>
                <w:sz w:val="24"/>
                <w:szCs w:val="24"/>
              </w:rPr>
              <w:t>Максимальный срок ожидания в очереди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_Toc501467108 \h </w:instrText>
            </w:r>
            <w:r w:rsidR="0068576F" w:rsidRPr="00506743">
              <w:rPr>
                <w:noProof/>
                <w:webHidden/>
              </w:rPr>
            </w:r>
            <w:r w:rsidR="0068576F" w:rsidRPr="00506743">
              <w:rPr>
                <w:noProof/>
                <w:webHidden/>
              </w:rPr>
              <w:fldChar w:fldCharType="separate"/>
            </w:r>
            <w:r w:rsidR="00664046">
              <w:rPr>
                <w:noProof/>
                <w:webHidden/>
              </w:rPr>
              <w:t>18</w:t>
            </w:r>
            <w:r w:rsidR="0068576F" w:rsidRPr="00506743">
              <w:rPr>
                <w:noProof/>
                <w:webHidden/>
              </w:rPr>
              <w:fldChar w:fldCharType="end"/>
            </w:r>
          </w:hyperlink>
        </w:p>
        <w:p w14:paraId="5E466B0D" w14:textId="77777777" w:rsidR="008670DD" w:rsidRPr="00580C61" w:rsidRDefault="008810EE" w:rsidP="005060A0">
          <w:pPr>
            <w:pStyle w:val="2f4"/>
            <w:rPr>
              <w:rFonts w:eastAsiaTheme="minorEastAsia"/>
              <w:noProof/>
              <w:color w:val="auto"/>
              <w:lang w:eastAsia="ru-RU"/>
            </w:rPr>
          </w:pPr>
          <w:hyperlink w:anchor="_Toc501467109" w:history="1">
            <w:r w:rsidR="00506743">
              <w:rPr>
                <w:rStyle w:val="afffff1"/>
                <w:rFonts w:ascii="Times New Roman" w:hAnsi="Times New Roman"/>
                <w:noProof/>
                <w:sz w:val="24"/>
                <w:szCs w:val="24"/>
              </w:rPr>
              <w:t>19.</w:t>
            </w:r>
            <w:r w:rsidR="00506743" w:rsidRPr="00506743">
              <w:rPr>
                <w:rFonts w:eastAsiaTheme="minorEastAsia"/>
                <w:noProof/>
                <w:color w:val="auto"/>
                <w:lang w:eastAsia="ru-RU"/>
              </w:rPr>
              <w:tab/>
            </w:r>
            <w:r w:rsidR="00506743">
              <w:rPr>
                <w:rStyle w:val="afffff1"/>
                <w:rFonts w:ascii="Times New Roman" w:hAnsi="Times New Roman"/>
                <w:noProof/>
                <w:sz w:val="24"/>
                <w:szCs w:val="24"/>
              </w:rPr>
              <w:t>Требования к помещениям, в которых предоставляется Муниципальная услуга</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_Toc501467109 \h </w:instrText>
            </w:r>
            <w:r w:rsidR="0068576F" w:rsidRPr="00506743">
              <w:rPr>
                <w:noProof/>
                <w:webHidden/>
              </w:rPr>
            </w:r>
            <w:r w:rsidR="0068576F" w:rsidRPr="00506743">
              <w:rPr>
                <w:noProof/>
                <w:webHidden/>
              </w:rPr>
              <w:fldChar w:fldCharType="separate"/>
            </w:r>
            <w:r w:rsidR="00664046">
              <w:rPr>
                <w:noProof/>
                <w:webHidden/>
              </w:rPr>
              <w:t>19</w:t>
            </w:r>
            <w:r w:rsidR="0068576F" w:rsidRPr="00506743">
              <w:rPr>
                <w:noProof/>
                <w:webHidden/>
              </w:rPr>
              <w:fldChar w:fldCharType="end"/>
            </w:r>
          </w:hyperlink>
        </w:p>
        <w:p w14:paraId="4E85B141" w14:textId="77777777" w:rsidR="008670DD" w:rsidRPr="00580C61" w:rsidRDefault="008810EE" w:rsidP="005060A0">
          <w:pPr>
            <w:pStyle w:val="2f4"/>
            <w:rPr>
              <w:rFonts w:eastAsiaTheme="minorEastAsia"/>
              <w:noProof/>
              <w:color w:val="auto"/>
              <w:lang w:eastAsia="ru-RU"/>
            </w:rPr>
          </w:pPr>
          <w:hyperlink w:anchor="_Toc501467110" w:history="1">
            <w:r w:rsidR="00506743">
              <w:rPr>
                <w:rStyle w:val="afffff1"/>
                <w:rFonts w:ascii="Times New Roman" w:hAnsi="Times New Roman"/>
                <w:noProof/>
                <w:sz w:val="24"/>
                <w:szCs w:val="24"/>
              </w:rPr>
              <w:t>20.</w:t>
            </w:r>
            <w:r w:rsidR="00506743" w:rsidRPr="00506743">
              <w:rPr>
                <w:rFonts w:eastAsiaTheme="minorEastAsia"/>
                <w:noProof/>
                <w:color w:val="auto"/>
                <w:lang w:eastAsia="ru-RU"/>
              </w:rPr>
              <w:tab/>
            </w:r>
            <w:r w:rsidR="00506743">
              <w:rPr>
                <w:rStyle w:val="afffff1"/>
                <w:rFonts w:ascii="Times New Roman" w:hAnsi="Times New Roman"/>
                <w:noProof/>
                <w:sz w:val="24"/>
                <w:szCs w:val="24"/>
              </w:rPr>
              <w:t>Показатели доступности и качества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_Toc501467110 \h </w:instrText>
            </w:r>
            <w:r w:rsidR="0068576F" w:rsidRPr="00506743">
              <w:rPr>
                <w:noProof/>
                <w:webHidden/>
              </w:rPr>
            </w:r>
            <w:r w:rsidR="0068576F" w:rsidRPr="00506743">
              <w:rPr>
                <w:noProof/>
                <w:webHidden/>
              </w:rPr>
              <w:fldChar w:fldCharType="separate"/>
            </w:r>
            <w:r w:rsidR="00664046">
              <w:rPr>
                <w:noProof/>
                <w:webHidden/>
              </w:rPr>
              <w:t>19</w:t>
            </w:r>
            <w:r w:rsidR="0068576F" w:rsidRPr="00506743">
              <w:rPr>
                <w:noProof/>
                <w:webHidden/>
              </w:rPr>
              <w:fldChar w:fldCharType="end"/>
            </w:r>
          </w:hyperlink>
        </w:p>
        <w:p w14:paraId="79EDFB27" w14:textId="77777777" w:rsidR="008670DD" w:rsidRPr="00580C61" w:rsidRDefault="008810EE" w:rsidP="005060A0">
          <w:pPr>
            <w:pStyle w:val="2f4"/>
            <w:rPr>
              <w:rFonts w:eastAsiaTheme="minorEastAsia"/>
              <w:noProof/>
              <w:color w:val="auto"/>
              <w:lang w:eastAsia="ru-RU"/>
            </w:rPr>
          </w:pPr>
          <w:hyperlink w:anchor="_Toc501467111" w:history="1">
            <w:r w:rsidR="00506743">
              <w:rPr>
                <w:rStyle w:val="afffff1"/>
                <w:rFonts w:ascii="Times New Roman" w:hAnsi="Times New Roman"/>
                <w:noProof/>
                <w:sz w:val="24"/>
                <w:szCs w:val="24"/>
              </w:rPr>
              <w:t>21.</w:t>
            </w:r>
            <w:r w:rsidR="00506743" w:rsidRPr="00506743">
              <w:rPr>
                <w:rFonts w:eastAsiaTheme="minorEastAsia"/>
                <w:noProof/>
                <w:color w:val="auto"/>
                <w:lang w:eastAsia="ru-RU"/>
              </w:rPr>
              <w:tab/>
            </w:r>
            <w:r w:rsidR="00506743">
              <w:rPr>
                <w:rStyle w:val="afffff1"/>
                <w:rFonts w:ascii="Times New Roman" w:hAnsi="Times New Roman"/>
                <w:noProof/>
                <w:sz w:val="24"/>
                <w:szCs w:val="24"/>
              </w:rPr>
              <w:t>Требования к организации предоставления Муниципальной услуги в электронной форме</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_Toc501467111 \h </w:instrText>
            </w:r>
            <w:r w:rsidR="0068576F" w:rsidRPr="00506743">
              <w:rPr>
                <w:noProof/>
                <w:webHidden/>
              </w:rPr>
            </w:r>
            <w:r w:rsidR="0068576F" w:rsidRPr="00506743">
              <w:rPr>
                <w:noProof/>
                <w:webHidden/>
              </w:rPr>
              <w:fldChar w:fldCharType="separate"/>
            </w:r>
            <w:r w:rsidR="00664046">
              <w:rPr>
                <w:noProof/>
                <w:webHidden/>
              </w:rPr>
              <w:t>19</w:t>
            </w:r>
            <w:r w:rsidR="0068576F" w:rsidRPr="00506743">
              <w:rPr>
                <w:noProof/>
                <w:webHidden/>
              </w:rPr>
              <w:fldChar w:fldCharType="end"/>
            </w:r>
          </w:hyperlink>
        </w:p>
        <w:p w14:paraId="39C900A1" w14:textId="77777777" w:rsidR="008670DD" w:rsidRPr="00580C61" w:rsidRDefault="008810EE" w:rsidP="005060A0">
          <w:pPr>
            <w:pStyle w:val="2f4"/>
            <w:rPr>
              <w:rFonts w:eastAsiaTheme="minorEastAsia"/>
              <w:noProof/>
              <w:color w:val="auto"/>
              <w:lang w:eastAsia="ru-RU"/>
            </w:rPr>
          </w:pPr>
          <w:hyperlink w:anchor="_Toc501467112" w:history="1">
            <w:r w:rsidR="00506743">
              <w:rPr>
                <w:rStyle w:val="afffff1"/>
                <w:rFonts w:ascii="Times New Roman" w:hAnsi="Times New Roman"/>
                <w:noProof/>
                <w:sz w:val="24"/>
                <w:szCs w:val="24"/>
              </w:rPr>
              <w:t>22.</w:t>
            </w:r>
            <w:r w:rsidR="00506743" w:rsidRPr="00506743">
              <w:rPr>
                <w:rFonts w:eastAsiaTheme="minorEastAsia"/>
                <w:noProof/>
                <w:color w:val="auto"/>
                <w:lang w:eastAsia="ru-RU"/>
              </w:rPr>
              <w:tab/>
            </w:r>
            <w:r w:rsidR="00506743">
              <w:rPr>
                <w:rStyle w:val="afffff1"/>
                <w:rFonts w:ascii="Times New Roman" w:hAnsi="Times New Roman"/>
                <w:noProof/>
                <w:sz w:val="24"/>
                <w:szCs w:val="24"/>
              </w:rPr>
              <w:t>Требования к организации предоставления Муниципальной услуги в МФЦ</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_Toc501467112 \h </w:instrText>
            </w:r>
            <w:r w:rsidR="0068576F" w:rsidRPr="00506743">
              <w:rPr>
                <w:noProof/>
                <w:webHidden/>
              </w:rPr>
            </w:r>
            <w:r w:rsidR="0068576F" w:rsidRPr="00506743">
              <w:rPr>
                <w:noProof/>
                <w:webHidden/>
              </w:rPr>
              <w:fldChar w:fldCharType="separate"/>
            </w:r>
            <w:r w:rsidR="00664046">
              <w:rPr>
                <w:noProof/>
                <w:webHidden/>
              </w:rPr>
              <w:t>19</w:t>
            </w:r>
            <w:r w:rsidR="0068576F" w:rsidRPr="00506743">
              <w:rPr>
                <w:noProof/>
                <w:webHidden/>
              </w:rPr>
              <w:fldChar w:fldCharType="end"/>
            </w:r>
          </w:hyperlink>
        </w:p>
        <w:p w14:paraId="6F29E4E5" w14:textId="77777777" w:rsidR="008670DD" w:rsidRPr="00580C61" w:rsidRDefault="008810EE" w:rsidP="005060A0">
          <w:pPr>
            <w:pStyle w:val="1fd"/>
            <w:rPr>
              <w:rFonts w:eastAsiaTheme="minorEastAsia"/>
              <w:noProof/>
              <w:color w:val="auto"/>
              <w:lang w:eastAsia="ru-RU"/>
            </w:rPr>
          </w:pPr>
          <w:hyperlink w:anchor="_Toc501467113" w:history="1">
            <w:r w:rsidR="00506743">
              <w:rPr>
                <w:rStyle w:val="afffff1"/>
                <w:rFonts w:ascii="Times New Roman" w:hAnsi="Times New Roman"/>
                <w:b/>
                <w:bCs/>
                <w:iCs/>
                <w:noProof/>
                <w:sz w:val="24"/>
                <w:szCs w:val="24"/>
                <w:lang w:val="en-US"/>
              </w:rPr>
              <w:t>III</w:t>
            </w:r>
            <w:r w:rsidR="00506743">
              <w:rPr>
                <w:rStyle w:val="afffff1"/>
                <w:rFonts w:ascii="Times New Roman" w:hAnsi="Times New Roman"/>
                <w:b/>
                <w:bCs/>
                <w:iCs/>
                <w:noProof/>
                <w:sz w:val="24"/>
                <w:szCs w:val="24"/>
              </w:rPr>
              <w:t>. Состав, последовательность и сроки выполнения административных процедур, требования к порядку их выполнения</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_Toc501467113 \h </w:instrText>
            </w:r>
            <w:r w:rsidR="0068576F" w:rsidRPr="00506743">
              <w:rPr>
                <w:noProof/>
                <w:webHidden/>
              </w:rPr>
            </w:r>
            <w:r w:rsidR="0068576F" w:rsidRPr="00506743">
              <w:rPr>
                <w:noProof/>
                <w:webHidden/>
              </w:rPr>
              <w:fldChar w:fldCharType="separate"/>
            </w:r>
            <w:r w:rsidR="00664046">
              <w:rPr>
                <w:noProof/>
                <w:webHidden/>
              </w:rPr>
              <w:t>20</w:t>
            </w:r>
            <w:r w:rsidR="0068576F" w:rsidRPr="00506743">
              <w:rPr>
                <w:noProof/>
                <w:webHidden/>
              </w:rPr>
              <w:fldChar w:fldCharType="end"/>
            </w:r>
          </w:hyperlink>
        </w:p>
        <w:p w14:paraId="353F1F2D" w14:textId="77777777" w:rsidR="008670DD" w:rsidRPr="00580C61" w:rsidRDefault="008810EE" w:rsidP="005060A0">
          <w:pPr>
            <w:pStyle w:val="2f4"/>
            <w:rPr>
              <w:rFonts w:eastAsiaTheme="minorEastAsia"/>
              <w:noProof/>
              <w:color w:val="auto"/>
              <w:lang w:eastAsia="ru-RU"/>
            </w:rPr>
          </w:pPr>
          <w:hyperlink w:anchor="_Toc501467114" w:history="1">
            <w:r w:rsidR="00506743">
              <w:rPr>
                <w:rStyle w:val="afffff1"/>
                <w:rFonts w:ascii="Times New Roman" w:hAnsi="Times New Roman"/>
                <w:noProof/>
                <w:sz w:val="24"/>
                <w:szCs w:val="24"/>
              </w:rPr>
              <w:t>23.</w:t>
            </w:r>
            <w:r w:rsidR="00506743" w:rsidRPr="00506743">
              <w:rPr>
                <w:rFonts w:eastAsiaTheme="minorEastAsia"/>
                <w:noProof/>
                <w:color w:val="auto"/>
                <w:lang w:eastAsia="ru-RU"/>
              </w:rPr>
              <w:tab/>
            </w:r>
            <w:r w:rsidR="00506743">
              <w:rPr>
                <w:rStyle w:val="afffff1"/>
                <w:rFonts w:ascii="Times New Roman" w:hAnsi="Times New Roman"/>
                <w:noProof/>
                <w:sz w:val="24"/>
                <w:szCs w:val="24"/>
              </w:rPr>
              <w:t>Состав, последовательность и сроки выполнения административных процедур (действий) при предоставлении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_Toc501467114 \h </w:instrText>
            </w:r>
            <w:r w:rsidR="0068576F" w:rsidRPr="00506743">
              <w:rPr>
                <w:noProof/>
                <w:webHidden/>
              </w:rPr>
            </w:r>
            <w:r w:rsidR="0068576F" w:rsidRPr="00506743">
              <w:rPr>
                <w:noProof/>
                <w:webHidden/>
              </w:rPr>
              <w:fldChar w:fldCharType="separate"/>
            </w:r>
            <w:r w:rsidR="00664046">
              <w:rPr>
                <w:noProof/>
                <w:webHidden/>
              </w:rPr>
              <w:t>20</w:t>
            </w:r>
            <w:r w:rsidR="0068576F" w:rsidRPr="00506743">
              <w:rPr>
                <w:noProof/>
                <w:webHidden/>
              </w:rPr>
              <w:fldChar w:fldCharType="end"/>
            </w:r>
          </w:hyperlink>
        </w:p>
        <w:p w14:paraId="519BD019" w14:textId="77777777" w:rsidR="008670DD" w:rsidRPr="00580C61" w:rsidRDefault="008810EE" w:rsidP="005060A0">
          <w:pPr>
            <w:pStyle w:val="1fd"/>
            <w:rPr>
              <w:rFonts w:eastAsiaTheme="minorEastAsia"/>
              <w:noProof/>
              <w:color w:val="auto"/>
              <w:lang w:eastAsia="ru-RU"/>
            </w:rPr>
          </w:pPr>
          <w:hyperlink w:anchor="_Toc501467115" w:history="1">
            <w:r w:rsidR="00506743">
              <w:rPr>
                <w:rStyle w:val="afffff1"/>
                <w:rFonts w:ascii="Times New Roman" w:hAnsi="Times New Roman"/>
                <w:b/>
                <w:bCs/>
                <w:iCs/>
                <w:noProof/>
                <w:sz w:val="24"/>
                <w:szCs w:val="24"/>
              </w:rPr>
              <w:t xml:space="preserve">Раздел </w:t>
            </w:r>
            <w:r w:rsidR="00506743">
              <w:rPr>
                <w:rStyle w:val="afffff1"/>
                <w:rFonts w:ascii="Times New Roman" w:hAnsi="Times New Roman"/>
                <w:b/>
                <w:bCs/>
                <w:iCs/>
                <w:noProof/>
                <w:sz w:val="24"/>
                <w:szCs w:val="24"/>
                <w:lang w:val="en-US"/>
              </w:rPr>
              <w:t>IV</w:t>
            </w:r>
            <w:r w:rsidR="00506743">
              <w:rPr>
                <w:rStyle w:val="afffff1"/>
                <w:rFonts w:ascii="Times New Roman" w:hAnsi="Times New Roman"/>
                <w:b/>
                <w:bCs/>
                <w:iCs/>
                <w:noProof/>
                <w:sz w:val="24"/>
                <w:szCs w:val="24"/>
              </w:rPr>
              <w:t>. Порядок и формы контроля за исполнением Административного регламента</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_Toc501467115 \h </w:instrText>
            </w:r>
            <w:r w:rsidR="0068576F" w:rsidRPr="00506743">
              <w:rPr>
                <w:noProof/>
                <w:webHidden/>
              </w:rPr>
            </w:r>
            <w:r w:rsidR="0068576F" w:rsidRPr="00506743">
              <w:rPr>
                <w:noProof/>
                <w:webHidden/>
              </w:rPr>
              <w:fldChar w:fldCharType="separate"/>
            </w:r>
            <w:r w:rsidR="00664046">
              <w:rPr>
                <w:noProof/>
                <w:webHidden/>
              </w:rPr>
              <w:t>20</w:t>
            </w:r>
            <w:r w:rsidR="0068576F" w:rsidRPr="00506743">
              <w:rPr>
                <w:noProof/>
                <w:webHidden/>
              </w:rPr>
              <w:fldChar w:fldCharType="end"/>
            </w:r>
          </w:hyperlink>
        </w:p>
        <w:p w14:paraId="618B253F" w14:textId="77777777" w:rsidR="008670DD" w:rsidRPr="00580C61" w:rsidRDefault="008810EE" w:rsidP="005060A0">
          <w:pPr>
            <w:pStyle w:val="2f4"/>
            <w:rPr>
              <w:rFonts w:eastAsiaTheme="minorEastAsia"/>
              <w:noProof/>
              <w:color w:val="auto"/>
              <w:lang w:eastAsia="ru-RU"/>
            </w:rPr>
          </w:pPr>
          <w:hyperlink w:anchor="_Toc501467116" w:history="1">
            <w:r w:rsidR="00506743">
              <w:rPr>
                <w:rStyle w:val="afffff1"/>
                <w:rFonts w:ascii="Times New Roman" w:hAnsi="Times New Roman"/>
                <w:noProof/>
                <w:sz w:val="24"/>
                <w:szCs w:val="24"/>
              </w:rPr>
              <w:t>24.</w:t>
            </w:r>
            <w:r w:rsidR="00506743" w:rsidRPr="00506743">
              <w:rPr>
                <w:rFonts w:eastAsiaTheme="minorEastAsia"/>
                <w:noProof/>
                <w:color w:val="auto"/>
                <w:lang w:eastAsia="ru-RU"/>
              </w:rPr>
              <w:tab/>
            </w:r>
            <w:r w:rsidR="00506743">
              <w:rPr>
                <w:rStyle w:val="afffff1"/>
                <w:rFonts w:ascii="Times New Roman" w:hAnsi="Times New Roman"/>
                <w:noProof/>
                <w:sz w:val="24"/>
                <w:szCs w:val="24"/>
              </w:rPr>
              <w:t xml:space="preserve">Порядок осуществления контроля за соблюдением и исполнением должностными лицами, муниципальными служащими и работниками </w:t>
            </w:r>
            <w:r w:rsidR="00580C61">
              <w:rPr>
                <w:rStyle w:val="afffff1"/>
                <w:rFonts w:ascii="Times New Roman" w:hAnsi="Times New Roman"/>
                <w:noProof/>
                <w:sz w:val="24"/>
                <w:szCs w:val="24"/>
              </w:rPr>
              <w:t>Подразделени</w:t>
            </w:r>
            <w:r w:rsidR="00506743">
              <w:rPr>
                <w:rStyle w:val="afffff1"/>
                <w:rFonts w:ascii="Times New Roman" w:hAnsi="Times New Roman"/>
                <w:noProof/>
                <w:sz w:val="24"/>
                <w:szCs w:val="24"/>
              </w:rPr>
              <w:t>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_Toc501467116 \h </w:instrText>
            </w:r>
            <w:r w:rsidR="0068576F" w:rsidRPr="00506743">
              <w:rPr>
                <w:noProof/>
                <w:webHidden/>
              </w:rPr>
            </w:r>
            <w:r w:rsidR="0068576F" w:rsidRPr="00506743">
              <w:rPr>
                <w:noProof/>
                <w:webHidden/>
              </w:rPr>
              <w:fldChar w:fldCharType="separate"/>
            </w:r>
            <w:r w:rsidR="00664046">
              <w:rPr>
                <w:noProof/>
                <w:webHidden/>
              </w:rPr>
              <w:t>21</w:t>
            </w:r>
            <w:r w:rsidR="0068576F" w:rsidRPr="00506743">
              <w:rPr>
                <w:noProof/>
                <w:webHidden/>
              </w:rPr>
              <w:fldChar w:fldCharType="end"/>
            </w:r>
          </w:hyperlink>
        </w:p>
        <w:p w14:paraId="3220DDBF" w14:textId="77777777" w:rsidR="008670DD" w:rsidRPr="00580C61" w:rsidRDefault="008810EE" w:rsidP="005060A0">
          <w:pPr>
            <w:pStyle w:val="2f4"/>
            <w:rPr>
              <w:rFonts w:eastAsiaTheme="minorEastAsia"/>
              <w:noProof/>
              <w:color w:val="auto"/>
              <w:lang w:eastAsia="ru-RU"/>
            </w:rPr>
          </w:pPr>
          <w:hyperlink w:anchor="_Toc501467117" w:history="1">
            <w:r w:rsidR="00506743">
              <w:rPr>
                <w:rStyle w:val="afffff1"/>
                <w:rFonts w:ascii="Times New Roman" w:hAnsi="Times New Roman"/>
                <w:noProof/>
                <w:sz w:val="24"/>
                <w:szCs w:val="24"/>
              </w:rPr>
              <w:t>25.</w:t>
            </w:r>
            <w:r w:rsidR="00506743" w:rsidRPr="00506743">
              <w:rPr>
                <w:rFonts w:eastAsiaTheme="minorEastAsia"/>
                <w:noProof/>
                <w:color w:val="auto"/>
                <w:lang w:eastAsia="ru-RU"/>
              </w:rPr>
              <w:tab/>
            </w:r>
            <w:r w:rsidR="00506743">
              <w:rPr>
                <w:rStyle w:val="afffff1"/>
                <w:rFonts w:ascii="Times New Roman" w:hAnsi="Times New Roman"/>
                <w:noProof/>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_Toc501467117 \h </w:instrText>
            </w:r>
            <w:r w:rsidR="0068576F" w:rsidRPr="00506743">
              <w:rPr>
                <w:noProof/>
                <w:webHidden/>
              </w:rPr>
            </w:r>
            <w:r w:rsidR="0068576F" w:rsidRPr="00506743">
              <w:rPr>
                <w:noProof/>
                <w:webHidden/>
              </w:rPr>
              <w:fldChar w:fldCharType="separate"/>
            </w:r>
            <w:r w:rsidR="00664046">
              <w:rPr>
                <w:noProof/>
                <w:webHidden/>
              </w:rPr>
              <w:t>21</w:t>
            </w:r>
            <w:r w:rsidR="0068576F" w:rsidRPr="00506743">
              <w:rPr>
                <w:noProof/>
                <w:webHidden/>
              </w:rPr>
              <w:fldChar w:fldCharType="end"/>
            </w:r>
          </w:hyperlink>
        </w:p>
        <w:p w14:paraId="31E7A588" w14:textId="77777777" w:rsidR="008670DD" w:rsidRPr="00580C61" w:rsidRDefault="008810EE" w:rsidP="005060A0">
          <w:pPr>
            <w:pStyle w:val="2f4"/>
            <w:rPr>
              <w:rFonts w:eastAsiaTheme="minorEastAsia"/>
              <w:noProof/>
              <w:color w:val="auto"/>
              <w:lang w:eastAsia="ru-RU"/>
            </w:rPr>
          </w:pPr>
          <w:hyperlink w:anchor="_Toc501467118" w:history="1">
            <w:r w:rsidR="00506743">
              <w:rPr>
                <w:rStyle w:val="afffff1"/>
                <w:rFonts w:ascii="Times New Roman" w:hAnsi="Times New Roman"/>
                <w:noProof/>
                <w:sz w:val="24"/>
                <w:szCs w:val="24"/>
              </w:rPr>
              <w:t>26.</w:t>
            </w:r>
            <w:r w:rsidR="00506743" w:rsidRPr="00506743">
              <w:rPr>
                <w:rFonts w:eastAsiaTheme="minorEastAsia"/>
                <w:noProof/>
                <w:color w:val="auto"/>
                <w:lang w:eastAsia="ru-RU"/>
              </w:rPr>
              <w:tab/>
            </w:r>
            <w:r w:rsidR="00506743">
              <w:rPr>
                <w:rStyle w:val="afffff1"/>
                <w:rFonts w:ascii="Times New Roman" w:hAnsi="Times New Roman"/>
                <w:noProof/>
                <w:sz w:val="24"/>
                <w:szCs w:val="24"/>
              </w:rPr>
              <w:t xml:space="preserve">Ответственность должностных лиц, муниципальных служащих и работников </w:t>
            </w:r>
            <w:r w:rsidR="00580C61">
              <w:rPr>
                <w:rStyle w:val="afffff1"/>
                <w:rFonts w:ascii="Times New Roman" w:hAnsi="Times New Roman"/>
                <w:noProof/>
                <w:sz w:val="24"/>
                <w:szCs w:val="24"/>
              </w:rPr>
              <w:t>Подразделени</w:t>
            </w:r>
            <w:r w:rsidR="00506743">
              <w:rPr>
                <w:rStyle w:val="afffff1"/>
                <w:rFonts w:ascii="Times New Roman" w:hAnsi="Times New Roman"/>
                <w:noProof/>
                <w:sz w:val="24"/>
                <w:szCs w:val="24"/>
              </w:rPr>
              <w:t>я за решения и действия (бездействие), принимаемые (осуществляемые) ими в ходе предоставления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_Toc501467118 \h </w:instrText>
            </w:r>
            <w:r w:rsidR="0068576F" w:rsidRPr="00506743">
              <w:rPr>
                <w:noProof/>
                <w:webHidden/>
              </w:rPr>
            </w:r>
            <w:r w:rsidR="0068576F" w:rsidRPr="00506743">
              <w:rPr>
                <w:noProof/>
                <w:webHidden/>
              </w:rPr>
              <w:fldChar w:fldCharType="separate"/>
            </w:r>
            <w:r w:rsidR="00664046">
              <w:rPr>
                <w:noProof/>
                <w:webHidden/>
              </w:rPr>
              <w:t>22</w:t>
            </w:r>
            <w:r w:rsidR="0068576F" w:rsidRPr="00506743">
              <w:rPr>
                <w:noProof/>
                <w:webHidden/>
              </w:rPr>
              <w:fldChar w:fldCharType="end"/>
            </w:r>
          </w:hyperlink>
        </w:p>
        <w:p w14:paraId="1EC60E47" w14:textId="77777777" w:rsidR="008670DD" w:rsidRPr="00580C61" w:rsidRDefault="008810EE" w:rsidP="005060A0">
          <w:pPr>
            <w:pStyle w:val="2f4"/>
            <w:rPr>
              <w:rFonts w:eastAsiaTheme="minorEastAsia"/>
              <w:noProof/>
              <w:color w:val="auto"/>
              <w:lang w:eastAsia="ru-RU"/>
            </w:rPr>
          </w:pPr>
          <w:hyperlink w:anchor="_Toc501467119" w:history="1">
            <w:r w:rsidR="00506743">
              <w:rPr>
                <w:rStyle w:val="afffff1"/>
                <w:rFonts w:ascii="Times New Roman" w:hAnsi="Times New Roman"/>
                <w:noProof/>
                <w:sz w:val="24"/>
                <w:szCs w:val="24"/>
              </w:rPr>
              <w:t>27.</w:t>
            </w:r>
            <w:r w:rsidR="00506743" w:rsidRPr="00506743">
              <w:rPr>
                <w:rFonts w:eastAsiaTheme="minorEastAsia"/>
                <w:noProof/>
                <w:color w:val="auto"/>
                <w:lang w:eastAsia="ru-RU"/>
              </w:rPr>
              <w:tab/>
            </w:r>
            <w:r w:rsidR="00506743">
              <w:rPr>
                <w:rStyle w:val="afffff1"/>
                <w:rFonts w:ascii="Times New Roman" w:hAnsi="Times New Roman"/>
                <w:noProof/>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_Toc501467119 \h </w:instrText>
            </w:r>
            <w:r w:rsidR="0068576F" w:rsidRPr="00506743">
              <w:rPr>
                <w:noProof/>
                <w:webHidden/>
              </w:rPr>
            </w:r>
            <w:r w:rsidR="0068576F" w:rsidRPr="00506743">
              <w:rPr>
                <w:noProof/>
                <w:webHidden/>
              </w:rPr>
              <w:fldChar w:fldCharType="separate"/>
            </w:r>
            <w:r w:rsidR="00664046">
              <w:rPr>
                <w:noProof/>
                <w:webHidden/>
              </w:rPr>
              <w:t>23</w:t>
            </w:r>
            <w:r w:rsidR="0068576F" w:rsidRPr="00506743">
              <w:rPr>
                <w:noProof/>
                <w:webHidden/>
              </w:rPr>
              <w:fldChar w:fldCharType="end"/>
            </w:r>
          </w:hyperlink>
        </w:p>
        <w:p w14:paraId="2F1E724A" w14:textId="77777777" w:rsidR="008670DD" w:rsidRPr="00580C61" w:rsidRDefault="008810EE" w:rsidP="005060A0">
          <w:pPr>
            <w:pStyle w:val="1fd"/>
            <w:rPr>
              <w:rFonts w:eastAsiaTheme="minorEastAsia"/>
              <w:noProof/>
              <w:color w:val="auto"/>
              <w:lang w:eastAsia="ru-RU"/>
            </w:rPr>
          </w:pPr>
          <w:hyperlink w:anchor="_Toc501467120" w:history="1">
            <w:r w:rsidR="00506743">
              <w:rPr>
                <w:rStyle w:val="afffff1"/>
                <w:rFonts w:ascii="Times New Roman" w:hAnsi="Times New Roman"/>
                <w:b/>
                <w:bCs/>
                <w:iCs/>
                <w:noProof/>
                <w:sz w:val="24"/>
                <w:szCs w:val="24"/>
                <w:lang w:val="en-US"/>
              </w:rPr>
              <w:t>V</w:t>
            </w:r>
            <w:r w:rsidR="00506743">
              <w:rPr>
                <w:rStyle w:val="afffff1"/>
                <w:rFonts w:ascii="Times New Roman" w:hAnsi="Times New Roman"/>
                <w:b/>
                <w:bCs/>
                <w:iCs/>
                <w:noProof/>
                <w:sz w:val="24"/>
                <w:szCs w:val="24"/>
              </w:rPr>
              <w:t xml:space="preserve">. Досудебный (внесудебный) порядок обжалования решений и действий (бездействия) должностных лиц, муниципальных служащих и работников </w:t>
            </w:r>
            <w:r w:rsidR="00580C61">
              <w:rPr>
                <w:rStyle w:val="afffff1"/>
                <w:rFonts w:ascii="Times New Roman" w:hAnsi="Times New Roman"/>
                <w:b/>
                <w:noProof/>
                <w:sz w:val="24"/>
                <w:szCs w:val="24"/>
              </w:rPr>
              <w:t>Подразделени</w:t>
            </w:r>
            <w:r w:rsidR="00506743">
              <w:rPr>
                <w:rStyle w:val="afffff1"/>
                <w:rFonts w:ascii="Times New Roman" w:hAnsi="Times New Roman"/>
                <w:b/>
                <w:noProof/>
                <w:sz w:val="24"/>
                <w:szCs w:val="24"/>
              </w:rPr>
              <w:t>я</w:t>
            </w:r>
            <w:r w:rsidR="00506743">
              <w:rPr>
                <w:rStyle w:val="afffff1"/>
                <w:rFonts w:ascii="Times New Roman" w:hAnsi="Times New Roman"/>
                <w:b/>
                <w:bCs/>
                <w:iCs/>
                <w:noProof/>
                <w:sz w:val="24"/>
                <w:szCs w:val="24"/>
              </w:rPr>
              <w:t>, а также работников МФЦ, участвующих в предоставлении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_Toc501467120 \h </w:instrText>
            </w:r>
            <w:r w:rsidR="0068576F" w:rsidRPr="00506743">
              <w:rPr>
                <w:noProof/>
                <w:webHidden/>
              </w:rPr>
            </w:r>
            <w:r w:rsidR="0068576F" w:rsidRPr="00506743">
              <w:rPr>
                <w:noProof/>
                <w:webHidden/>
              </w:rPr>
              <w:fldChar w:fldCharType="separate"/>
            </w:r>
            <w:r w:rsidR="00664046">
              <w:rPr>
                <w:noProof/>
                <w:webHidden/>
              </w:rPr>
              <w:t>24</w:t>
            </w:r>
            <w:r w:rsidR="0068576F" w:rsidRPr="00506743">
              <w:rPr>
                <w:noProof/>
                <w:webHidden/>
              </w:rPr>
              <w:fldChar w:fldCharType="end"/>
            </w:r>
          </w:hyperlink>
        </w:p>
        <w:p w14:paraId="3E135913" w14:textId="77777777" w:rsidR="008670DD" w:rsidRPr="00580C61" w:rsidRDefault="008810EE" w:rsidP="005060A0">
          <w:pPr>
            <w:pStyle w:val="2f4"/>
            <w:rPr>
              <w:rFonts w:eastAsiaTheme="minorEastAsia"/>
              <w:noProof/>
              <w:color w:val="auto"/>
              <w:lang w:eastAsia="ru-RU"/>
            </w:rPr>
          </w:pPr>
          <w:hyperlink w:anchor="_Toc501467121" w:history="1">
            <w:r w:rsidR="00506743">
              <w:rPr>
                <w:rStyle w:val="afffff1"/>
                <w:rFonts w:ascii="Times New Roman" w:hAnsi="Times New Roman"/>
                <w:noProof/>
                <w:sz w:val="24"/>
                <w:szCs w:val="24"/>
              </w:rPr>
              <w:t xml:space="preserve">28. Досудебный (внесудебный) порядок обжалования решений и действий (бездействия) должностных лиц, государственных служащих и работников </w:t>
            </w:r>
            <w:r w:rsidR="00580C61">
              <w:rPr>
                <w:rStyle w:val="afffff1"/>
                <w:rFonts w:ascii="Times New Roman" w:hAnsi="Times New Roman"/>
                <w:noProof/>
                <w:sz w:val="24"/>
                <w:szCs w:val="24"/>
              </w:rPr>
              <w:t>Подразделения</w:t>
            </w:r>
            <w:r w:rsidR="00506743">
              <w:rPr>
                <w:rStyle w:val="afffff1"/>
                <w:rFonts w:ascii="Times New Roman" w:hAnsi="Times New Roman"/>
                <w:noProof/>
                <w:sz w:val="24"/>
                <w:szCs w:val="24"/>
              </w:rPr>
              <w:t>, а также работников МФЦ, участвующих в предоставлении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_Toc501467121 \h </w:instrText>
            </w:r>
            <w:r w:rsidR="0068576F" w:rsidRPr="00506743">
              <w:rPr>
                <w:noProof/>
                <w:webHidden/>
              </w:rPr>
            </w:r>
            <w:r w:rsidR="0068576F" w:rsidRPr="00506743">
              <w:rPr>
                <w:noProof/>
                <w:webHidden/>
              </w:rPr>
              <w:fldChar w:fldCharType="separate"/>
            </w:r>
            <w:r w:rsidR="00664046">
              <w:rPr>
                <w:noProof/>
                <w:webHidden/>
              </w:rPr>
              <w:t>24</w:t>
            </w:r>
            <w:r w:rsidR="0068576F" w:rsidRPr="00506743">
              <w:rPr>
                <w:noProof/>
                <w:webHidden/>
              </w:rPr>
              <w:fldChar w:fldCharType="end"/>
            </w:r>
          </w:hyperlink>
        </w:p>
        <w:p w14:paraId="074CFFBA" w14:textId="77777777" w:rsidR="008670DD" w:rsidRPr="00580C61" w:rsidRDefault="008810EE" w:rsidP="005060A0">
          <w:pPr>
            <w:pStyle w:val="1fd"/>
            <w:rPr>
              <w:rFonts w:eastAsiaTheme="minorEastAsia"/>
              <w:noProof/>
              <w:color w:val="auto"/>
              <w:lang w:eastAsia="ru-RU"/>
            </w:rPr>
          </w:pPr>
          <w:hyperlink w:anchor="_Toc501467122" w:history="1">
            <w:r w:rsidR="00506743">
              <w:rPr>
                <w:rStyle w:val="afffff1"/>
                <w:rFonts w:ascii="Times New Roman" w:hAnsi="Times New Roman"/>
                <w:b/>
                <w:bCs/>
                <w:iCs/>
                <w:noProof/>
                <w:sz w:val="24"/>
                <w:szCs w:val="24"/>
                <w:lang w:val="en-US"/>
              </w:rPr>
              <w:t>VI</w:t>
            </w:r>
            <w:r w:rsidR="00506743">
              <w:rPr>
                <w:rStyle w:val="afffff1"/>
                <w:rFonts w:ascii="Times New Roman" w:hAnsi="Times New Roman"/>
                <w:b/>
                <w:bCs/>
                <w:iCs/>
                <w:noProof/>
                <w:sz w:val="24"/>
                <w:szCs w:val="24"/>
              </w:rPr>
              <w:t>. Правила обработки персональных данных при предоставлении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_Toc501467122 \h </w:instrText>
            </w:r>
            <w:r w:rsidR="0068576F" w:rsidRPr="00506743">
              <w:rPr>
                <w:noProof/>
                <w:webHidden/>
              </w:rPr>
            </w:r>
            <w:r w:rsidR="0068576F" w:rsidRPr="00506743">
              <w:rPr>
                <w:noProof/>
                <w:webHidden/>
              </w:rPr>
              <w:fldChar w:fldCharType="separate"/>
            </w:r>
            <w:r w:rsidR="00664046">
              <w:rPr>
                <w:noProof/>
                <w:webHidden/>
              </w:rPr>
              <w:t>27</w:t>
            </w:r>
            <w:r w:rsidR="0068576F" w:rsidRPr="00506743">
              <w:rPr>
                <w:noProof/>
                <w:webHidden/>
              </w:rPr>
              <w:fldChar w:fldCharType="end"/>
            </w:r>
          </w:hyperlink>
        </w:p>
        <w:p w14:paraId="2FFB4389" w14:textId="77777777" w:rsidR="008670DD" w:rsidRPr="00580C61" w:rsidRDefault="008810EE" w:rsidP="005060A0">
          <w:pPr>
            <w:pStyle w:val="2f4"/>
            <w:rPr>
              <w:rFonts w:eastAsiaTheme="minorEastAsia"/>
              <w:noProof/>
              <w:color w:val="auto"/>
              <w:lang w:eastAsia="ru-RU"/>
            </w:rPr>
          </w:pPr>
          <w:hyperlink w:anchor="_Toc501467123" w:history="1">
            <w:r w:rsidR="00506743">
              <w:rPr>
                <w:rStyle w:val="afffff1"/>
                <w:rFonts w:ascii="Times New Roman" w:hAnsi="Times New Roman"/>
                <w:noProof/>
                <w:sz w:val="24"/>
                <w:szCs w:val="24"/>
              </w:rPr>
              <w:t>29.</w:t>
            </w:r>
            <w:r w:rsidR="00506743" w:rsidRPr="00506743">
              <w:rPr>
                <w:rFonts w:eastAsiaTheme="minorEastAsia"/>
                <w:noProof/>
                <w:color w:val="auto"/>
                <w:lang w:eastAsia="ru-RU"/>
              </w:rPr>
              <w:tab/>
            </w:r>
            <w:r w:rsidR="00506743">
              <w:rPr>
                <w:rStyle w:val="afffff1"/>
                <w:rFonts w:ascii="Times New Roman" w:hAnsi="Times New Roman"/>
                <w:noProof/>
                <w:sz w:val="24"/>
                <w:szCs w:val="24"/>
              </w:rPr>
              <w:t>Правила обработки персональных данных при предоставлении Муниципальной   услуги</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_Toc501467123 \h </w:instrText>
            </w:r>
            <w:r w:rsidR="0068576F" w:rsidRPr="00506743">
              <w:rPr>
                <w:noProof/>
                <w:webHidden/>
              </w:rPr>
            </w:r>
            <w:r w:rsidR="0068576F" w:rsidRPr="00506743">
              <w:rPr>
                <w:noProof/>
                <w:webHidden/>
              </w:rPr>
              <w:fldChar w:fldCharType="separate"/>
            </w:r>
            <w:r w:rsidR="00664046">
              <w:rPr>
                <w:noProof/>
                <w:webHidden/>
              </w:rPr>
              <w:t>27</w:t>
            </w:r>
            <w:r w:rsidR="0068576F" w:rsidRPr="00506743">
              <w:rPr>
                <w:noProof/>
                <w:webHidden/>
              </w:rPr>
              <w:fldChar w:fldCharType="end"/>
            </w:r>
          </w:hyperlink>
        </w:p>
        <w:p w14:paraId="555AA4C0" w14:textId="77777777" w:rsidR="008670DD" w:rsidRPr="00580C61" w:rsidRDefault="008810EE" w:rsidP="005060A0">
          <w:pPr>
            <w:pStyle w:val="1fd"/>
            <w:rPr>
              <w:rFonts w:eastAsiaTheme="minorEastAsia"/>
              <w:noProof/>
              <w:color w:val="auto"/>
              <w:lang w:eastAsia="ru-RU"/>
            </w:rPr>
          </w:pPr>
          <w:hyperlink w:anchor="_Toc501467124" w:history="1">
            <w:r w:rsidR="00506743">
              <w:rPr>
                <w:rStyle w:val="afffff1"/>
                <w:rFonts w:ascii="Times New Roman" w:hAnsi="Times New Roman"/>
                <w:noProof/>
                <w:sz w:val="24"/>
                <w:szCs w:val="24"/>
              </w:rPr>
              <w:t>Приложение 1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_Toc501467124 \h </w:instrText>
            </w:r>
            <w:r w:rsidR="0068576F" w:rsidRPr="00506743">
              <w:rPr>
                <w:noProof/>
                <w:webHidden/>
              </w:rPr>
            </w:r>
            <w:r w:rsidR="0068576F" w:rsidRPr="00506743">
              <w:rPr>
                <w:noProof/>
                <w:webHidden/>
              </w:rPr>
              <w:fldChar w:fldCharType="separate"/>
            </w:r>
            <w:r w:rsidR="00664046">
              <w:rPr>
                <w:noProof/>
                <w:webHidden/>
              </w:rPr>
              <w:t>31</w:t>
            </w:r>
            <w:r w:rsidR="0068576F" w:rsidRPr="00506743">
              <w:rPr>
                <w:noProof/>
                <w:webHidden/>
              </w:rPr>
              <w:fldChar w:fldCharType="end"/>
            </w:r>
          </w:hyperlink>
        </w:p>
        <w:p w14:paraId="116F4C9E" w14:textId="77777777" w:rsidR="008670DD" w:rsidRPr="00580C61" w:rsidRDefault="008810EE" w:rsidP="005060A0">
          <w:pPr>
            <w:pStyle w:val="1fd"/>
            <w:rPr>
              <w:rFonts w:eastAsiaTheme="minorEastAsia"/>
              <w:noProof/>
              <w:color w:val="auto"/>
              <w:lang w:eastAsia="ru-RU"/>
            </w:rPr>
          </w:pPr>
          <w:hyperlink w:anchor="_Toc501467125" w:history="1">
            <w:r w:rsidR="00506743">
              <w:rPr>
                <w:rStyle w:val="afffff1"/>
                <w:rFonts w:ascii="Times New Roman" w:hAnsi="Times New Roman"/>
                <w:noProof/>
                <w:sz w:val="24"/>
                <w:szCs w:val="24"/>
              </w:rPr>
              <w:t>Приложение 2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_Toc501467125 \h </w:instrText>
            </w:r>
            <w:r w:rsidR="0068576F" w:rsidRPr="00506743">
              <w:rPr>
                <w:noProof/>
                <w:webHidden/>
              </w:rPr>
            </w:r>
            <w:r w:rsidR="0068576F" w:rsidRPr="00506743">
              <w:rPr>
                <w:noProof/>
                <w:webHidden/>
              </w:rPr>
              <w:fldChar w:fldCharType="separate"/>
            </w:r>
            <w:r w:rsidR="00664046">
              <w:rPr>
                <w:noProof/>
                <w:webHidden/>
              </w:rPr>
              <w:t>34</w:t>
            </w:r>
            <w:r w:rsidR="0068576F" w:rsidRPr="00506743">
              <w:rPr>
                <w:noProof/>
                <w:webHidden/>
              </w:rPr>
              <w:fldChar w:fldCharType="end"/>
            </w:r>
          </w:hyperlink>
        </w:p>
        <w:p w14:paraId="75DB0E54" w14:textId="77777777" w:rsidR="008670DD" w:rsidRPr="00580C61" w:rsidRDefault="008810EE" w:rsidP="005060A0">
          <w:pPr>
            <w:pStyle w:val="1fd"/>
            <w:rPr>
              <w:rFonts w:eastAsiaTheme="minorEastAsia"/>
              <w:noProof/>
              <w:color w:val="auto"/>
              <w:lang w:eastAsia="ru-RU"/>
            </w:rPr>
          </w:pPr>
          <w:hyperlink w:anchor="_Toc501467126" w:history="1">
            <w:r w:rsidR="00506743">
              <w:rPr>
                <w:rStyle w:val="afffff1"/>
                <w:rFonts w:ascii="Times New Roman" w:hAnsi="Times New Roman"/>
                <w:noProof/>
                <w:sz w:val="24"/>
                <w:szCs w:val="24"/>
              </w:rPr>
              <w:t>Приложение 3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_Toc501467126 \h </w:instrText>
            </w:r>
            <w:r w:rsidR="0068576F" w:rsidRPr="00506743">
              <w:rPr>
                <w:noProof/>
                <w:webHidden/>
              </w:rPr>
            </w:r>
            <w:r w:rsidR="0068576F" w:rsidRPr="00506743">
              <w:rPr>
                <w:noProof/>
                <w:webHidden/>
              </w:rPr>
              <w:fldChar w:fldCharType="separate"/>
            </w:r>
            <w:r w:rsidR="00664046">
              <w:rPr>
                <w:noProof/>
                <w:webHidden/>
              </w:rPr>
              <w:t>35</w:t>
            </w:r>
            <w:r w:rsidR="0068576F" w:rsidRPr="00506743">
              <w:rPr>
                <w:noProof/>
                <w:webHidden/>
              </w:rPr>
              <w:fldChar w:fldCharType="end"/>
            </w:r>
          </w:hyperlink>
        </w:p>
        <w:p w14:paraId="6FC1B0E9" w14:textId="77777777" w:rsidR="008670DD" w:rsidRPr="00580C61" w:rsidRDefault="008810EE" w:rsidP="005060A0">
          <w:pPr>
            <w:pStyle w:val="1fd"/>
            <w:rPr>
              <w:rFonts w:eastAsiaTheme="minorEastAsia"/>
              <w:noProof/>
              <w:color w:val="auto"/>
              <w:lang w:eastAsia="ru-RU"/>
            </w:rPr>
          </w:pPr>
          <w:hyperlink w:anchor="_Toc501467127" w:history="1">
            <w:r w:rsidR="00506743">
              <w:rPr>
                <w:rStyle w:val="afffff1"/>
                <w:rFonts w:ascii="Times New Roman" w:hAnsi="Times New Roman"/>
                <w:noProof/>
                <w:sz w:val="24"/>
                <w:szCs w:val="24"/>
              </w:rPr>
              <w:t>Приложение 4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_Toc501467127 \h </w:instrText>
            </w:r>
            <w:r w:rsidR="0068576F" w:rsidRPr="00506743">
              <w:rPr>
                <w:noProof/>
                <w:webHidden/>
              </w:rPr>
            </w:r>
            <w:r w:rsidR="0068576F" w:rsidRPr="00506743">
              <w:rPr>
                <w:noProof/>
                <w:webHidden/>
              </w:rPr>
              <w:fldChar w:fldCharType="separate"/>
            </w:r>
            <w:r w:rsidR="00664046">
              <w:rPr>
                <w:noProof/>
                <w:webHidden/>
              </w:rPr>
              <w:t>37</w:t>
            </w:r>
            <w:r w:rsidR="0068576F" w:rsidRPr="00506743">
              <w:rPr>
                <w:noProof/>
                <w:webHidden/>
              </w:rPr>
              <w:fldChar w:fldCharType="end"/>
            </w:r>
          </w:hyperlink>
        </w:p>
        <w:p w14:paraId="74ACD958" w14:textId="77777777" w:rsidR="008670DD" w:rsidRPr="00580C61" w:rsidRDefault="008810EE" w:rsidP="005060A0">
          <w:pPr>
            <w:pStyle w:val="1fd"/>
            <w:rPr>
              <w:rFonts w:eastAsiaTheme="minorEastAsia"/>
              <w:noProof/>
              <w:color w:val="auto"/>
              <w:lang w:eastAsia="ru-RU"/>
            </w:rPr>
          </w:pPr>
          <w:hyperlink w:anchor="_Toc501467128" w:history="1">
            <w:r w:rsidR="00506743">
              <w:rPr>
                <w:rStyle w:val="afffff1"/>
                <w:rFonts w:ascii="Times New Roman" w:hAnsi="Times New Roman"/>
                <w:noProof/>
                <w:sz w:val="24"/>
                <w:szCs w:val="24"/>
              </w:rPr>
              <w:t>Приложение 5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_Toc501467128 \h </w:instrText>
            </w:r>
            <w:r w:rsidR="0068576F" w:rsidRPr="00506743">
              <w:rPr>
                <w:noProof/>
                <w:webHidden/>
              </w:rPr>
            </w:r>
            <w:r w:rsidR="0068576F" w:rsidRPr="00506743">
              <w:rPr>
                <w:noProof/>
                <w:webHidden/>
              </w:rPr>
              <w:fldChar w:fldCharType="separate"/>
            </w:r>
            <w:r w:rsidR="00664046">
              <w:rPr>
                <w:noProof/>
                <w:webHidden/>
              </w:rPr>
              <w:t>38</w:t>
            </w:r>
            <w:r w:rsidR="0068576F" w:rsidRPr="00506743">
              <w:rPr>
                <w:noProof/>
                <w:webHidden/>
              </w:rPr>
              <w:fldChar w:fldCharType="end"/>
            </w:r>
          </w:hyperlink>
        </w:p>
        <w:p w14:paraId="261B0B2B" w14:textId="77777777" w:rsidR="008670DD" w:rsidRPr="00580C61" w:rsidRDefault="008810EE" w:rsidP="005060A0">
          <w:pPr>
            <w:pStyle w:val="1fd"/>
            <w:rPr>
              <w:rFonts w:eastAsiaTheme="minorEastAsia"/>
              <w:noProof/>
              <w:color w:val="auto"/>
              <w:lang w:eastAsia="ru-RU"/>
            </w:rPr>
          </w:pPr>
          <w:hyperlink w:anchor="_Toc501467129" w:history="1">
            <w:r w:rsidR="00506743">
              <w:rPr>
                <w:rStyle w:val="afffff1"/>
                <w:rFonts w:ascii="Times New Roman" w:hAnsi="Times New Roman"/>
                <w:noProof/>
                <w:sz w:val="24"/>
                <w:szCs w:val="24"/>
              </w:rPr>
              <w:t>Приложение 6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_Toc501467129 \h </w:instrText>
            </w:r>
            <w:r w:rsidR="0068576F" w:rsidRPr="00506743">
              <w:rPr>
                <w:noProof/>
                <w:webHidden/>
              </w:rPr>
            </w:r>
            <w:r w:rsidR="0068576F" w:rsidRPr="00506743">
              <w:rPr>
                <w:noProof/>
                <w:webHidden/>
              </w:rPr>
              <w:fldChar w:fldCharType="separate"/>
            </w:r>
            <w:r w:rsidR="00664046">
              <w:rPr>
                <w:noProof/>
                <w:webHidden/>
              </w:rPr>
              <w:t>39</w:t>
            </w:r>
            <w:r w:rsidR="0068576F" w:rsidRPr="00506743">
              <w:rPr>
                <w:noProof/>
                <w:webHidden/>
              </w:rPr>
              <w:fldChar w:fldCharType="end"/>
            </w:r>
          </w:hyperlink>
        </w:p>
        <w:p w14:paraId="76883062" w14:textId="77777777" w:rsidR="008670DD" w:rsidRPr="00580C61" w:rsidRDefault="008810EE" w:rsidP="005060A0">
          <w:pPr>
            <w:pStyle w:val="1fd"/>
            <w:rPr>
              <w:rFonts w:eastAsiaTheme="minorEastAsia"/>
              <w:noProof/>
              <w:color w:val="auto"/>
              <w:lang w:eastAsia="ru-RU"/>
            </w:rPr>
          </w:pPr>
          <w:hyperlink w:anchor="_Toc501467130" w:history="1">
            <w:r w:rsidR="00506743">
              <w:rPr>
                <w:rStyle w:val="afffff1"/>
                <w:rFonts w:ascii="Times New Roman" w:hAnsi="Times New Roman"/>
                <w:noProof/>
                <w:sz w:val="24"/>
                <w:szCs w:val="24"/>
              </w:rPr>
              <w:t>Приложение 7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_Toc501467130 \h </w:instrText>
            </w:r>
            <w:r w:rsidR="0068576F" w:rsidRPr="00506743">
              <w:rPr>
                <w:noProof/>
                <w:webHidden/>
              </w:rPr>
            </w:r>
            <w:r w:rsidR="0068576F" w:rsidRPr="00506743">
              <w:rPr>
                <w:noProof/>
                <w:webHidden/>
              </w:rPr>
              <w:fldChar w:fldCharType="separate"/>
            </w:r>
            <w:r w:rsidR="00664046">
              <w:rPr>
                <w:noProof/>
                <w:webHidden/>
              </w:rPr>
              <w:t>39</w:t>
            </w:r>
            <w:r w:rsidR="0068576F" w:rsidRPr="00506743">
              <w:rPr>
                <w:noProof/>
                <w:webHidden/>
              </w:rPr>
              <w:fldChar w:fldCharType="end"/>
            </w:r>
          </w:hyperlink>
        </w:p>
        <w:p w14:paraId="61B50F8B" w14:textId="77777777" w:rsidR="008670DD" w:rsidRPr="00580C61" w:rsidRDefault="008810EE" w:rsidP="005060A0">
          <w:pPr>
            <w:pStyle w:val="1fd"/>
            <w:rPr>
              <w:rFonts w:eastAsiaTheme="minorEastAsia"/>
              <w:noProof/>
              <w:color w:val="auto"/>
              <w:lang w:eastAsia="ru-RU"/>
            </w:rPr>
          </w:pPr>
          <w:hyperlink w:anchor="_Toc501467131" w:history="1">
            <w:r w:rsidR="00506743">
              <w:rPr>
                <w:rStyle w:val="afffff1"/>
                <w:rFonts w:ascii="Times New Roman" w:hAnsi="Times New Roman"/>
                <w:noProof/>
                <w:sz w:val="24"/>
                <w:szCs w:val="24"/>
              </w:rPr>
              <w:t>Приложение 8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_Toc501467131 \h </w:instrText>
            </w:r>
            <w:r w:rsidR="0068576F" w:rsidRPr="00506743">
              <w:rPr>
                <w:noProof/>
                <w:webHidden/>
              </w:rPr>
            </w:r>
            <w:r w:rsidR="0068576F" w:rsidRPr="00506743">
              <w:rPr>
                <w:noProof/>
                <w:webHidden/>
              </w:rPr>
              <w:fldChar w:fldCharType="separate"/>
            </w:r>
            <w:r w:rsidR="00664046">
              <w:rPr>
                <w:noProof/>
                <w:webHidden/>
              </w:rPr>
              <w:t>42</w:t>
            </w:r>
            <w:r w:rsidR="0068576F" w:rsidRPr="00506743">
              <w:rPr>
                <w:noProof/>
                <w:webHidden/>
              </w:rPr>
              <w:fldChar w:fldCharType="end"/>
            </w:r>
          </w:hyperlink>
        </w:p>
        <w:p w14:paraId="7A222FB8" w14:textId="77777777" w:rsidR="008670DD" w:rsidRPr="00580C61" w:rsidRDefault="008810EE" w:rsidP="005060A0">
          <w:pPr>
            <w:pStyle w:val="1fd"/>
            <w:rPr>
              <w:rFonts w:eastAsiaTheme="minorEastAsia"/>
              <w:noProof/>
              <w:color w:val="auto"/>
              <w:lang w:eastAsia="ru-RU"/>
            </w:rPr>
          </w:pPr>
          <w:hyperlink w:anchor="_Toc501467132" w:history="1">
            <w:r w:rsidR="00506743">
              <w:rPr>
                <w:rStyle w:val="afffff1"/>
                <w:rFonts w:ascii="Times New Roman" w:hAnsi="Times New Roman"/>
                <w:noProof/>
                <w:sz w:val="24"/>
                <w:szCs w:val="24"/>
              </w:rPr>
              <w:t>Приложение 9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_Toc501467132 \h </w:instrText>
            </w:r>
            <w:r w:rsidR="0068576F" w:rsidRPr="00506743">
              <w:rPr>
                <w:noProof/>
                <w:webHidden/>
              </w:rPr>
            </w:r>
            <w:r w:rsidR="0068576F" w:rsidRPr="00506743">
              <w:rPr>
                <w:noProof/>
                <w:webHidden/>
              </w:rPr>
              <w:fldChar w:fldCharType="separate"/>
            </w:r>
            <w:r w:rsidR="00664046">
              <w:rPr>
                <w:noProof/>
                <w:webHidden/>
              </w:rPr>
              <w:t>43</w:t>
            </w:r>
            <w:r w:rsidR="0068576F" w:rsidRPr="00506743">
              <w:rPr>
                <w:noProof/>
                <w:webHidden/>
              </w:rPr>
              <w:fldChar w:fldCharType="end"/>
            </w:r>
          </w:hyperlink>
        </w:p>
        <w:p w14:paraId="0C8D9916" w14:textId="77777777" w:rsidR="008670DD" w:rsidRPr="00580C61" w:rsidRDefault="008810EE" w:rsidP="005060A0">
          <w:pPr>
            <w:pStyle w:val="1fd"/>
            <w:rPr>
              <w:rFonts w:eastAsiaTheme="minorEastAsia"/>
              <w:noProof/>
              <w:color w:val="auto"/>
              <w:lang w:eastAsia="ru-RU"/>
            </w:rPr>
          </w:pPr>
          <w:hyperlink w:anchor="_Toc501467133" w:history="1">
            <w:r w:rsidR="00506743">
              <w:rPr>
                <w:rStyle w:val="afffff1"/>
                <w:rFonts w:ascii="Times New Roman" w:hAnsi="Times New Roman"/>
                <w:noProof/>
                <w:sz w:val="24"/>
                <w:szCs w:val="24"/>
              </w:rPr>
              <w:t>Приложение 10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_Toc501467133 \h </w:instrText>
            </w:r>
            <w:r w:rsidR="0068576F" w:rsidRPr="00506743">
              <w:rPr>
                <w:noProof/>
                <w:webHidden/>
              </w:rPr>
            </w:r>
            <w:r w:rsidR="0068576F" w:rsidRPr="00506743">
              <w:rPr>
                <w:noProof/>
                <w:webHidden/>
              </w:rPr>
              <w:fldChar w:fldCharType="separate"/>
            </w:r>
            <w:r w:rsidR="00664046">
              <w:rPr>
                <w:noProof/>
                <w:webHidden/>
              </w:rPr>
              <w:t>44</w:t>
            </w:r>
            <w:r w:rsidR="0068576F" w:rsidRPr="00506743">
              <w:rPr>
                <w:noProof/>
                <w:webHidden/>
              </w:rPr>
              <w:fldChar w:fldCharType="end"/>
            </w:r>
          </w:hyperlink>
        </w:p>
        <w:p w14:paraId="2F36A28E" w14:textId="77777777" w:rsidR="008670DD" w:rsidRPr="00580C61" w:rsidRDefault="008810EE" w:rsidP="005060A0">
          <w:pPr>
            <w:pStyle w:val="1fd"/>
            <w:rPr>
              <w:rFonts w:eastAsiaTheme="minorEastAsia"/>
              <w:noProof/>
              <w:color w:val="auto"/>
              <w:lang w:eastAsia="ru-RU"/>
            </w:rPr>
          </w:pPr>
          <w:hyperlink w:anchor="_Toc501467134" w:history="1">
            <w:r w:rsidR="00506743">
              <w:rPr>
                <w:rStyle w:val="afffff1"/>
                <w:rFonts w:ascii="Times New Roman" w:hAnsi="Times New Roman"/>
                <w:noProof/>
                <w:sz w:val="24"/>
                <w:szCs w:val="24"/>
              </w:rPr>
              <w:t>Приложение 11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_Toc501467134 \h </w:instrText>
            </w:r>
            <w:r w:rsidR="0068576F" w:rsidRPr="00506743">
              <w:rPr>
                <w:noProof/>
                <w:webHidden/>
              </w:rPr>
            </w:r>
            <w:r w:rsidR="0068576F" w:rsidRPr="00506743">
              <w:rPr>
                <w:noProof/>
                <w:webHidden/>
              </w:rPr>
              <w:fldChar w:fldCharType="separate"/>
            </w:r>
            <w:r w:rsidR="00664046">
              <w:rPr>
                <w:noProof/>
                <w:webHidden/>
              </w:rPr>
              <w:t>66</w:t>
            </w:r>
            <w:r w:rsidR="0068576F" w:rsidRPr="00506743">
              <w:rPr>
                <w:noProof/>
                <w:webHidden/>
              </w:rPr>
              <w:fldChar w:fldCharType="end"/>
            </w:r>
          </w:hyperlink>
        </w:p>
        <w:p w14:paraId="5E06F8F3" w14:textId="77777777" w:rsidR="008670DD" w:rsidRPr="00580C61" w:rsidRDefault="008810EE" w:rsidP="005060A0">
          <w:pPr>
            <w:pStyle w:val="1fd"/>
            <w:rPr>
              <w:rFonts w:eastAsiaTheme="minorEastAsia"/>
              <w:noProof/>
              <w:color w:val="auto"/>
              <w:lang w:eastAsia="ru-RU"/>
            </w:rPr>
          </w:pPr>
          <w:hyperlink w:anchor="_Toc501467136" w:history="1">
            <w:r w:rsidR="00506743">
              <w:rPr>
                <w:rStyle w:val="afffff1"/>
                <w:rFonts w:ascii="Times New Roman" w:hAnsi="Times New Roman"/>
                <w:noProof/>
                <w:sz w:val="24"/>
                <w:szCs w:val="24"/>
              </w:rPr>
              <w:t>Приложение 12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_Toc501467136 \h </w:instrText>
            </w:r>
            <w:r w:rsidR="0068576F" w:rsidRPr="00506743">
              <w:rPr>
                <w:noProof/>
                <w:webHidden/>
              </w:rPr>
            </w:r>
            <w:r w:rsidR="0068576F" w:rsidRPr="00506743">
              <w:rPr>
                <w:noProof/>
                <w:webHidden/>
              </w:rPr>
              <w:fldChar w:fldCharType="separate"/>
            </w:r>
            <w:r w:rsidR="00664046">
              <w:rPr>
                <w:noProof/>
                <w:webHidden/>
              </w:rPr>
              <w:t>67</w:t>
            </w:r>
            <w:r w:rsidR="0068576F" w:rsidRPr="00506743">
              <w:rPr>
                <w:noProof/>
                <w:webHidden/>
              </w:rPr>
              <w:fldChar w:fldCharType="end"/>
            </w:r>
          </w:hyperlink>
        </w:p>
        <w:p w14:paraId="4C897A89" w14:textId="77777777" w:rsidR="008670DD" w:rsidRPr="00580C61" w:rsidRDefault="008810EE" w:rsidP="005060A0">
          <w:pPr>
            <w:pStyle w:val="1fd"/>
            <w:rPr>
              <w:rFonts w:eastAsiaTheme="minorEastAsia"/>
              <w:noProof/>
              <w:color w:val="auto"/>
              <w:lang w:eastAsia="ru-RU"/>
            </w:rPr>
          </w:pPr>
          <w:hyperlink w:anchor="_Toc501467137" w:history="1">
            <w:r w:rsidR="00506743">
              <w:rPr>
                <w:rStyle w:val="afffff1"/>
                <w:rFonts w:ascii="Times New Roman" w:hAnsi="Times New Roman"/>
                <w:noProof/>
                <w:sz w:val="24"/>
                <w:szCs w:val="24"/>
              </w:rPr>
              <w:t>Приложение 13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_Toc501467137 \h </w:instrText>
            </w:r>
            <w:r w:rsidR="0068576F" w:rsidRPr="00506743">
              <w:rPr>
                <w:noProof/>
                <w:webHidden/>
              </w:rPr>
            </w:r>
            <w:r w:rsidR="0068576F" w:rsidRPr="00506743">
              <w:rPr>
                <w:noProof/>
                <w:webHidden/>
              </w:rPr>
              <w:fldChar w:fldCharType="separate"/>
            </w:r>
            <w:r w:rsidR="00664046">
              <w:rPr>
                <w:noProof/>
                <w:webHidden/>
              </w:rPr>
              <w:t>68</w:t>
            </w:r>
            <w:r w:rsidR="0068576F" w:rsidRPr="00506743">
              <w:rPr>
                <w:noProof/>
                <w:webHidden/>
              </w:rPr>
              <w:fldChar w:fldCharType="end"/>
            </w:r>
          </w:hyperlink>
        </w:p>
        <w:p w14:paraId="512EC810" w14:textId="77777777" w:rsidR="008670DD" w:rsidRPr="00580C61" w:rsidRDefault="008810EE" w:rsidP="005060A0">
          <w:pPr>
            <w:pStyle w:val="1fd"/>
            <w:rPr>
              <w:rFonts w:eastAsiaTheme="minorEastAsia"/>
              <w:noProof/>
              <w:color w:val="auto"/>
              <w:lang w:eastAsia="ru-RU"/>
            </w:rPr>
          </w:pPr>
          <w:hyperlink w:anchor="_Toc501467138" w:history="1">
            <w:r w:rsidR="00506743">
              <w:rPr>
                <w:rStyle w:val="afffff1"/>
                <w:rFonts w:ascii="Times New Roman" w:hAnsi="Times New Roman"/>
                <w:noProof/>
                <w:sz w:val="24"/>
                <w:szCs w:val="24"/>
              </w:rPr>
              <w:t>Приложение 14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_Toc501467138 \h </w:instrText>
            </w:r>
            <w:r w:rsidR="0068576F" w:rsidRPr="00506743">
              <w:rPr>
                <w:noProof/>
                <w:webHidden/>
              </w:rPr>
            </w:r>
            <w:r w:rsidR="0068576F" w:rsidRPr="00506743">
              <w:rPr>
                <w:noProof/>
                <w:webHidden/>
              </w:rPr>
              <w:fldChar w:fldCharType="separate"/>
            </w:r>
            <w:r w:rsidR="00664046">
              <w:rPr>
                <w:noProof/>
                <w:webHidden/>
              </w:rPr>
              <w:t>70</w:t>
            </w:r>
            <w:r w:rsidR="0068576F" w:rsidRPr="00506743">
              <w:rPr>
                <w:noProof/>
                <w:webHidden/>
              </w:rPr>
              <w:fldChar w:fldCharType="end"/>
            </w:r>
          </w:hyperlink>
        </w:p>
        <w:p w14:paraId="0ABDF60B" w14:textId="77777777" w:rsidR="008670DD" w:rsidRPr="00580C61" w:rsidRDefault="008810EE" w:rsidP="005060A0">
          <w:pPr>
            <w:pStyle w:val="2f4"/>
            <w:rPr>
              <w:rFonts w:eastAsiaTheme="minorEastAsia"/>
              <w:noProof/>
              <w:color w:val="auto"/>
              <w:lang w:eastAsia="ru-RU"/>
            </w:rPr>
          </w:pPr>
          <w:hyperlink w:anchor="_Toc501467145" w:history="1">
            <w:r w:rsidR="00506743">
              <w:rPr>
                <w:rStyle w:val="afffff1"/>
                <w:rFonts w:ascii="Times New Roman" w:hAnsi="Times New Roman"/>
                <w:noProof/>
                <w:sz w:val="24"/>
                <w:szCs w:val="24"/>
              </w:rPr>
              <w:t>Приложение 15 к Административному регламенту</w:t>
            </w:r>
            <w:r w:rsidR="00506743" w:rsidRPr="00506743">
              <w:rPr>
                <w:noProof/>
                <w:webHidden/>
              </w:rPr>
              <w:tab/>
            </w:r>
            <w:r w:rsidR="0068576F" w:rsidRPr="00506743">
              <w:rPr>
                <w:noProof/>
                <w:webHidden/>
              </w:rPr>
              <w:fldChar w:fldCharType="begin"/>
            </w:r>
            <w:r w:rsidR="00506743" w:rsidRPr="00506743">
              <w:rPr>
                <w:noProof/>
                <w:webHidden/>
              </w:rPr>
              <w:instrText xml:space="preserve"> PAGEREF _Toc501467145 \h </w:instrText>
            </w:r>
            <w:r w:rsidR="0068576F" w:rsidRPr="00506743">
              <w:rPr>
                <w:noProof/>
                <w:webHidden/>
              </w:rPr>
            </w:r>
            <w:r w:rsidR="0068576F" w:rsidRPr="00506743">
              <w:rPr>
                <w:noProof/>
                <w:webHidden/>
              </w:rPr>
              <w:fldChar w:fldCharType="separate"/>
            </w:r>
            <w:r w:rsidR="00664046">
              <w:rPr>
                <w:noProof/>
                <w:webHidden/>
              </w:rPr>
              <w:t>78</w:t>
            </w:r>
            <w:r w:rsidR="0068576F" w:rsidRPr="00506743">
              <w:rPr>
                <w:noProof/>
                <w:webHidden/>
              </w:rPr>
              <w:fldChar w:fldCharType="end"/>
            </w:r>
          </w:hyperlink>
        </w:p>
        <w:p w14:paraId="3494AA83" w14:textId="77777777" w:rsidR="00857E68" w:rsidRPr="00580C61" w:rsidRDefault="0068576F" w:rsidP="005E36D1">
          <w:pPr>
            <w:jc w:val="both"/>
            <w:rPr>
              <w:rFonts w:ascii="Times New Roman" w:hAnsi="Times New Roman"/>
              <w:sz w:val="24"/>
              <w:szCs w:val="24"/>
            </w:rPr>
          </w:pPr>
          <w:r w:rsidRPr="00506743">
            <w:rPr>
              <w:rFonts w:ascii="Times New Roman" w:hAnsi="Times New Roman"/>
              <w:sz w:val="24"/>
              <w:szCs w:val="24"/>
            </w:rPr>
            <w:fldChar w:fldCharType="end"/>
          </w:r>
        </w:p>
      </w:sdtContent>
    </w:sdt>
    <w:p w14:paraId="465E2501" w14:textId="77777777" w:rsidR="00857E68" w:rsidRPr="00580C61" w:rsidRDefault="00857E68">
      <w:pPr>
        <w:pStyle w:val="Default"/>
        <w:spacing w:line="276" w:lineRule="auto"/>
        <w:jc w:val="center"/>
        <w:rPr>
          <w:sz w:val="24"/>
        </w:rPr>
      </w:pPr>
    </w:p>
    <w:p w14:paraId="24BE60CC" w14:textId="77777777" w:rsidR="002E4BA7" w:rsidRPr="00580C61" w:rsidRDefault="00506743" w:rsidP="005060A0">
      <w:pPr>
        <w:pageBreakBefore/>
        <w:spacing w:after="0" w:line="240" w:lineRule="auto"/>
        <w:jc w:val="center"/>
        <w:rPr>
          <w:rFonts w:ascii="Times New Roman" w:hAnsi="Times New Roman"/>
          <w:sz w:val="24"/>
          <w:szCs w:val="24"/>
        </w:rPr>
      </w:pPr>
      <w:bookmarkStart w:id="1" w:name="_Toc473131316"/>
      <w:bookmarkStart w:id="2" w:name="_Toc501467088"/>
      <w:r w:rsidRPr="00506743">
        <w:rPr>
          <w:rFonts w:ascii="Times New Roman" w:hAnsi="Times New Roman"/>
          <w:b/>
          <w:sz w:val="24"/>
          <w:szCs w:val="24"/>
        </w:rPr>
        <w:lastRenderedPageBreak/>
        <w:t>Термины и определения</w:t>
      </w:r>
      <w:bookmarkEnd w:id="1"/>
      <w:bookmarkEnd w:id="2"/>
      <w:r w:rsidRPr="00506743">
        <w:rPr>
          <w:rFonts w:ascii="Times New Roman" w:hAnsi="Times New Roman"/>
          <w:b/>
          <w:sz w:val="24"/>
          <w:szCs w:val="24"/>
        </w:rPr>
        <w:br/>
      </w:r>
    </w:p>
    <w:p w14:paraId="369425E3" w14:textId="77777777" w:rsidR="002E4BA7" w:rsidRDefault="00506743" w:rsidP="005060A0">
      <w:pPr>
        <w:pStyle w:val="ConsPlusNormal0"/>
        <w:spacing w:line="276" w:lineRule="auto"/>
        <w:ind w:firstLine="567"/>
        <w:jc w:val="both"/>
        <w:rPr>
          <w:rFonts w:ascii="Times New Roman" w:hAnsi="Times New Roman" w:cs="Times New Roman"/>
          <w:sz w:val="24"/>
          <w:szCs w:val="24"/>
          <w:lang w:eastAsia="ru-RU"/>
        </w:rPr>
      </w:pPr>
      <w:r w:rsidRPr="00506743">
        <w:rPr>
          <w:rFonts w:ascii="Times New Roman" w:hAnsi="Times New Roman" w:cs="Times New Roman"/>
          <w:sz w:val="24"/>
          <w:szCs w:val="24"/>
          <w:lang w:eastAsia="ru-RU"/>
        </w:rPr>
        <w:t xml:space="preserve">Термины и определения, используемые в настоящем административном регламенте </w:t>
      </w:r>
      <w:r w:rsidR="00854634">
        <w:rPr>
          <w:rFonts w:ascii="Times New Roman" w:hAnsi="Times New Roman" w:cs="Times New Roman"/>
          <w:sz w:val="24"/>
          <w:szCs w:val="24"/>
          <w:lang w:eastAsia="ru-RU"/>
        </w:rPr>
        <w:t xml:space="preserve"> предоставления</w:t>
      </w:r>
      <w:r w:rsidRPr="00506743">
        <w:rPr>
          <w:rFonts w:ascii="Times New Roman" w:hAnsi="Times New Roman" w:cs="Times New Roman"/>
          <w:sz w:val="24"/>
          <w:szCs w:val="24"/>
          <w:lang w:eastAsia="ru-RU"/>
        </w:rPr>
        <w:t xml:space="preserve"> муниципальной услуги</w:t>
      </w:r>
      <w:r w:rsidRPr="00506743">
        <w:rPr>
          <w:rFonts w:ascii="Times New Roman" w:hAnsi="Times New Roman" w:cs="Times New Roman"/>
          <w:sz w:val="24"/>
          <w:szCs w:val="24"/>
        </w:rPr>
        <w:t xml:space="preserve">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rsidR="00884EC0" w:rsidRPr="00884EC0">
        <w:rPr>
          <w:rFonts w:ascii="Times New Roman" w:hAnsi="Times New Roman" w:cs="Times New Roman"/>
          <w:sz w:val="24"/>
          <w:szCs w:val="24"/>
        </w:rPr>
        <w:t xml:space="preserve">Сергиево-Посадского муниципального района Московской области </w:t>
      </w:r>
      <w:r w:rsidR="00884EC0">
        <w:rPr>
          <w:rFonts w:ascii="Times New Roman" w:hAnsi="Times New Roman" w:cs="Times New Roman"/>
          <w:i/>
          <w:sz w:val="24"/>
          <w:szCs w:val="24"/>
        </w:rPr>
        <w:t>(</w:t>
      </w:r>
      <w:r w:rsidRPr="00506743">
        <w:rPr>
          <w:rFonts w:ascii="Times New Roman" w:hAnsi="Times New Roman" w:cs="Times New Roman"/>
          <w:sz w:val="24"/>
          <w:szCs w:val="24"/>
          <w:lang w:eastAsia="ru-RU"/>
        </w:rPr>
        <w:t xml:space="preserve">далее – Административный регламент), указаны в </w:t>
      </w:r>
      <w:hyperlink w:anchor="Приложение1" w:history="1">
        <w:r w:rsidRPr="00506743">
          <w:rPr>
            <w:rFonts w:ascii="Times New Roman" w:hAnsi="Times New Roman" w:cs="Times New Roman"/>
            <w:sz w:val="24"/>
            <w:szCs w:val="24"/>
            <w:lang w:eastAsia="ru-RU"/>
          </w:rPr>
          <w:t>Приложении 1</w:t>
        </w:r>
      </w:hyperlink>
      <w:r w:rsidRPr="00506743">
        <w:rPr>
          <w:rFonts w:ascii="Times New Roman" w:hAnsi="Times New Roman" w:cs="Times New Roman"/>
          <w:sz w:val="24"/>
          <w:szCs w:val="24"/>
          <w:lang w:eastAsia="ru-RU"/>
        </w:rPr>
        <w:t xml:space="preserve"> к настоящему Административному регламенту.</w:t>
      </w:r>
    </w:p>
    <w:p w14:paraId="6C7E3CA5" w14:textId="77777777" w:rsidR="00DF7F31" w:rsidRPr="00DF7F31" w:rsidRDefault="00DF7F31" w:rsidP="005060A0">
      <w:pPr>
        <w:pStyle w:val="ConsPlusNormal0"/>
        <w:spacing w:line="276" w:lineRule="auto"/>
        <w:ind w:firstLine="567"/>
        <w:jc w:val="both"/>
        <w:rPr>
          <w:rFonts w:ascii="Times New Roman" w:hAnsi="Times New Roman" w:cs="Times New Roman"/>
          <w:sz w:val="24"/>
          <w:szCs w:val="24"/>
        </w:rPr>
      </w:pPr>
    </w:p>
    <w:p w14:paraId="41E97536" w14:textId="77777777" w:rsidR="002E4BA7" w:rsidRPr="00580C61" w:rsidRDefault="00506743" w:rsidP="005060A0">
      <w:pPr>
        <w:spacing w:after="0" w:line="240" w:lineRule="auto"/>
        <w:jc w:val="center"/>
        <w:rPr>
          <w:rFonts w:ascii="Times New Roman" w:hAnsi="Times New Roman"/>
          <w:sz w:val="24"/>
          <w:szCs w:val="24"/>
        </w:rPr>
      </w:pPr>
      <w:bookmarkStart w:id="3" w:name="_Toc501467089"/>
      <w:bookmarkStart w:id="4" w:name="_Toc438376221"/>
      <w:bookmarkStart w:id="5" w:name="_Toc473131317"/>
      <w:bookmarkStart w:id="6" w:name="_Toc490643958"/>
      <w:r w:rsidRPr="00506743">
        <w:rPr>
          <w:rFonts w:ascii="Times New Roman" w:hAnsi="Times New Roman"/>
          <w:b/>
          <w:sz w:val="24"/>
          <w:szCs w:val="24"/>
        </w:rPr>
        <w:t>I</w:t>
      </w:r>
      <w:bookmarkEnd w:id="3"/>
      <w:bookmarkEnd w:id="4"/>
      <w:bookmarkEnd w:id="5"/>
      <w:bookmarkEnd w:id="6"/>
      <w:r w:rsidRPr="00506743">
        <w:rPr>
          <w:rFonts w:ascii="Times New Roman" w:hAnsi="Times New Roman"/>
          <w:b/>
          <w:sz w:val="24"/>
          <w:szCs w:val="24"/>
        </w:rPr>
        <w:t>. Общие положения</w:t>
      </w:r>
    </w:p>
    <w:p w14:paraId="3442686B" w14:textId="77777777" w:rsidR="002E4BA7" w:rsidRPr="00580C61" w:rsidRDefault="00506743" w:rsidP="005060A0">
      <w:pPr>
        <w:pStyle w:val="2-"/>
        <w:numPr>
          <w:ilvl w:val="0"/>
          <w:numId w:val="15"/>
        </w:numPr>
        <w:suppressAutoHyphens/>
        <w:ind w:left="992" w:hanging="357"/>
        <w:outlineLvl w:val="9"/>
        <w:rPr>
          <w:sz w:val="24"/>
          <w:szCs w:val="24"/>
        </w:rPr>
      </w:pPr>
      <w:bookmarkStart w:id="7" w:name="_Toc501467090"/>
      <w:bookmarkStart w:id="8" w:name="_Toc437973277"/>
      <w:bookmarkStart w:id="9" w:name="_Toc438110018"/>
      <w:bookmarkStart w:id="10" w:name="_Toc438376222"/>
      <w:bookmarkStart w:id="11" w:name="_Toc473131318"/>
      <w:bookmarkStart w:id="12" w:name="_Toc490643959"/>
      <w:bookmarkEnd w:id="7"/>
      <w:bookmarkEnd w:id="8"/>
      <w:bookmarkEnd w:id="9"/>
      <w:bookmarkEnd w:id="10"/>
      <w:bookmarkEnd w:id="11"/>
      <w:bookmarkEnd w:id="12"/>
      <w:r w:rsidRPr="00506743">
        <w:rPr>
          <w:sz w:val="24"/>
          <w:szCs w:val="24"/>
        </w:rPr>
        <w:t>Предмет регулирования Административного регламента</w:t>
      </w:r>
    </w:p>
    <w:p w14:paraId="72AC9581" w14:textId="77777777" w:rsidR="002E4BA7" w:rsidRPr="00580C61" w:rsidRDefault="00506743" w:rsidP="005060A0">
      <w:pPr>
        <w:pStyle w:val="114"/>
        <w:numPr>
          <w:ilvl w:val="1"/>
          <w:numId w:val="15"/>
        </w:numPr>
        <w:suppressAutoHyphens/>
        <w:spacing w:before="240"/>
        <w:ind w:left="0" w:firstLine="567"/>
        <w:rPr>
          <w:sz w:val="24"/>
          <w:szCs w:val="24"/>
        </w:rPr>
      </w:pPr>
      <w:r w:rsidRPr="00506743">
        <w:rPr>
          <w:sz w:val="24"/>
          <w:szCs w:val="24"/>
          <w:lang w:eastAsia="ru-RU"/>
        </w:rPr>
        <w:t xml:space="preserve">Административный регламент устанавливает стандарт 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Московской области» (далее – Муниципальная услуга), состав, последовательность и сроки выполнения административных процедур по предоставлению Муниципальной услуги, в том числе  </w:t>
      </w:r>
      <w:r w:rsidRPr="00506743">
        <w:rPr>
          <w:sz w:val="24"/>
          <w:szCs w:val="24"/>
        </w:rPr>
        <w:t xml:space="preserve">особенности выполнения административных процедур в электронном виде </w:t>
      </w:r>
      <w:r w:rsidRPr="00506743">
        <w:rPr>
          <w:sz w:val="24"/>
          <w:szCs w:val="24"/>
          <w:lang w:eastAsia="ru-RU"/>
        </w:rPr>
        <w:t>посредством единого портала Государственных услуг (далее — ЕПГУ),  Государственной информационной системы «Региональный портал государственных и муниципальных услуг (функций) Московской области» (да</w:t>
      </w:r>
      <w:r w:rsidR="007F373B">
        <w:rPr>
          <w:sz w:val="24"/>
          <w:szCs w:val="24"/>
          <w:lang w:eastAsia="ru-RU"/>
        </w:rPr>
        <w:t>лее – РПГУ), Многофункционального центра</w:t>
      </w:r>
      <w:r w:rsidRPr="00506743">
        <w:rPr>
          <w:sz w:val="24"/>
          <w:szCs w:val="24"/>
          <w:lang w:eastAsia="ru-RU"/>
        </w:rPr>
        <w:t xml:space="preserve"> предоставления государственных и муниципальных услуг </w:t>
      </w:r>
      <w:r w:rsidR="007F373B">
        <w:rPr>
          <w:sz w:val="24"/>
          <w:szCs w:val="24"/>
          <w:lang w:eastAsia="ru-RU"/>
        </w:rPr>
        <w:t xml:space="preserve">Сергиево-Посадского муниципального района </w:t>
      </w:r>
      <w:r w:rsidRPr="00506743">
        <w:rPr>
          <w:sz w:val="24"/>
          <w:szCs w:val="24"/>
          <w:lang w:eastAsia="ru-RU"/>
        </w:rPr>
        <w:t xml:space="preserve">(далее – МФЦ), </w:t>
      </w:r>
      <w:r w:rsidRPr="00506743">
        <w:rPr>
          <w:sz w:val="24"/>
          <w:szCs w:val="24"/>
        </w:rPr>
        <w:t xml:space="preserve">формы контроля за исполнением Административного регламента, досудебный (внесудебный) порядок обжалования решений и действий (бездействия) </w:t>
      </w:r>
      <w:r w:rsidR="007F373B">
        <w:rPr>
          <w:sz w:val="24"/>
          <w:szCs w:val="24"/>
        </w:rPr>
        <w:t>Администрации</w:t>
      </w:r>
      <w:r w:rsidRPr="00506743">
        <w:rPr>
          <w:sz w:val="24"/>
          <w:szCs w:val="24"/>
        </w:rPr>
        <w:t xml:space="preserve"> </w:t>
      </w:r>
      <w:r w:rsidR="00884EC0" w:rsidRPr="00881B2D">
        <w:rPr>
          <w:sz w:val="24"/>
          <w:szCs w:val="24"/>
        </w:rPr>
        <w:t>Сергиево-Посадского муниципального района</w:t>
      </w:r>
      <w:r w:rsidR="007F373B">
        <w:rPr>
          <w:sz w:val="24"/>
          <w:szCs w:val="24"/>
        </w:rPr>
        <w:t xml:space="preserve"> Московской области </w:t>
      </w:r>
      <w:r w:rsidRPr="00881B2D">
        <w:rPr>
          <w:sz w:val="24"/>
          <w:szCs w:val="24"/>
        </w:rPr>
        <w:t xml:space="preserve"> </w:t>
      </w:r>
      <w:r w:rsidRPr="00506743">
        <w:rPr>
          <w:sz w:val="24"/>
          <w:szCs w:val="24"/>
        </w:rPr>
        <w:t>(далее – Администрация), должностных лиц</w:t>
      </w:r>
      <w:r w:rsidR="007F373B">
        <w:rPr>
          <w:sz w:val="24"/>
          <w:szCs w:val="24"/>
        </w:rPr>
        <w:t>, муниципальных служащих, работников управления образования администрации Сергиево-Посадского муниципального района Московской области</w:t>
      </w:r>
      <w:r w:rsidRPr="00506743">
        <w:rPr>
          <w:sz w:val="24"/>
          <w:szCs w:val="24"/>
        </w:rPr>
        <w:t xml:space="preserve"> (далее – Подразделение). </w:t>
      </w:r>
    </w:p>
    <w:p w14:paraId="61F05E63" w14:textId="77777777" w:rsidR="002E4BA7" w:rsidRPr="00580C61" w:rsidRDefault="00506743" w:rsidP="005060A0">
      <w:pPr>
        <w:pStyle w:val="114"/>
        <w:numPr>
          <w:ilvl w:val="1"/>
          <w:numId w:val="15"/>
        </w:numPr>
        <w:suppressAutoHyphens/>
        <w:ind w:left="0" w:firstLine="567"/>
        <w:rPr>
          <w:sz w:val="24"/>
          <w:szCs w:val="24"/>
        </w:rPr>
      </w:pPr>
      <w:r w:rsidRPr="00506743">
        <w:rPr>
          <w:sz w:val="24"/>
          <w:szCs w:val="24"/>
        </w:rPr>
        <w:t>Предметом регулирования настоящего Административного регламента являются отношения, возникающие между лицами, имеющими право на получение Муниципальной услуги и Администрацией, а также организациями, реализующими программу дошкольного образования на территории</w:t>
      </w:r>
      <w:r w:rsidRPr="00506743">
        <w:rPr>
          <w:i/>
          <w:sz w:val="24"/>
          <w:szCs w:val="24"/>
          <w:lang w:eastAsia="ru-RU"/>
        </w:rPr>
        <w:t xml:space="preserve"> </w:t>
      </w:r>
      <w:r w:rsidR="00881B2D" w:rsidRPr="00881B2D">
        <w:rPr>
          <w:sz w:val="24"/>
          <w:szCs w:val="24"/>
          <w:lang w:eastAsia="ru-RU"/>
        </w:rPr>
        <w:t>Сергиево-Посадского муниципального района Московской области</w:t>
      </w:r>
      <w:r w:rsidR="00881B2D">
        <w:rPr>
          <w:i/>
          <w:sz w:val="24"/>
          <w:szCs w:val="24"/>
          <w:lang w:eastAsia="ru-RU"/>
        </w:rPr>
        <w:t xml:space="preserve"> </w:t>
      </w:r>
      <w:r w:rsidRPr="00506743">
        <w:rPr>
          <w:sz w:val="24"/>
          <w:szCs w:val="24"/>
        </w:rPr>
        <w:t>(далее – ДОО).</w:t>
      </w:r>
    </w:p>
    <w:p w14:paraId="5D61E4CA" w14:textId="77777777" w:rsidR="002E4BA7" w:rsidRPr="00580C61" w:rsidRDefault="00506743" w:rsidP="005060A0">
      <w:pPr>
        <w:pStyle w:val="2-"/>
        <w:numPr>
          <w:ilvl w:val="0"/>
          <w:numId w:val="15"/>
        </w:numPr>
        <w:suppressAutoHyphens/>
        <w:ind w:left="992" w:hanging="357"/>
        <w:outlineLvl w:val="9"/>
        <w:rPr>
          <w:sz w:val="24"/>
          <w:szCs w:val="24"/>
        </w:rPr>
      </w:pPr>
      <w:bookmarkStart w:id="13" w:name="_Toc501467091"/>
      <w:bookmarkStart w:id="14" w:name="_Toc473131319"/>
      <w:bookmarkStart w:id="15" w:name="_Toc490643960"/>
      <w:bookmarkEnd w:id="13"/>
      <w:bookmarkEnd w:id="14"/>
      <w:bookmarkEnd w:id="15"/>
      <w:r w:rsidRPr="00506743">
        <w:rPr>
          <w:sz w:val="24"/>
          <w:szCs w:val="24"/>
        </w:rPr>
        <w:t>Лица, имеющие право на получение Муниципальной услуги</w:t>
      </w:r>
    </w:p>
    <w:p w14:paraId="0F92F7A5" w14:textId="77777777" w:rsidR="002E4BA7" w:rsidRPr="00580C61" w:rsidRDefault="00506743" w:rsidP="005060A0">
      <w:pPr>
        <w:pStyle w:val="114"/>
        <w:numPr>
          <w:ilvl w:val="1"/>
          <w:numId w:val="15"/>
        </w:numPr>
        <w:suppressAutoHyphens/>
        <w:spacing w:line="240" w:lineRule="auto"/>
        <w:ind w:left="0" w:firstLine="709"/>
        <w:rPr>
          <w:sz w:val="24"/>
          <w:szCs w:val="24"/>
        </w:rPr>
      </w:pPr>
      <w:bookmarkStart w:id="16" w:name="_Ref440651123"/>
      <w:r w:rsidRPr="00506743">
        <w:rPr>
          <w:sz w:val="24"/>
          <w:szCs w:val="24"/>
          <w:lang w:eastAsia="ru-RU"/>
        </w:rPr>
        <w:t>Лицами, имеющими право на получение Муниципальной услуги, являются</w:t>
      </w:r>
      <w:bookmarkEnd w:id="16"/>
      <w:r w:rsidRPr="00506743">
        <w:rPr>
          <w:sz w:val="24"/>
          <w:szCs w:val="24"/>
          <w:lang w:eastAsia="ru-RU"/>
        </w:rPr>
        <w:t xml:space="preserve"> граждане Российской Федерации, а также временно проживающие на территории Российской Федерации иностранные граждане, а также лица без гражданства,  </w:t>
      </w:r>
      <w:r w:rsidRPr="00506743">
        <w:rPr>
          <w:color w:val="000000"/>
          <w:sz w:val="24"/>
          <w:szCs w:val="24"/>
        </w:rPr>
        <w:t>являющиеся родителями или законными представителями (опекуны, приемные родители) детей, </w:t>
      </w:r>
      <w:r w:rsidRPr="00506743">
        <w:rPr>
          <w:sz w:val="24"/>
          <w:szCs w:val="24"/>
          <w:lang w:eastAsia="ru-RU"/>
        </w:rPr>
        <w:t xml:space="preserve"> в возрасте от рождения до 7 лет  нуждающихся в зачислении в образовательную организацию, реализующую программу дошкольного образования по месту жительства или по месту пребывания на территории </w:t>
      </w:r>
      <w:r w:rsidR="00881B2D" w:rsidRPr="00881B2D">
        <w:rPr>
          <w:sz w:val="24"/>
          <w:szCs w:val="24"/>
          <w:lang w:eastAsia="ru-RU"/>
        </w:rPr>
        <w:t>Сергиево-Посадского муниципального района Московской области</w:t>
      </w:r>
      <w:r w:rsidRPr="00506743">
        <w:rPr>
          <w:sz w:val="24"/>
          <w:szCs w:val="24"/>
          <w:lang w:eastAsia="ru-RU"/>
        </w:rPr>
        <w:t>.</w:t>
      </w:r>
    </w:p>
    <w:p w14:paraId="14333BC0" w14:textId="77777777" w:rsidR="002E4BA7" w:rsidRPr="00580C61" w:rsidRDefault="00506743" w:rsidP="005060A0">
      <w:pPr>
        <w:pStyle w:val="114"/>
        <w:numPr>
          <w:ilvl w:val="1"/>
          <w:numId w:val="15"/>
        </w:numPr>
        <w:suppressAutoHyphens/>
        <w:spacing w:line="240" w:lineRule="auto"/>
        <w:ind w:left="0" w:firstLine="709"/>
        <w:rPr>
          <w:sz w:val="24"/>
          <w:szCs w:val="24"/>
        </w:rPr>
      </w:pPr>
      <w:bookmarkStart w:id="17" w:name="_Ref440652250"/>
      <w:bookmarkEnd w:id="17"/>
      <w:r w:rsidRPr="00506743">
        <w:rPr>
          <w:sz w:val="24"/>
          <w:szCs w:val="24"/>
          <w:lang w:eastAsia="ru-RU"/>
        </w:rPr>
        <w:t>Категории лиц, имеющих право на получение Муниципальной услуги:</w:t>
      </w:r>
    </w:p>
    <w:p w14:paraId="0C88012E" w14:textId="77777777" w:rsidR="002E4BA7" w:rsidRPr="00580C61" w:rsidRDefault="00506743" w:rsidP="005060A0">
      <w:pPr>
        <w:pStyle w:val="1110"/>
        <w:numPr>
          <w:ilvl w:val="2"/>
          <w:numId w:val="15"/>
        </w:numPr>
        <w:suppressAutoHyphens/>
        <w:spacing w:line="240" w:lineRule="auto"/>
        <w:ind w:left="0" w:firstLine="709"/>
        <w:rPr>
          <w:sz w:val="24"/>
          <w:szCs w:val="24"/>
        </w:rPr>
      </w:pPr>
      <w:r w:rsidRPr="00506743">
        <w:rPr>
          <w:sz w:val="24"/>
          <w:szCs w:val="24"/>
          <w:lang w:eastAsia="ru-RU"/>
        </w:rPr>
        <w:lastRenderedPageBreak/>
        <w:t>Родители (законные представители), дети которых проживают на закрепленной территории за ДОО, имеющие право на внеочередное и первоочередное получение Муниципальной услуги;</w:t>
      </w:r>
    </w:p>
    <w:p w14:paraId="58A1FFAD" w14:textId="77777777" w:rsidR="002E4BA7" w:rsidRPr="00580C61" w:rsidRDefault="00506743" w:rsidP="005060A0">
      <w:pPr>
        <w:pStyle w:val="1110"/>
        <w:numPr>
          <w:ilvl w:val="2"/>
          <w:numId w:val="15"/>
        </w:numPr>
        <w:suppressAutoHyphens/>
        <w:spacing w:line="240" w:lineRule="auto"/>
        <w:ind w:left="0" w:firstLine="709"/>
        <w:rPr>
          <w:sz w:val="24"/>
          <w:szCs w:val="24"/>
        </w:rPr>
      </w:pPr>
      <w:r w:rsidRPr="00506743">
        <w:rPr>
          <w:sz w:val="24"/>
          <w:szCs w:val="24"/>
          <w:lang w:eastAsia="ru-RU"/>
        </w:rPr>
        <w:t>Родители (законные представители), дети которых не проживают на закрепленной территории за ДОО, имеющие право на внеочередное и первоочередное получение Муниципальной услуги;</w:t>
      </w:r>
    </w:p>
    <w:p w14:paraId="59DA7201" w14:textId="77777777" w:rsidR="002E4BA7" w:rsidRPr="00580C61" w:rsidRDefault="00506743" w:rsidP="005060A0">
      <w:pPr>
        <w:pStyle w:val="1110"/>
        <w:numPr>
          <w:ilvl w:val="2"/>
          <w:numId w:val="15"/>
        </w:numPr>
        <w:suppressAutoHyphens/>
        <w:spacing w:line="240" w:lineRule="auto"/>
        <w:ind w:left="0" w:firstLine="709"/>
        <w:rPr>
          <w:sz w:val="24"/>
          <w:szCs w:val="24"/>
        </w:rPr>
      </w:pPr>
      <w:r w:rsidRPr="00506743">
        <w:rPr>
          <w:sz w:val="24"/>
          <w:szCs w:val="24"/>
          <w:lang w:eastAsia="ru-RU"/>
        </w:rPr>
        <w:t>Родители (законные представители), дети которых проживают на закрепленной территории за ДОО, имеющие право на преимущественное (льготное) получение Муниципальной услуги;</w:t>
      </w:r>
    </w:p>
    <w:p w14:paraId="2C546841" w14:textId="77777777" w:rsidR="002E4BA7" w:rsidRPr="00580C61" w:rsidRDefault="00506743" w:rsidP="005060A0">
      <w:pPr>
        <w:pStyle w:val="1110"/>
        <w:numPr>
          <w:ilvl w:val="2"/>
          <w:numId w:val="15"/>
        </w:numPr>
        <w:suppressAutoHyphens/>
        <w:spacing w:line="240" w:lineRule="auto"/>
        <w:ind w:left="0" w:firstLine="709"/>
        <w:rPr>
          <w:sz w:val="24"/>
          <w:szCs w:val="24"/>
        </w:rPr>
      </w:pPr>
      <w:r w:rsidRPr="00506743">
        <w:rPr>
          <w:sz w:val="24"/>
          <w:szCs w:val="24"/>
          <w:lang w:eastAsia="ru-RU"/>
        </w:rPr>
        <w:t>Родители (законные представители), дети которых проживают на закрепленной территории за ДОО, получающих Муниципальную услугу на общих основаниях;</w:t>
      </w:r>
    </w:p>
    <w:p w14:paraId="3D3061ED" w14:textId="77777777" w:rsidR="002E4BA7" w:rsidRPr="00580C61" w:rsidRDefault="00506743" w:rsidP="005060A0">
      <w:pPr>
        <w:pStyle w:val="1110"/>
        <w:numPr>
          <w:ilvl w:val="2"/>
          <w:numId w:val="15"/>
        </w:numPr>
        <w:suppressAutoHyphens/>
        <w:spacing w:line="240" w:lineRule="auto"/>
        <w:ind w:left="0" w:firstLine="709"/>
        <w:rPr>
          <w:sz w:val="24"/>
          <w:szCs w:val="24"/>
        </w:rPr>
      </w:pPr>
      <w:r w:rsidRPr="00506743">
        <w:rPr>
          <w:sz w:val="24"/>
          <w:szCs w:val="24"/>
          <w:lang w:eastAsia="ru-RU"/>
        </w:rPr>
        <w:t>Родители (законные представители), дети которых не проживают на закрепленной территории за ДОО имеющие право на преимущественное (льготное) получение Муниципальной услуги;</w:t>
      </w:r>
    </w:p>
    <w:p w14:paraId="0429928C" w14:textId="77777777" w:rsidR="002E4BA7" w:rsidRPr="00580C61" w:rsidRDefault="00506743" w:rsidP="005060A0">
      <w:pPr>
        <w:pStyle w:val="1110"/>
        <w:numPr>
          <w:ilvl w:val="2"/>
          <w:numId w:val="15"/>
        </w:numPr>
        <w:suppressAutoHyphens/>
        <w:spacing w:line="240" w:lineRule="auto"/>
        <w:ind w:left="0" w:firstLine="709"/>
        <w:rPr>
          <w:sz w:val="24"/>
          <w:szCs w:val="24"/>
        </w:rPr>
      </w:pPr>
      <w:r w:rsidRPr="00506743">
        <w:rPr>
          <w:sz w:val="24"/>
          <w:szCs w:val="24"/>
          <w:lang w:eastAsia="ru-RU"/>
        </w:rPr>
        <w:t>Родители (законные представители), дети которых не проживают на закрепленной территории за ДОО, получающих Муниципальную услугу на общих основаниях;</w:t>
      </w:r>
    </w:p>
    <w:p w14:paraId="49E7C958" w14:textId="77777777" w:rsidR="002E4BA7" w:rsidRPr="00580C61" w:rsidRDefault="00506743" w:rsidP="005060A0">
      <w:pPr>
        <w:pStyle w:val="1110"/>
        <w:numPr>
          <w:ilvl w:val="2"/>
          <w:numId w:val="15"/>
        </w:numPr>
        <w:suppressAutoHyphens/>
        <w:spacing w:line="240" w:lineRule="auto"/>
        <w:ind w:left="0" w:firstLine="709"/>
        <w:rPr>
          <w:sz w:val="24"/>
          <w:szCs w:val="24"/>
        </w:rPr>
      </w:pPr>
      <w:r w:rsidRPr="00506743">
        <w:rPr>
          <w:sz w:val="24"/>
          <w:szCs w:val="24"/>
          <w:lang w:eastAsia="ru-RU"/>
        </w:rPr>
        <w:t>Родители (законные представители), дети которых нуждаются в устройстве в группы оздоровительной направленности;</w:t>
      </w:r>
    </w:p>
    <w:p w14:paraId="5C240F8E" w14:textId="77777777" w:rsidR="002E4BA7" w:rsidRPr="00580C61" w:rsidRDefault="00506743" w:rsidP="005060A0">
      <w:pPr>
        <w:pStyle w:val="1110"/>
        <w:numPr>
          <w:ilvl w:val="2"/>
          <w:numId w:val="15"/>
        </w:numPr>
        <w:suppressAutoHyphens/>
        <w:spacing w:line="240" w:lineRule="auto"/>
        <w:ind w:left="0" w:firstLine="709"/>
        <w:rPr>
          <w:sz w:val="24"/>
          <w:szCs w:val="24"/>
        </w:rPr>
      </w:pPr>
      <w:r w:rsidRPr="00506743">
        <w:rPr>
          <w:sz w:val="24"/>
          <w:szCs w:val="24"/>
          <w:lang w:eastAsia="ru-RU"/>
        </w:rPr>
        <w:t>Родители (законные представители), дети которых нуждаются в устройстве в группы компенсирующей и комбинированной направленности.</w:t>
      </w:r>
    </w:p>
    <w:p w14:paraId="6E75AB93" w14:textId="77777777" w:rsidR="002E4BA7" w:rsidRPr="00580C61" w:rsidRDefault="00506743" w:rsidP="005060A0">
      <w:pPr>
        <w:pStyle w:val="114"/>
        <w:numPr>
          <w:ilvl w:val="1"/>
          <w:numId w:val="15"/>
        </w:numPr>
        <w:suppressAutoHyphens/>
        <w:spacing w:line="240" w:lineRule="auto"/>
        <w:ind w:left="0" w:firstLine="709"/>
        <w:rPr>
          <w:sz w:val="24"/>
          <w:szCs w:val="24"/>
        </w:rPr>
      </w:pPr>
      <w:r w:rsidRPr="00506743">
        <w:rPr>
          <w:sz w:val="24"/>
          <w:szCs w:val="24"/>
          <w:lang w:eastAsia="ru-RU"/>
        </w:rPr>
        <w:t xml:space="preserve">Право на </w:t>
      </w:r>
      <w:r w:rsidRPr="00506743">
        <w:rPr>
          <w:color w:val="000000"/>
          <w:sz w:val="24"/>
          <w:szCs w:val="24"/>
        </w:rPr>
        <w:t xml:space="preserve">внеочередное </w:t>
      </w:r>
      <w:r w:rsidRPr="00506743">
        <w:rPr>
          <w:sz w:val="24"/>
          <w:szCs w:val="24"/>
          <w:lang w:eastAsia="ru-RU"/>
        </w:rPr>
        <w:t>получение Муниципальной услуги имеют следующие категории детей:</w:t>
      </w:r>
    </w:p>
    <w:p w14:paraId="3344234F"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граждан, подвергшихся воздействию радиации вследствие катастрофы на Чернобыльской АЭС;</w:t>
      </w:r>
    </w:p>
    <w:p w14:paraId="580B5FBF"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граждан из подразделений особого риска, а также семей, потерявших кормильца из числа этих граждан;</w:t>
      </w:r>
    </w:p>
    <w:p w14:paraId="4764F841"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прокуроров;</w:t>
      </w:r>
    </w:p>
    <w:p w14:paraId="0794B59A"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судей;</w:t>
      </w:r>
    </w:p>
    <w:p w14:paraId="6F077C35"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сотрудников Следственного комитета Российской Федерации.</w:t>
      </w:r>
    </w:p>
    <w:p w14:paraId="0D34DDFD" w14:textId="77777777" w:rsidR="002E4BA7" w:rsidRPr="00580C61" w:rsidRDefault="00506743" w:rsidP="005060A0">
      <w:pPr>
        <w:pStyle w:val="114"/>
        <w:numPr>
          <w:ilvl w:val="1"/>
          <w:numId w:val="15"/>
        </w:numPr>
        <w:suppressAutoHyphens/>
        <w:ind w:left="0" w:firstLine="709"/>
        <w:rPr>
          <w:sz w:val="24"/>
          <w:szCs w:val="24"/>
        </w:rPr>
      </w:pPr>
      <w:r w:rsidRPr="00506743">
        <w:rPr>
          <w:sz w:val="24"/>
          <w:szCs w:val="24"/>
          <w:lang w:eastAsia="ru-RU"/>
        </w:rPr>
        <w:t xml:space="preserve">Право на </w:t>
      </w:r>
      <w:r w:rsidRPr="00506743">
        <w:rPr>
          <w:color w:val="333333"/>
          <w:sz w:val="24"/>
          <w:szCs w:val="24"/>
          <w:shd w:val="clear" w:color="auto" w:fill="FFFFFF"/>
        </w:rPr>
        <w:t>первоочередное</w:t>
      </w:r>
      <w:r w:rsidRPr="00506743">
        <w:rPr>
          <w:sz w:val="24"/>
          <w:szCs w:val="24"/>
          <w:lang w:eastAsia="ru-RU"/>
        </w:rPr>
        <w:t xml:space="preserve"> получение Муниципальной услуги имеют следующие категории детей:</w:t>
      </w:r>
    </w:p>
    <w:p w14:paraId="4034F991"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из многодетных семей;</w:t>
      </w:r>
    </w:p>
    <w:p w14:paraId="4B571487"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Дети-инвалиды и дети, один из родителей которых является инвалидом;</w:t>
      </w:r>
    </w:p>
    <w:p w14:paraId="66BB6B9D"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w:t>
      </w:r>
    </w:p>
    <w:p w14:paraId="3F1C4771"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сотрудников полиции;</w:t>
      </w:r>
    </w:p>
    <w:p w14:paraId="3AED98FC"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14:paraId="4812DAB5"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сотрудника полиции, умершего вследствие заболевания, полученного в период прохождения службы в полиции;</w:t>
      </w:r>
    </w:p>
    <w:p w14:paraId="165D1F75"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14:paraId="0D8C8CD8"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lastRenderedPageBreak/>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14:paraId="6403FCEE"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14:paraId="080B14B9"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14:paraId="2C26C404"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w:t>
      </w:r>
    </w:p>
    <w:p w14:paraId="663A99E1"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14:paraId="712E3111" w14:textId="77777777" w:rsidR="002E4BA7" w:rsidRPr="00580C61" w:rsidRDefault="00506743" w:rsidP="005060A0">
      <w:pPr>
        <w:pStyle w:val="1110"/>
        <w:numPr>
          <w:ilvl w:val="2"/>
          <w:numId w:val="15"/>
        </w:numPr>
        <w:suppressAutoHyphens/>
        <w:ind w:left="0" w:firstLine="709"/>
        <w:rPr>
          <w:sz w:val="24"/>
          <w:szCs w:val="24"/>
        </w:rPr>
      </w:pPr>
      <w:r w:rsidRPr="00506743">
        <w:rPr>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14:paraId="141D3B56" w14:textId="77777777" w:rsidR="002E4BA7" w:rsidRPr="00580C61" w:rsidRDefault="00506743" w:rsidP="005060A0">
      <w:pPr>
        <w:pStyle w:val="2f7"/>
        <w:ind w:firstLine="709"/>
        <w:jc w:val="both"/>
        <w:rPr>
          <w:rFonts w:ascii="Times New Roman" w:hAnsi="Times New Roman"/>
          <w:sz w:val="24"/>
          <w:szCs w:val="24"/>
        </w:rPr>
      </w:pPr>
      <w:r w:rsidRPr="00506743">
        <w:rPr>
          <w:rFonts w:ascii="Times New Roman" w:hAnsi="Times New Roman"/>
          <w:sz w:val="24"/>
          <w:szCs w:val="24"/>
        </w:rPr>
        <w:t xml:space="preserve"> 2.5. Администрация может принимать решения о предоставлении преимущественного права устройства в ДОО детям отдельных категорий граждан:</w:t>
      </w:r>
    </w:p>
    <w:p w14:paraId="407A03EC" w14:textId="77777777" w:rsidR="002E4BA7" w:rsidRPr="00580C61" w:rsidRDefault="00506743" w:rsidP="005060A0">
      <w:pPr>
        <w:pStyle w:val="2f7"/>
        <w:tabs>
          <w:tab w:val="left" w:pos="709"/>
        </w:tabs>
        <w:jc w:val="both"/>
        <w:rPr>
          <w:rFonts w:ascii="Times New Roman" w:hAnsi="Times New Roman"/>
          <w:sz w:val="24"/>
          <w:szCs w:val="24"/>
        </w:rPr>
      </w:pPr>
      <w:r w:rsidRPr="00506743">
        <w:rPr>
          <w:rFonts w:ascii="Times New Roman" w:hAnsi="Times New Roman"/>
          <w:sz w:val="24"/>
          <w:szCs w:val="24"/>
        </w:rPr>
        <w:t xml:space="preserve">           - детям  работников муниципальных дошкольных образовательных организаций, педагогов муниципальных общеобразовательных учреждений, расположенных на территории </w:t>
      </w:r>
      <w:r w:rsidR="00881B2D" w:rsidRPr="00881B2D">
        <w:rPr>
          <w:rFonts w:ascii="Times New Roman" w:hAnsi="Times New Roman"/>
          <w:sz w:val="24"/>
          <w:szCs w:val="24"/>
          <w:lang w:eastAsia="ru-RU"/>
        </w:rPr>
        <w:t>Сергиево-Посадского муниципального района Московской области</w:t>
      </w:r>
      <w:r w:rsidRPr="00506743">
        <w:rPr>
          <w:rFonts w:ascii="Times New Roman" w:hAnsi="Times New Roman"/>
          <w:sz w:val="24"/>
          <w:szCs w:val="24"/>
        </w:rPr>
        <w:t>.</w:t>
      </w:r>
    </w:p>
    <w:p w14:paraId="23F5389F" w14:textId="77777777" w:rsidR="002E4BA7" w:rsidRPr="00580C61" w:rsidRDefault="00506743" w:rsidP="005060A0">
      <w:pPr>
        <w:pStyle w:val="114"/>
        <w:numPr>
          <w:ilvl w:val="1"/>
          <w:numId w:val="23"/>
        </w:numPr>
        <w:suppressAutoHyphens/>
        <w:ind w:left="0" w:firstLine="709"/>
        <w:rPr>
          <w:sz w:val="24"/>
          <w:szCs w:val="24"/>
        </w:rPr>
      </w:pPr>
      <w:r w:rsidRPr="00506743">
        <w:rPr>
          <w:sz w:val="24"/>
          <w:szCs w:val="24"/>
        </w:rPr>
        <w:t>Внутри одной льготной категории (право на внеочередное или первоочередное зачисление ребенка в ДОО) Заявления выстраиваются по дате подачи Заявления.</w:t>
      </w:r>
    </w:p>
    <w:p w14:paraId="1189F4F8" w14:textId="77777777" w:rsidR="002E4BA7" w:rsidRPr="00580C61" w:rsidRDefault="00506743" w:rsidP="005060A0">
      <w:pPr>
        <w:pStyle w:val="114"/>
        <w:numPr>
          <w:ilvl w:val="1"/>
          <w:numId w:val="23"/>
        </w:numPr>
        <w:suppressAutoHyphens/>
        <w:ind w:left="0" w:firstLine="709"/>
        <w:rPr>
          <w:sz w:val="24"/>
          <w:szCs w:val="24"/>
        </w:rPr>
      </w:pPr>
      <w:r w:rsidRPr="00506743">
        <w:rPr>
          <w:sz w:val="24"/>
          <w:szCs w:val="24"/>
        </w:rPr>
        <w:lastRenderedPageBreak/>
        <w:t xml:space="preserve">Интересы лиц, указанных в пункте </w:t>
      </w:r>
      <w:r w:rsidR="00CA45C3">
        <w:fldChar w:fldCharType="begin"/>
      </w:r>
      <w:r w:rsidR="00CA45C3">
        <w:instrText xml:space="preserve"> REF _Ref440651123 \r \h  \* MERGEFORMAT </w:instrText>
      </w:r>
      <w:r w:rsidR="00CA45C3">
        <w:fldChar w:fldCharType="separate"/>
      </w:r>
      <w:r w:rsidR="00664046" w:rsidRPr="00664046">
        <w:rPr>
          <w:sz w:val="24"/>
          <w:szCs w:val="24"/>
        </w:rPr>
        <w:t>2.1</w:t>
      </w:r>
      <w:r w:rsidR="00CA45C3">
        <w:fldChar w:fldCharType="end"/>
      </w:r>
      <w:r w:rsidRPr="00506743">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14:paraId="74879353" w14:textId="77777777" w:rsidR="002E4BA7" w:rsidRPr="00580C61" w:rsidRDefault="00506743" w:rsidP="005060A0">
      <w:pPr>
        <w:pStyle w:val="2-"/>
        <w:numPr>
          <w:ilvl w:val="0"/>
          <w:numId w:val="15"/>
        </w:numPr>
        <w:suppressAutoHyphens/>
        <w:ind w:left="992" w:hanging="357"/>
        <w:outlineLvl w:val="9"/>
        <w:rPr>
          <w:sz w:val="24"/>
          <w:szCs w:val="24"/>
        </w:rPr>
      </w:pPr>
      <w:bookmarkStart w:id="18" w:name="_Toc501467092"/>
      <w:bookmarkStart w:id="19" w:name="_Toc437973279"/>
      <w:bookmarkStart w:id="20" w:name="_Toc438110020"/>
      <w:bookmarkStart w:id="21" w:name="_Toc438376224"/>
      <w:bookmarkStart w:id="22" w:name="_Toc473131320"/>
      <w:bookmarkStart w:id="23" w:name="_Toc490643961"/>
      <w:bookmarkEnd w:id="18"/>
      <w:bookmarkEnd w:id="19"/>
      <w:bookmarkEnd w:id="20"/>
      <w:bookmarkEnd w:id="21"/>
      <w:bookmarkEnd w:id="22"/>
      <w:bookmarkEnd w:id="23"/>
      <w:r w:rsidRPr="00506743">
        <w:rPr>
          <w:sz w:val="24"/>
          <w:szCs w:val="24"/>
        </w:rPr>
        <w:t>Требования к порядку информирования о порядке предоставления Муниципальной услуги</w:t>
      </w:r>
    </w:p>
    <w:p w14:paraId="102BD110" w14:textId="77777777" w:rsidR="002E4BA7" w:rsidRPr="00580C61" w:rsidRDefault="00506743" w:rsidP="005060A0">
      <w:pPr>
        <w:pStyle w:val="114"/>
        <w:numPr>
          <w:ilvl w:val="1"/>
          <w:numId w:val="15"/>
        </w:numPr>
        <w:suppressAutoHyphens/>
        <w:ind w:left="0" w:firstLine="709"/>
        <w:rPr>
          <w:sz w:val="24"/>
          <w:szCs w:val="24"/>
        </w:rPr>
      </w:pPr>
      <w:r w:rsidRPr="00506743">
        <w:rPr>
          <w:sz w:val="24"/>
          <w:szCs w:val="24"/>
          <w:lang w:eastAsia="ru-RU"/>
        </w:rPr>
        <w:t>Информация о месте нахождения, графике работы Администрации, Подразделения, МФЦ, контактных телефонах, адресах официальных сайтов в сети Интернет,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14:paraId="7C001AAA" w14:textId="77777777" w:rsidR="002E4BA7" w:rsidRPr="00580C61" w:rsidRDefault="00506743" w:rsidP="005060A0">
      <w:pPr>
        <w:pStyle w:val="114"/>
        <w:numPr>
          <w:ilvl w:val="1"/>
          <w:numId w:val="15"/>
        </w:numPr>
        <w:suppressAutoHyphens/>
        <w:ind w:left="0" w:firstLine="709"/>
        <w:rPr>
          <w:sz w:val="24"/>
          <w:szCs w:val="24"/>
        </w:rPr>
      </w:pPr>
      <w:r w:rsidRPr="00506743">
        <w:rPr>
          <w:sz w:val="24"/>
          <w:szCs w:val="24"/>
          <w:lang w:eastAsia="ru-RU"/>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14:paraId="2B0BF361" w14:textId="77777777" w:rsidR="002E4BA7" w:rsidRPr="00580C61" w:rsidRDefault="00506743" w:rsidP="005060A0">
      <w:pPr>
        <w:spacing w:after="0" w:line="240" w:lineRule="auto"/>
        <w:ind w:firstLine="709"/>
        <w:jc w:val="center"/>
        <w:rPr>
          <w:rFonts w:ascii="Times New Roman" w:hAnsi="Times New Roman"/>
          <w:sz w:val="24"/>
          <w:szCs w:val="24"/>
        </w:rPr>
      </w:pPr>
      <w:bookmarkStart w:id="24" w:name="_Toc501467093"/>
      <w:bookmarkStart w:id="25" w:name="_Toc437973280"/>
      <w:bookmarkStart w:id="26" w:name="_Toc438110021"/>
      <w:bookmarkStart w:id="27" w:name="_Toc438376225"/>
      <w:bookmarkStart w:id="28" w:name="_Toc473131321"/>
      <w:bookmarkStart w:id="29" w:name="_Toc490643962"/>
      <w:r w:rsidRPr="00506743">
        <w:rPr>
          <w:rFonts w:ascii="Times New Roman" w:hAnsi="Times New Roman"/>
          <w:b/>
          <w:sz w:val="24"/>
          <w:szCs w:val="24"/>
        </w:rPr>
        <w:t>II</w:t>
      </w:r>
      <w:bookmarkEnd w:id="24"/>
      <w:bookmarkEnd w:id="25"/>
      <w:bookmarkEnd w:id="26"/>
      <w:bookmarkEnd w:id="27"/>
      <w:bookmarkEnd w:id="28"/>
      <w:bookmarkEnd w:id="29"/>
      <w:r w:rsidRPr="00506743">
        <w:rPr>
          <w:rFonts w:ascii="Times New Roman" w:hAnsi="Times New Roman"/>
          <w:b/>
          <w:sz w:val="24"/>
          <w:szCs w:val="24"/>
        </w:rPr>
        <w:t>. Стандарт предоставления Муниципальной услуги</w:t>
      </w:r>
    </w:p>
    <w:p w14:paraId="0484A164" w14:textId="77777777" w:rsidR="002E4BA7" w:rsidRPr="00580C61" w:rsidRDefault="00506743" w:rsidP="005060A0">
      <w:pPr>
        <w:pStyle w:val="2-"/>
        <w:numPr>
          <w:ilvl w:val="0"/>
          <w:numId w:val="15"/>
        </w:numPr>
        <w:suppressAutoHyphens/>
        <w:ind w:left="992" w:firstLine="709"/>
        <w:outlineLvl w:val="9"/>
        <w:rPr>
          <w:sz w:val="24"/>
          <w:szCs w:val="24"/>
        </w:rPr>
      </w:pPr>
      <w:bookmarkStart w:id="30" w:name="_Toc501467094"/>
      <w:bookmarkStart w:id="31" w:name="_Toc437973281"/>
      <w:bookmarkStart w:id="32" w:name="_Toc438110022"/>
      <w:bookmarkStart w:id="33" w:name="_Toc438376226"/>
      <w:bookmarkStart w:id="34" w:name="_Toc473131322"/>
      <w:bookmarkStart w:id="35" w:name="_Toc490643963"/>
      <w:bookmarkEnd w:id="30"/>
      <w:bookmarkEnd w:id="31"/>
      <w:bookmarkEnd w:id="32"/>
      <w:bookmarkEnd w:id="33"/>
      <w:bookmarkEnd w:id="34"/>
      <w:bookmarkEnd w:id="35"/>
      <w:r w:rsidRPr="00506743">
        <w:rPr>
          <w:sz w:val="24"/>
          <w:szCs w:val="24"/>
        </w:rPr>
        <w:t>Наименование Муниципальной услуги</w:t>
      </w:r>
    </w:p>
    <w:p w14:paraId="6F3021F0" w14:textId="77777777" w:rsidR="002E4BA7" w:rsidRPr="00580C61" w:rsidRDefault="00506743" w:rsidP="005060A0">
      <w:pPr>
        <w:pStyle w:val="114"/>
        <w:numPr>
          <w:ilvl w:val="1"/>
          <w:numId w:val="15"/>
        </w:numPr>
        <w:suppressAutoHyphens/>
        <w:ind w:left="0" w:firstLine="709"/>
        <w:rPr>
          <w:sz w:val="24"/>
          <w:szCs w:val="24"/>
        </w:rPr>
      </w:pPr>
      <w:r w:rsidRPr="00506743">
        <w:rPr>
          <w:sz w:val="24"/>
          <w:szCs w:val="24"/>
          <w:lang w:eastAsia="ru-RU"/>
        </w:rPr>
        <w:t>Муниципальная услуга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муниципального образования Московской области».</w:t>
      </w:r>
    </w:p>
    <w:p w14:paraId="2492DF43" w14:textId="77777777" w:rsidR="002E4BA7" w:rsidRPr="00580C61" w:rsidRDefault="00506743" w:rsidP="005060A0">
      <w:pPr>
        <w:pStyle w:val="2-"/>
        <w:numPr>
          <w:ilvl w:val="0"/>
          <w:numId w:val="15"/>
        </w:numPr>
        <w:suppressAutoHyphens/>
        <w:ind w:left="992" w:firstLine="709"/>
        <w:outlineLvl w:val="9"/>
        <w:rPr>
          <w:sz w:val="24"/>
          <w:szCs w:val="24"/>
        </w:rPr>
      </w:pPr>
      <w:bookmarkStart w:id="36" w:name="_Toc501467095"/>
      <w:bookmarkStart w:id="37" w:name="_Toc473131323"/>
      <w:bookmarkStart w:id="38" w:name="_Toc490643964"/>
      <w:bookmarkEnd w:id="36"/>
      <w:bookmarkEnd w:id="37"/>
      <w:bookmarkEnd w:id="38"/>
      <w:r w:rsidRPr="00506743">
        <w:rPr>
          <w:sz w:val="24"/>
          <w:szCs w:val="24"/>
        </w:rPr>
        <w:t xml:space="preserve">Органы и организации, участвующие в предоставлении </w:t>
      </w:r>
      <w:r w:rsidRPr="00506743">
        <w:rPr>
          <w:sz w:val="24"/>
          <w:szCs w:val="24"/>
        </w:rPr>
        <w:br/>
        <w:t>Муниципальной услуги</w:t>
      </w:r>
    </w:p>
    <w:p w14:paraId="318BD68C" w14:textId="77777777" w:rsidR="002E4BA7" w:rsidRPr="00580C61" w:rsidRDefault="00506743" w:rsidP="005060A0">
      <w:pPr>
        <w:pStyle w:val="114"/>
        <w:numPr>
          <w:ilvl w:val="1"/>
          <w:numId w:val="15"/>
        </w:numPr>
        <w:suppressAutoHyphens/>
        <w:spacing w:line="240" w:lineRule="auto"/>
        <w:ind w:left="0" w:firstLine="709"/>
        <w:rPr>
          <w:color w:val="000000"/>
          <w:sz w:val="24"/>
          <w:szCs w:val="24"/>
          <w:lang w:eastAsia="ar-SA"/>
        </w:rPr>
      </w:pPr>
      <w:r w:rsidRPr="00506743">
        <w:rPr>
          <w:color w:val="000000"/>
          <w:sz w:val="24"/>
          <w:szCs w:val="24"/>
          <w:lang w:eastAsia="ar-SA"/>
        </w:rPr>
        <w:t xml:space="preserve">Органом, ответственным за организацию предоставления Муниципальной услуги является Администрация </w:t>
      </w:r>
      <w:r w:rsidR="00881B2D" w:rsidRPr="00881B2D">
        <w:rPr>
          <w:sz w:val="24"/>
          <w:szCs w:val="24"/>
          <w:lang w:eastAsia="ru-RU"/>
        </w:rPr>
        <w:t xml:space="preserve">Сергиево-Посадского муниципального района </w:t>
      </w:r>
      <w:r w:rsidRPr="00506743">
        <w:rPr>
          <w:color w:val="000000"/>
          <w:sz w:val="24"/>
          <w:szCs w:val="24"/>
          <w:lang w:eastAsia="ar-SA"/>
        </w:rPr>
        <w:t>Московской области.</w:t>
      </w:r>
    </w:p>
    <w:p w14:paraId="5CB27E17" w14:textId="77777777" w:rsidR="002E4BA7" w:rsidRPr="00580C61" w:rsidRDefault="00506743" w:rsidP="005060A0">
      <w:pPr>
        <w:pStyle w:val="114"/>
        <w:numPr>
          <w:ilvl w:val="1"/>
          <w:numId w:val="15"/>
        </w:numPr>
        <w:suppressAutoHyphens/>
        <w:spacing w:line="240" w:lineRule="auto"/>
        <w:ind w:left="0" w:firstLine="709"/>
        <w:rPr>
          <w:color w:val="000000"/>
          <w:sz w:val="24"/>
          <w:szCs w:val="24"/>
          <w:lang w:eastAsia="ar-SA"/>
        </w:rPr>
      </w:pPr>
      <w:r w:rsidRPr="00506743">
        <w:rPr>
          <w:color w:val="000000"/>
          <w:sz w:val="24"/>
          <w:szCs w:val="24"/>
          <w:lang w:eastAsia="ar-SA"/>
        </w:rPr>
        <w:t xml:space="preserve">Администрация обеспечивает предоставление Муниципальной услуги посредством ЕПГУ, РПГУ, а также в МФЦ в составе комплексных услуг «Рождение ребенка» и «Смена места жительства». </w:t>
      </w:r>
    </w:p>
    <w:p w14:paraId="469C3244" w14:textId="77777777" w:rsidR="002E4BA7" w:rsidRPr="007F373B" w:rsidRDefault="00506743" w:rsidP="005060A0">
      <w:pPr>
        <w:pStyle w:val="114"/>
        <w:numPr>
          <w:ilvl w:val="1"/>
          <w:numId w:val="15"/>
        </w:numPr>
        <w:suppressAutoHyphens/>
        <w:spacing w:line="240" w:lineRule="auto"/>
        <w:ind w:left="0" w:firstLine="709"/>
        <w:rPr>
          <w:color w:val="000000"/>
          <w:sz w:val="24"/>
          <w:szCs w:val="24"/>
          <w:lang w:eastAsia="ar-SA"/>
        </w:rPr>
      </w:pPr>
      <w:r w:rsidRPr="007F373B">
        <w:rPr>
          <w:color w:val="000000"/>
          <w:sz w:val="24"/>
          <w:szCs w:val="24"/>
          <w:lang w:eastAsia="ar-SA"/>
        </w:rPr>
        <w:t>Порядок обеспечения личного приёма заявителей (представителей заявителя) устанавливается организационно-распорядите</w:t>
      </w:r>
      <w:r w:rsidR="007F373B" w:rsidRPr="007F373B">
        <w:rPr>
          <w:color w:val="000000"/>
          <w:sz w:val="24"/>
          <w:szCs w:val="24"/>
          <w:lang w:eastAsia="ar-SA"/>
        </w:rPr>
        <w:t xml:space="preserve">льным документом Администрации. </w:t>
      </w:r>
    </w:p>
    <w:p w14:paraId="7141227B" w14:textId="77777777" w:rsidR="002E4BA7" w:rsidRPr="00580C61" w:rsidRDefault="00506743" w:rsidP="005060A0">
      <w:pPr>
        <w:pStyle w:val="114"/>
        <w:numPr>
          <w:ilvl w:val="1"/>
          <w:numId w:val="15"/>
        </w:numPr>
        <w:suppressAutoHyphens/>
        <w:spacing w:line="240" w:lineRule="auto"/>
        <w:ind w:left="0" w:firstLine="709"/>
        <w:rPr>
          <w:color w:val="000000"/>
          <w:sz w:val="24"/>
          <w:szCs w:val="24"/>
          <w:lang w:eastAsia="ar-SA"/>
        </w:rPr>
      </w:pPr>
      <w:r w:rsidRPr="007F373B">
        <w:rPr>
          <w:color w:val="000000"/>
          <w:sz w:val="24"/>
          <w:szCs w:val="24"/>
          <w:lang w:eastAsia="ar-SA"/>
        </w:rPr>
        <w:t xml:space="preserve">В МФЦ Заявителю (представителю Заявителя) обеспечивается бесплатный доступ к РПГУ, ЕПГУ для постановки ребенка на учет в ДОО в электронной форме в порядке, предусмотренном п. 16 настоящего Административного регламента. </w:t>
      </w:r>
    </w:p>
    <w:p w14:paraId="6AD4C955" w14:textId="77777777" w:rsidR="002E4BA7" w:rsidRPr="00580C61" w:rsidRDefault="00506743" w:rsidP="005060A0">
      <w:pPr>
        <w:pStyle w:val="114"/>
        <w:numPr>
          <w:ilvl w:val="1"/>
          <w:numId w:val="15"/>
        </w:numPr>
        <w:suppressAutoHyphens/>
        <w:spacing w:line="240" w:lineRule="auto"/>
        <w:ind w:left="0" w:firstLine="709"/>
        <w:rPr>
          <w:color w:val="000000"/>
          <w:sz w:val="24"/>
          <w:szCs w:val="24"/>
          <w:lang w:eastAsia="ar-SA"/>
        </w:rPr>
      </w:pPr>
      <w:r w:rsidRPr="00506743">
        <w:rPr>
          <w:color w:val="000000"/>
          <w:sz w:val="24"/>
          <w:szCs w:val="24"/>
          <w:lang w:eastAsia="ar-SA"/>
        </w:rPr>
        <w:t xml:space="preserve">Предоставление Муниципальной услуги в составе комплексных услуг «Рождение ребенка» и «Смена места жительства» в МФЦ осуществляется в соответствии с Порядком предоставления комплексных услуг. </w:t>
      </w:r>
    </w:p>
    <w:p w14:paraId="003CBD71" w14:textId="77777777" w:rsidR="002E4BA7" w:rsidRPr="00580C61" w:rsidRDefault="00506743" w:rsidP="005060A0">
      <w:pPr>
        <w:pStyle w:val="114"/>
        <w:numPr>
          <w:ilvl w:val="1"/>
          <w:numId w:val="15"/>
        </w:numPr>
        <w:suppressAutoHyphens/>
        <w:ind w:left="0" w:firstLine="709"/>
        <w:rPr>
          <w:color w:val="000000"/>
          <w:sz w:val="24"/>
          <w:szCs w:val="24"/>
          <w:lang w:eastAsia="ar-SA"/>
        </w:rPr>
      </w:pPr>
      <w:r w:rsidRPr="00506743">
        <w:rPr>
          <w:color w:val="000000"/>
          <w:sz w:val="24"/>
          <w:szCs w:val="24"/>
          <w:lang w:eastAsia="ar-SA"/>
        </w:rPr>
        <w:t xml:space="preserve">Непосредственно ответственным за предоставление Муниципальной  услуги является  Подразделение. </w:t>
      </w:r>
    </w:p>
    <w:p w14:paraId="353C3965" w14:textId="77777777" w:rsidR="002E4BA7" w:rsidRPr="00580C61" w:rsidRDefault="00506743" w:rsidP="005060A0">
      <w:pPr>
        <w:pStyle w:val="114"/>
        <w:numPr>
          <w:ilvl w:val="1"/>
          <w:numId w:val="15"/>
        </w:numPr>
        <w:suppressAutoHyphens/>
        <w:spacing w:line="240" w:lineRule="auto"/>
        <w:ind w:left="0" w:firstLine="709"/>
        <w:rPr>
          <w:sz w:val="24"/>
          <w:szCs w:val="24"/>
        </w:rPr>
      </w:pPr>
      <w:r w:rsidRPr="00506743">
        <w:rPr>
          <w:sz w:val="24"/>
          <w:szCs w:val="24"/>
          <w:lang w:eastAsia="ru-RU"/>
        </w:rPr>
        <w:t xml:space="preserve">Зачисление ребенка в ДОО осуществляет </w:t>
      </w:r>
      <w:r w:rsidRPr="00506743">
        <w:rPr>
          <w:sz w:val="24"/>
          <w:szCs w:val="24"/>
        </w:rPr>
        <w:t>руководитель</w:t>
      </w:r>
      <w:r w:rsidRPr="00506743">
        <w:rPr>
          <w:sz w:val="24"/>
          <w:szCs w:val="24"/>
          <w:lang w:eastAsia="ru-RU"/>
        </w:rPr>
        <w:t xml:space="preserve"> ДОО в соответствии с направлением, выданным Подразделением, после процедуры комплектования ДОО на </w:t>
      </w:r>
      <w:r w:rsidRPr="00506743">
        <w:rPr>
          <w:sz w:val="24"/>
          <w:szCs w:val="24"/>
          <w:lang w:eastAsia="ru-RU"/>
        </w:rPr>
        <w:lastRenderedPageBreak/>
        <w:t>новый учебный год в сроки, указанные в пункте 8.3 настоящего Административного регламента.</w:t>
      </w:r>
    </w:p>
    <w:p w14:paraId="6272AB03" w14:textId="77777777" w:rsidR="002E4BA7" w:rsidRPr="00580C61" w:rsidRDefault="00506743" w:rsidP="005060A0">
      <w:pPr>
        <w:pStyle w:val="114"/>
        <w:numPr>
          <w:ilvl w:val="1"/>
          <w:numId w:val="15"/>
        </w:numPr>
        <w:suppressAutoHyphens/>
        <w:spacing w:line="240" w:lineRule="auto"/>
        <w:ind w:left="0" w:firstLine="709"/>
        <w:rPr>
          <w:sz w:val="24"/>
          <w:szCs w:val="24"/>
        </w:rPr>
      </w:pPr>
      <w:r w:rsidRPr="00506743">
        <w:rPr>
          <w:sz w:val="24"/>
          <w:szCs w:val="24"/>
          <w:lang w:eastAsia="ru-RU"/>
        </w:rPr>
        <w:t xml:space="preserve">Подразделение и МФЦ </w:t>
      </w:r>
      <w:r w:rsidRPr="00506743">
        <w:rPr>
          <w:sz w:val="24"/>
          <w:szCs w:val="24"/>
          <w:lang w:eastAsia="ar-SA"/>
        </w:rPr>
        <w:t>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14:paraId="641779B7" w14:textId="77777777" w:rsidR="002E4BA7" w:rsidRPr="00580C61" w:rsidRDefault="00506743" w:rsidP="005060A0">
      <w:pPr>
        <w:pStyle w:val="114"/>
        <w:numPr>
          <w:ilvl w:val="1"/>
          <w:numId w:val="15"/>
        </w:numPr>
        <w:suppressAutoHyphens/>
        <w:ind w:left="0" w:firstLine="709"/>
        <w:rPr>
          <w:sz w:val="24"/>
          <w:szCs w:val="24"/>
        </w:rPr>
      </w:pPr>
      <w:r w:rsidRPr="00506743">
        <w:rPr>
          <w:sz w:val="24"/>
          <w:szCs w:val="24"/>
        </w:rPr>
        <w:t>В целях предоставления Муниципальной услуги Подразделение взаимодействует с:</w:t>
      </w:r>
    </w:p>
    <w:p w14:paraId="73A54356" w14:textId="77777777" w:rsidR="002E4BA7" w:rsidRPr="00580C61" w:rsidRDefault="00506743" w:rsidP="005060A0">
      <w:pPr>
        <w:pStyle w:val="114"/>
        <w:numPr>
          <w:ilvl w:val="0"/>
          <w:numId w:val="20"/>
        </w:numPr>
        <w:tabs>
          <w:tab w:val="left" w:pos="993"/>
        </w:tabs>
        <w:suppressAutoHyphens/>
        <w:ind w:left="0" w:firstLine="709"/>
        <w:rPr>
          <w:sz w:val="24"/>
          <w:szCs w:val="24"/>
        </w:rPr>
      </w:pPr>
      <w:r w:rsidRPr="00506743">
        <w:rPr>
          <w:sz w:val="24"/>
          <w:szCs w:val="24"/>
        </w:rPr>
        <w:t>Главным управлением по вопросам миграции МВД России для получения сведений, подтверждающих место жительства (место пребывания) ребенка на территории</w:t>
      </w:r>
      <w:r w:rsidR="00881B2D" w:rsidRPr="00881B2D">
        <w:rPr>
          <w:sz w:val="24"/>
          <w:szCs w:val="24"/>
          <w:lang w:eastAsia="ru-RU"/>
        </w:rPr>
        <w:t xml:space="preserve"> Сергиево-Посадского муниципального района Московской области</w:t>
      </w:r>
      <w:r w:rsidRPr="00881B2D">
        <w:rPr>
          <w:i/>
          <w:sz w:val="24"/>
          <w:szCs w:val="24"/>
          <w:lang w:eastAsia="ru-RU"/>
        </w:rPr>
        <w:t>;</w:t>
      </w:r>
    </w:p>
    <w:p w14:paraId="26151CA0" w14:textId="77777777" w:rsidR="002E4BA7" w:rsidRPr="00580C61" w:rsidRDefault="00506743" w:rsidP="005060A0">
      <w:pPr>
        <w:pStyle w:val="114"/>
        <w:numPr>
          <w:ilvl w:val="0"/>
          <w:numId w:val="20"/>
        </w:numPr>
        <w:tabs>
          <w:tab w:val="left" w:pos="993"/>
        </w:tabs>
        <w:suppressAutoHyphens/>
        <w:ind w:left="0" w:firstLine="567"/>
        <w:rPr>
          <w:sz w:val="24"/>
          <w:szCs w:val="24"/>
        </w:rPr>
      </w:pPr>
      <w:r w:rsidRPr="00506743">
        <w:rPr>
          <w:sz w:val="24"/>
          <w:szCs w:val="24"/>
        </w:rPr>
        <w:t>Министерством социального развития Московской области для получения информации о наличии льготного статуса у Заявителя</w:t>
      </w:r>
      <w:r w:rsidR="007F373B">
        <w:rPr>
          <w:sz w:val="24"/>
          <w:szCs w:val="24"/>
        </w:rPr>
        <w:t>.</w:t>
      </w:r>
    </w:p>
    <w:p w14:paraId="12F7ECA3" w14:textId="77777777" w:rsidR="002E4BA7" w:rsidRPr="00580C61" w:rsidRDefault="00506743" w:rsidP="005060A0">
      <w:pPr>
        <w:pStyle w:val="2-"/>
        <w:numPr>
          <w:ilvl w:val="0"/>
          <w:numId w:val="15"/>
        </w:numPr>
        <w:suppressAutoHyphens/>
        <w:ind w:left="-142" w:firstLine="567"/>
        <w:outlineLvl w:val="9"/>
        <w:rPr>
          <w:sz w:val="24"/>
          <w:szCs w:val="24"/>
        </w:rPr>
      </w:pPr>
      <w:bookmarkStart w:id="39" w:name="_Toc501467096"/>
      <w:bookmarkStart w:id="40" w:name="_Toc437973285"/>
      <w:bookmarkStart w:id="41" w:name="_Toc438110026"/>
      <w:bookmarkStart w:id="42" w:name="_Toc438376230"/>
      <w:bookmarkStart w:id="43" w:name="_Toc473131324"/>
      <w:bookmarkStart w:id="44" w:name="_Toc490643965"/>
      <w:bookmarkEnd w:id="39"/>
      <w:bookmarkEnd w:id="40"/>
      <w:bookmarkEnd w:id="41"/>
      <w:bookmarkEnd w:id="42"/>
      <w:bookmarkEnd w:id="43"/>
      <w:bookmarkEnd w:id="44"/>
      <w:r w:rsidRPr="00506743">
        <w:rPr>
          <w:sz w:val="24"/>
          <w:szCs w:val="24"/>
        </w:rPr>
        <w:t>Основания для обращения и результаты предоставления Муниципальной услуги</w:t>
      </w:r>
    </w:p>
    <w:p w14:paraId="4C3DD9C5" w14:textId="77777777" w:rsidR="002E4BA7" w:rsidRPr="00580C61" w:rsidRDefault="00506743" w:rsidP="005060A0">
      <w:pPr>
        <w:pStyle w:val="114"/>
        <w:numPr>
          <w:ilvl w:val="1"/>
          <w:numId w:val="15"/>
        </w:numPr>
        <w:suppressAutoHyphens/>
        <w:spacing w:line="240" w:lineRule="auto"/>
        <w:ind w:left="0" w:firstLine="709"/>
        <w:rPr>
          <w:sz w:val="24"/>
          <w:szCs w:val="24"/>
        </w:rPr>
      </w:pPr>
      <w:r w:rsidRPr="00506743">
        <w:rPr>
          <w:sz w:val="24"/>
          <w:szCs w:val="24"/>
        </w:rPr>
        <w:t xml:space="preserve">Заявитель (представитель Заявителя) обращается в Подразделение с заявлением для предоставления Муниципальной услуги посредством РПГУ или ЕПГУ. </w:t>
      </w:r>
    </w:p>
    <w:p w14:paraId="7BD82903" w14:textId="77777777" w:rsidR="002E4BA7" w:rsidRPr="00580C61" w:rsidRDefault="00506743" w:rsidP="005060A0">
      <w:pPr>
        <w:pStyle w:val="114"/>
        <w:numPr>
          <w:ilvl w:val="1"/>
          <w:numId w:val="15"/>
        </w:numPr>
        <w:suppressAutoHyphens/>
        <w:spacing w:line="240" w:lineRule="auto"/>
        <w:ind w:left="0" w:firstLine="709"/>
        <w:rPr>
          <w:sz w:val="24"/>
          <w:szCs w:val="24"/>
        </w:rPr>
      </w:pPr>
      <w:r w:rsidRPr="00506743">
        <w:rPr>
          <w:sz w:val="24"/>
          <w:szCs w:val="24"/>
        </w:rPr>
        <w:t>Результатом предоставления Муниципальной услуги является:</w:t>
      </w:r>
    </w:p>
    <w:p w14:paraId="2EAA5F1D" w14:textId="77777777" w:rsidR="002E4BA7" w:rsidRPr="00580C61" w:rsidRDefault="00506743" w:rsidP="005060A0">
      <w:pPr>
        <w:pStyle w:val="114"/>
        <w:spacing w:line="240" w:lineRule="auto"/>
        <w:ind w:firstLine="709"/>
        <w:rPr>
          <w:sz w:val="24"/>
          <w:szCs w:val="24"/>
        </w:rPr>
      </w:pPr>
      <w:r w:rsidRPr="00506743">
        <w:rPr>
          <w:sz w:val="24"/>
          <w:szCs w:val="24"/>
        </w:rPr>
        <w:t xml:space="preserve">а) решение о постановке на учет в ДОО по форме, указанной в Приложении 4 к настоящему Административному регламенту; </w:t>
      </w:r>
    </w:p>
    <w:p w14:paraId="590F9B4C" w14:textId="77777777" w:rsidR="002E4BA7" w:rsidRPr="00580C61" w:rsidRDefault="00506743" w:rsidP="005060A0">
      <w:pPr>
        <w:pStyle w:val="114"/>
        <w:spacing w:line="240" w:lineRule="auto"/>
        <w:ind w:firstLine="709"/>
        <w:rPr>
          <w:sz w:val="24"/>
          <w:szCs w:val="24"/>
        </w:rPr>
      </w:pPr>
      <w:r w:rsidRPr="00506743">
        <w:rPr>
          <w:sz w:val="24"/>
          <w:szCs w:val="24"/>
        </w:rPr>
        <w:t xml:space="preserve">б) решение об отказе в постановке на учет в ДОО по форме, указанной в Приложении 5 к настоящему Административному регламенту. </w:t>
      </w:r>
    </w:p>
    <w:p w14:paraId="46C5A28D" w14:textId="77777777" w:rsidR="002E4BA7" w:rsidRPr="00580C61" w:rsidRDefault="00506743" w:rsidP="005060A0">
      <w:pPr>
        <w:pStyle w:val="114"/>
        <w:numPr>
          <w:ilvl w:val="1"/>
          <w:numId w:val="15"/>
        </w:numPr>
        <w:suppressAutoHyphens/>
        <w:ind w:left="0" w:firstLine="709"/>
        <w:rPr>
          <w:sz w:val="24"/>
          <w:szCs w:val="24"/>
        </w:rPr>
      </w:pPr>
      <w:r w:rsidRPr="00506743">
        <w:rPr>
          <w:sz w:val="24"/>
          <w:szCs w:val="24"/>
        </w:rPr>
        <w:t>Результат предоставления Муниципальной услуги, независимо от принятого решения, в виде электронного документа, подписанного усиленной квалифицированной электронной подписью (далее - ЭП) уполномоченного должностного лица Подразделения, направляется в Личный кабинет Заявителя (представителя Заявителя) на РПГУ или ЕПГУ.</w:t>
      </w:r>
    </w:p>
    <w:p w14:paraId="26F9E34D" w14:textId="77777777" w:rsidR="002E4BA7" w:rsidRPr="00580C61" w:rsidRDefault="00506743" w:rsidP="005060A0">
      <w:pPr>
        <w:pStyle w:val="114"/>
        <w:numPr>
          <w:ilvl w:val="1"/>
          <w:numId w:val="15"/>
        </w:numPr>
        <w:suppressAutoHyphens/>
        <w:ind w:left="0" w:firstLine="709"/>
        <w:rPr>
          <w:sz w:val="24"/>
          <w:szCs w:val="24"/>
        </w:rPr>
      </w:pPr>
      <w:r w:rsidRPr="00506743">
        <w:rPr>
          <w:sz w:val="24"/>
          <w:szCs w:val="24"/>
        </w:rPr>
        <w:t xml:space="preserve">Уведомление о принятом решении, независимо от результата предоставления Муниципальной услуги, направляется в Личный кабинет Заявителя (представителя Заявителя) на РПГУ, ЕПГУ. </w:t>
      </w:r>
    </w:p>
    <w:p w14:paraId="5B91BFE9" w14:textId="77777777" w:rsidR="002E4BA7" w:rsidRPr="00580C61" w:rsidRDefault="00506743" w:rsidP="005060A0">
      <w:pPr>
        <w:pStyle w:val="114"/>
        <w:numPr>
          <w:ilvl w:val="1"/>
          <w:numId w:val="15"/>
        </w:numPr>
        <w:suppressAutoHyphens/>
        <w:ind w:left="0" w:firstLine="709"/>
        <w:rPr>
          <w:sz w:val="24"/>
          <w:szCs w:val="24"/>
        </w:rPr>
      </w:pPr>
      <w:r w:rsidRPr="00506743">
        <w:rPr>
          <w:sz w:val="24"/>
          <w:szCs w:val="24"/>
        </w:rPr>
        <w:t>Факт предоставления Муниципальной услуги фиксируется в Единой информационной системе управления дошкольными образовательными организациями Московской области (далее – ЕИСДОУ).</w:t>
      </w:r>
    </w:p>
    <w:p w14:paraId="017C3DAB" w14:textId="77777777" w:rsidR="002E4BA7" w:rsidRPr="00580C61" w:rsidRDefault="00506743" w:rsidP="005060A0">
      <w:pPr>
        <w:pStyle w:val="114"/>
        <w:numPr>
          <w:ilvl w:val="1"/>
          <w:numId w:val="15"/>
        </w:numPr>
        <w:suppressAutoHyphens/>
        <w:spacing w:line="240" w:lineRule="auto"/>
        <w:ind w:left="0" w:firstLine="709"/>
        <w:rPr>
          <w:sz w:val="24"/>
          <w:szCs w:val="24"/>
        </w:rPr>
      </w:pPr>
      <w:r w:rsidRPr="00506743">
        <w:rPr>
          <w:sz w:val="24"/>
          <w:szCs w:val="24"/>
        </w:rPr>
        <w:t xml:space="preserve">По итогам комплектования ДОО на новый учебный год, сформированные  Подразделением в ЕИСДОО направления, вместе со списком направленных детей, передаются  в электронном виде в ДОО. Список направленных детей и бланки направлений, сформированные в ЕИСДОО, дополнительно распечатываются в Подразделении на бумажном носителе, заверяются печатью Подразделения и передаются в ДОО. </w:t>
      </w:r>
    </w:p>
    <w:p w14:paraId="16566B71" w14:textId="77777777" w:rsidR="002E4BA7" w:rsidRPr="00580C61" w:rsidRDefault="00506743" w:rsidP="005060A0">
      <w:pPr>
        <w:pStyle w:val="114"/>
        <w:spacing w:line="240" w:lineRule="auto"/>
        <w:ind w:firstLine="709"/>
        <w:rPr>
          <w:sz w:val="24"/>
          <w:szCs w:val="24"/>
        </w:rPr>
      </w:pPr>
      <w:r w:rsidRPr="00506743">
        <w:rPr>
          <w:sz w:val="24"/>
          <w:szCs w:val="24"/>
        </w:rPr>
        <w:t>После  присвоения заявлению статуса «Направлен в ДОО» ребенок зачисляется в ДОО  на основании письменного заявления Заявителя (представителя Заявителя)  в соответствии со сроками зачисления в ДОО, указанным в пункте 8.3 настоящего Административного регламента.</w:t>
      </w:r>
    </w:p>
    <w:p w14:paraId="0C6488E0" w14:textId="77777777" w:rsidR="002E4BA7" w:rsidRPr="00580C61" w:rsidRDefault="00506743" w:rsidP="005060A0">
      <w:pPr>
        <w:pStyle w:val="114"/>
        <w:spacing w:line="240" w:lineRule="auto"/>
        <w:ind w:firstLine="709"/>
        <w:rPr>
          <w:sz w:val="24"/>
          <w:szCs w:val="24"/>
        </w:rPr>
      </w:pPr>
      <w:r w:rsidRPr="00506743">
        <w:rPr>
          <w:sz w:val="24"/>
          <w:szCs w:val="24"/>
        </w:rPr>
        <w:t xml:space="preserve">Между Заявителем (представителем Заявителя) и уполномоченным должностным лицом ДОО заключается договор об образовании (далее - Договор) в двух экземплярах, на бумажном носителе. </w:t>
      </w:r>
    </w:p>
    <w:p w14:paraId="07E3A88C" w14:textId="77777777" w:rsidR="002E4BA7" w:rsidRPr="00580C61" w:rsidRDefault="00506743" w:rsidP="005060A0">
      <w:pPr>
        <w:pStyle w:val="114"/>
        <w:spacing w:line="240" w:lineRule="auto"/>
        <w:ind w:firstLine="709"/>
        <w:rPr>
          <w:sz w:val="24"/>
          <w:szCs w:val="24"/>
        </w:rPr>
      </w:pPr>
      <w:r w:rsidRPr="00506743">
        <w:rPr>
          <w:sz w:val="24"/>
          <w:szCs w:val="24"/>
        </w:rPr>
        <w:t>Один экземпляр выдается Заявителю (представителю Заявителя), второй экземпляр хранится в ДОО весь период действия договора.</w:t>
      </w:r>
    </w:p>
    <w:p w14:paraId="43C5B04E" w14:textId="77777777" w:rsidR="002E4BA7" w:rsidRPr="00580C61" w:rsidRDefault="00506743" w:rsidP="005060A0">
      <w:pPr>
        <w:pStyle w:val="2-"/>
        <w:numPr>
          <w:ilvl w:val="0"/>
          <w:numId w:val="15"/>
        </w:numPr>
        <w:suppressAutoHyphens/>
        <w:ind w:left="1208" w:hanging="357"/>
        <w:outlineLvl w:val="9"/>
        <w:rPr>
          <w:sz w:val="24"/>
          <w:szCs w:val="24"/>
        </w:rPr>
      </w:pPr>
      <w:bookmarkStart w:id="45" w:name="_Toc501467097"/>
      <w:bookmarkStart w:id="46" w:name="_Toc490643966"/>
      <w:bookmarkStart w:id="47" w:name="_Toc463206273"/>
      <w:bookmarkStart w:id="48" w:name="_Toc463207570"/>
      <w:bookmarkStart w:id="49" w:name="_Toc463206274"/>
      <w:bookmarkStart w:id="50" w:name="_Toc463207571"/>
      <w:bookmarkEnd w:id="45"/>
      <w:bookmarkEnd w:id="46"/>
      <w:bookmarkEnd w:id="47"/>
      <w:bookmarkEnd w:id="48"/>
      <w:bookmarkEnd w:id="49"/>
      <w:bookmarkEnd w:id="50"/>
      <w:r w:rsidRPr="00506743">
        <w:rPr>
          <w:sz w:val="24"/>
          <w:szCs w:val="24"/>
        </w:rPr>
        <w:t>Срок регистрации заявления</w:t>
      </w:r>
    </w:p>
    <w:p w14:paraId="12096D54" w14:textId="77777777" w:rsidR="002E4BA7" w:rsidRPr="00580C61" w:rsidRDefault="00506743" w:rsidP="005060A0">
      <w:pPr>
        <w:pStyle w:val="114"/>
        <w:numPr>
          <w:ilvl w:val="1"/>
          <w:numId w:val="15"/>
        </w:numPr>
        <w:suppressAutoHyphens/>
        <w:ind w:left="-142" w:firstLine="851"/>
        <w:rPr>
          <w:sz w:val="24"/>
          <w:szCs w:val="24"/>
        </w:rPr>
      </w:pPr>
      <w:r w:rsidRPr="00506743">
        <w:rPr>
          <w:sz w:val="24"/>
          <w:szCs w:val="24"/>
          <w:lang w:eastAsia="ru-RU"/>
        </w:rPr>
        <w:lastRenderedPageBreak/>
        <w:t xml:space="preserve">Заявление о постановке на учет ребенка в ДОО, поданное через РПГУ или ЕПГУ регистрируется в ЕИСДОУ в день обращения с сохранением даты и времени подачи Заявления. </w:t>
      </w:r>
    </w:p>
    <w:p w14:paraId="0EB3E82A" w14:textId="77777777" w:rsidR="002E4BA7" w:rsidRPr="00580C61" w:rsidRDefault="00506743" w:rsidP="005060A0">
      <w:pPr>
        <w:pStyle w:val="2-"/>
        <w:numPr>
          <w:ilvl w:val="0"/>
          <w:numId w:val="15"/>
        </w:numPr>
        <w:suppressAutoHyphens/>
        <w:ind w:left="0" w:firstLine="0"/>
        <w:outlineLvl w:val="9"/>
        <w:rPr>
          <w:sz w:val="24"/>
          <w:szCs w:val="24"/>
        </w:rPr>
      </w:pPr>
      <w:bookmarkStart w:id="51" w:name="_Toc501467098"/>
      <w:bookmarkStart w:id="52" w:name="_Toc438376232"/>
      <w:bookmarkStart w:id="53" w:name="_Toc473131326"/>
      <w:bookmarkStart w:id="54" w:name="_Toc490643967"/>
      <w:bookmarkStart w:id="55" w:name="_Toc437973287"/>
      <w:bookmarkStart w:id="56" w:name="_Toc438110028"/>
      <w:r w:rsidRPr="00506743">
        <w:rPr>
          <w:sz w:val="24"/>
          <w:szCs w:val="24"/>
        </w:rPr>
        <w:t xml:space="preserve">Срок предоставления </w:t>
      </w:r>
      <w:bookmarkEnd w:id="51"/>
      <w:bookmarkEnd w:id="52"/>
      <w:bookmarkEnd w:id="53"/>
      <w:bookmarkEnd w:id="54"/>
      <w:bookmarkEnd w:id="55"/>
      <w:bookmarkEnd w:id="56"/>
      <w:r w:rsidRPr="00506743">
        <w:rPr>
          <w:sz w:val="24"/>
          <w:szCs w:val="24"/>
        </w:rPr>
        <w:t>Муниципальной услуги</w:t>
      </w:r>
    </w:p>
    <w:p w14:paraId="26DE5306" w14:textId="77777777" w:rsidR="00505688" w:rsidRPr="00580C61" w:rsidRDefault="00506743" w:rsidP="005060A0">
      <w:pPr>
        <w:pStyle w:val="114"/>
        <w:numPr>
          <w:ilvl w:val="1"/>
          <w:numId w:val="49"/>
        </w:numPr>
        <w:suppressAutoHyphens/>
        <w:rPr>
          <w:color w:val="auto"/>
          <w:sz w:val="24"/>
          <w:szCs w:val="24"/>
        </w:rPr>
      </w:pPr>
      <w:r w:rsidRPr="00506743">
        <w:rPr>
          <w:sz w:val="24"/>
          <w:szCs w:val="24"/>
          <w:lang w:eastAsia="ru-RU"/>
        </w:rPr>
        <w:t>Срок постановки на учет ребенка в ДОО:</w:t>
      </w:r>
    </w:p>
    <w:p w14:paraId="3A23D6C3" w14:textId="77777777" w:rsidR="006F7751" w:rsidRDefault="00506743" w:rsidP="005060A0">
      <w:pPr>
        <w:pStyle w:val="114"/>
        <w:numPr>
          <w:ilvl w:val="2"/>
          <w:numId w:val="51"/>
        </w:numPr>
        <w:suppressAutoHyphens/>
        <w:spacing w:line="240" w:lineRule="auto"/>
        <w:ind w:left="0" w:firstLine="709"/>
        <w:rPr>
          <w:sz w:val="24"/>
          <w:szCs w:val="24"/>
          <w:lang w:eastAsia="ru-RU"/>
        </w:rPr>
      </w:pPr>
      <w:r w:rsidRPr="00506743">
        <w:rPr>
          <w:color w:val="auto"/>
          <w:sz w:val="24"/>
          <w:szCs w:val="24"/>
        </w:rPr>
        <w:t>срок предоставления муниципальной услуги в случае предоставления Заявителем (представителем Заявителя) документов и сведений, указанных в пункте 11 настоящего Административного регламента по собственной инициативе и отсутствия необходимости направления Подразделением межведомственных запросов в порядке, установленном пунктом 11 настоящего Административного регламента составляет не более 1 рабочего дня с момента поступления заявления в Подразделение;</w:t>
      </w:r>
    </w:p>
    <w:p w14:paraId="0BF2B88E" w14:textId="77777777" w:rsidR="006F7751" w:rsidRDefault="00506743" w:rsidP="005060A0">
      <w:pPr>
        <w:pStyle w:val="114"/>
        <w:numPr>
          <w:ilvl w:val="2"/>
          <w:numId w:val="51"/>
        </w:numPr>
        <w:suppressAutoHyphens/>
        <w:spacing w:line="240" w:lineRule="auto"/>
        <w:ind w:left="0" w:firstLine="709"/>
        <w:rPr>
          <w:sz w:val="24"/>
          <w:szCs w:val="24"/>
          <w:lang w:eastAsia="ru-RU"/>
        </w:rPr>
      </w:pPr>
      <w:r w:rsidRPr="00506743">
        <w:rPr>
          <w:color w:val="auto"/>
          <w:sz w:val="24"/>
          <w:szCs w:val="24"/>
        </w:rPr>
        <w:t xml:space="preserve">срок </w:t>
      </w:r>
      <w:r w:rsidRPr="00506743">
        <w:rPr>
          <w:sz w:val="24"/>
          <w:szCs w:val="24"/>
        </w:rPr>
        <w:t>предоставления муниципальной услуги  в случае необходимости направления Подразделением  межведомственных запросов в порядке, установленном пунктом 11 настоящего Административного регламента, составляет 7 рабочих дней со дня поступления  Заявления в Подразделение.</w:t>
      </w:r>
    </w:p>
    <w:p w14:paraId="799EDE86" w14:textId="77777777" w:rsidR="006F7751" w:rsidRDefault="00506743" w:rsidP="005060A0">
      <w:pPr>
        <w:pStyle w:val="114"/>
        <w:numPr>
          <w:ilvl w:val="1"/>
          <w:numId w:val="49"/>
        </w:numPr>
        <w:suppressAutoHyphens/>
        <w:rPr>
          <w:sz w:val="24"/>
          <w:szCs w:val="24"/>
          <w:lang w:eastAsia="ru-RU"/>
        </w:rPr>
      </w:pPr>
      <w:r w:rsidRPr="00506743">
        <w:rPr>
          <w:sz w:val="24"/>
          <w:szCs w:val="24"/>
          <w:lang w:eastAsia="ru-RU"/>
        </w:rPr>
        <w:t>Сроки комплектования ДОО.</w:t>
      </w:r>
    </w:p>
    <w:p w14:paraId="5ECBAAB2" w14:textId="77777777" w:rsidR="00EE23B2" w:rsidRPr="00EE23B2" w:rsidRDefault="00EE23B2" w:rsidP="005060A0">
      <w:pPr>
        <w:pStyle w:val="affff0"/>
        <w:spacing w:after="0" w:line="240" w:lineRule="auto"/>
        <w:ind w:left="0" w:firstLine="540"/>
        <w:rPr>
          <w:rFonts w:ascii="Times New Roman" w:eastAsia="Times New Roman" w:hAnsi="Times New Roman"/>
          <w:sz w:val="24"/>
          <w:szCs w:val="24"/>
        </w:rPr>
      </w:pPr>
      <w:r w:rsidRPr="00EE23B2">
        <w:rPr>
          <w:rFonts w:ascii="Times New Roman" w:hAnsi="Times New Roman"/>
          <w:sz w:val="24"/>
          <w:szCs w:val="24"/>
          <w:lang w:eastAsia="ru-RU"/>
        </w:rPr>
        <w:t>8.2.1.</w:t>
      </w:r>
      <w:r w:rsidRPr="00EE23B2">
        <w:rPr>
          <w:sz w:val="24"/>
          <w:szCs w:val="24"/>
          <w:lang w:eastAsia="ru-RU"/>
        </w:rPr>
        <w:t xml:space="preserve"> </w:t>
      </w:r>
      <w:r w:rsidRPr="00EE23B2">
        <w:rPr>
          <w:rFonts w:ascii="Times New Roman" w:eastAsia="Times New Roman" w:hAnsi="Times New Roman"/>
          <w:sz w:val="24"/>
          <w:szCs w:val="24"/>
        </w:rPr>
        <w:t>Прием в образовательную организацию осуществляется в течение всего календарного года при наличии свободных мест.</w:t>
      </w:r>
    </w:p>
    <w:p w14:paraId="46605DC8" w14:textId="77777777" w:rsidR="00EE23B2" w:rsidRPr="00EE23B2" w:rsidRDefault="00EE23B2" w:rsidP="005060A0">
      <w:pPr>
        <w:pStyle w:val="affff0"/>
        <w:spacing w:after="0" w:line="240" w:lineRule="auto"/>
        <w:ind w:left="0" w:firstLine="540"/>
        <w:jc w:val="both"/>
        <w:rPr>
          <w:rFonts w:ascii="Times New Roman" w:hAnsi="Times New Roman"/>
          <w:sz w:val="24"/>
          <w:szCs w:val="24"/>
          <w:lang w:eastAsia="ru-RU"/>
        </w:rPr>
      </w:pPr>
      <w:r w:rsidRPr="00EE23B2">
        <w:rPr>
          <w:rFonts w:ascii="Times New Roman" w:eastAsia="Times New Roman" w:hAnsi="Times New Roman"/>
          <w:sz w:val="24"/>
          <w:szCs w:val="24"/>
        </w:rPr>
        <w:t>8.2.2. Комплектование ДОО на новый учебный год (</w:t>
      </w:r>
      <w:r w:rsidRPr="00EE23B2">
        <w:rPr>
          <w:rFonts w:ascii="Times New Roman" w:hAnsi="Times New Roman"/>
          <w:sz w:val="24"/>
          <w:szCs w:val="24"/>
          <w:lang w:eastAsia="ru-RU"/>
        </w:rPr>
        <w:t xml:space="preserve">для предоставления ребенку места </w:t>
      </w:r>
      <w:r w:rsidRPr="00EE23B2">
        <w:rPr>
          <w:rFonts w:ascii="Times New Roman" w:hAnsi="Times New Roman"/>
          <w:sz w:val="24"/>
          <w:szCs w:val="24"/>
          <w:lang w:eastAsia="ru-RU"/>
        </w:rPr>
        <w:br/>
        <w:t>с 1 сентября календарного года) осуществляется</w:t>
      </w:r>
      <w:r w:rsidRPr="00EE23B2">
        <w:rPr>
          <w:rFonts w:ascii="Times New Roman" w:eastAsia="Times New Roman" w:hAnsi="Times New Roman"/>
          <w:sz w:val="24"/>
          <w:szCs w:val="24"/>
        </w:rPr>
        <w:t xml:space="preserve"> Подразделением ежегодно на дату, устан</w:t>
      </w:r>
      <w:r w:rsidR="00881B2D">
        <w:rPr>
          <w:rFonts w:ascii="Times New Roman" w:eastAsia="Times New Roman" w:hAnsi="Times New Roman"/>
          <w:sz w:val="24"/>
          <w:szCs w:val="24"/>
        </w:rPr>
        <w:t>овленную учредителем с 1 мая по 1 июля</w:t>
      </w:r>
      <w:r w:rsidRPr="00EE23B2">
        <w:rPr>
          <w:rFonts w:ascii="Times New Roman" w:eastAsia="Times New Roman" w:hAnsi="Times New Roman"/>
          <w:sz w:val="24"/>
          <w:szCs w:val="24"/>
        </w:rPr>
        <w:t xml:space="preserve"> текущего года. </w:t>
      </w:r>
      <w:r w:rsidRPr="00EE23B2">
        <w:rPr>
          <w:rFonts w:ascii="Times New Roman" w:hAnsi="Times New Roman"/>
          <w:sz w:val="24"/>
          <w:szCs w:val="24"/>
          <w:lang w:eastAsia="ru-RU"/>
        </w:rPr>
        <w:t>Список детей, нуждающихся в предоставлении места в ДОО с 1 сентября текущего календарного года, формируется на дату начала комплектования.</w:t>
      </w:r>
    </w:p>
    <w:p w14:paraId="79FAA9CE" w14:textId="77777777" w:rsidR="006F7751" w:rsidRDefault="00506743" w:rsidP="005060A0">
      <w:pPr>
        <w:pStyle w:val="114"/>
        <w:suppressAutoHyphens/>
        <w:spacing w:line="240" w:lineRule="auto"/>
        <w:ind w:firstLine="709"/>
        <w:rPr>
          <w:sz w:val="24"/>
          <w:szCs w:val="24"/>
          <w:lang w:eastAsia="ru-RU"/>
        </w:rPr>
      </w:pPr>
      <w:r w:rsidRPr="00506743">
        <w:rPr>
          <w:sz w:val="24"/>
          <w:szCs w:val="24"/>
          <w:lang w:eastAsia="ru-RU"/>
        </w:rPr>
        <w:t xml:space="preserve">8.2.3. Выдача направлений в ДОО в процессе комплектования производится в течение 30 календарных дней после утверждения списка детей, направленных в ДОО. </w:t>
      </w:r>
    </w:p>
    <w:p w14:paraId="2051301C" w14:textId="77777777" w:rsidR="006F7751" w:rsidRDefault="00506743" w:rsidP="005060A0">
      <w:pPr>
        <w:pStyle w:val="114"/>
        <w:suppressAutoHyphens/>
        <w:spacing w:line="240" w:lineRule="auto"/>
        <w:ind w:firstLine="709"/>
        <w:rPr>
          <w:sz w:val="24"/>
          <w:szCs w:val="24"/>
          <w:lang w:eastAsia="ru-RU"/>
        </w:rPr>
      </w:pPr>
      <w:r w:rsidRPr="00506743">
        <w:rPr>
          <w:sz w:val="24"/>
          <w:szCs w:val="24"/>
          <w:lang w:eastAsia="ru-RU"/>
        </w:rPr>
        <w:t>8.2.4. Если в процессе комплектования место в ДОО предоставлены не всем детям, состоящим на учете для предоставления места в ДОО с 1 сентября текущего года, эти дети переходят в статус «очередников» и обеспечиваются местами в ДОО на свободные (освободившиеся, вновь созданные) места в течение учебного года либо учитываются в списке нуждающихся в месте в ДОО с 1 сентября следующего учебного года.</w:t>
      </w:r>
    </w:p>
    <w:p w14:paraId="65AF67C7" w14:textId="77777777" w:rsidR="006F7751" w:rsidRDefault="00506743" w:rsidP="005060A0">
      <w:pPr>
        <w:pStyle w:val="114"/>
        <w:suppressAutoHyphens/>
        <w:spacing w:line="240" w:lineRule="auto"/>
        <w:ind w:firstLine="709"/>
        <w:rPr>
          <w:sz w:val="24"/>
          <w:szCs w:val="24"/>
          <w:lang w:eastAsia="ru-RU"/>
        </w:rPr>
      </w:pPr>
      <w:r w:rsidRPr="00506743">
        <w:rPr>
          <w:sz w:val="24"/>
          <w:szCs w:val="24"/>
          <w:lang w:eastAsia="ru-RU"/>
        </w:rPr>
        <w:t>8.2.5. Доукомплектование ДОО в соответствии с порядком, указанном в разделе 2 Административного регламента, на свободные (освободившиеся, вновь созданные) места осуществляется постоянно.</w:t>
      </w:r>
    </w:p>
    <w:p w14:paraId="152D33AF" w14:textId="77777777" w:rsidR="006F7751" w:rsidRDefault="00506743" w:rsidP="005060A0">
      <w:pPr>
        <w:pStyle w:val="114"/>
        <w:numPr>
          <w:ilvl w:val="1"/>
          <w:numId w:val="49"/>
        </w:numPr>
        <w:suppressAutoHyphens/>
        <w:rPr>
          <w:sz w:val="24"/>
          <w:szCs w:val="24"/>
          <w:lang w:eastAsia="ru-RU"/>
        </w:rPr>
      </w:pPr>
      <w:r w:rsidRPr="00506743">
        <w:rPr>
          <w:sz w:val="24"/>
          <w:szCs w:val="24"/>
          <w:lang w:eastAsia="ru-RU"/>
        </w:rPr>
        <w:t xml:space="preserve">Сроки зачисления ребенка в ДОО. </w:t>
      </w:r>
    </w:p>
    <w:p w14:paraId="022473C1" w14:textId="77777777" w:rsidR="002E4BA7" w:rsidRPr="00580C61" w:rsidRDefault="00506743" w:rsidP="005060A0">
      <w:pPr>
        <w:pStyle w:val="114"/>
        <w:spacing w:line="240" w:lineRule="auto"/>
        <w:ind w:firstLine="709"/>
        <w:rPr>
          <w:sz w:val="24"/>
          <w:szCs w:val="24"/>
        </w:rPr>
      </w:pPr>
      <w:r w:rsidRPr="00506743">
        <w:rPr>
          <w:sz w:val="24"/>
          <w:szCs w:val="24"/>
        </w:rPr>
        <w:t>8.3.1. Заявитель (представитель Заявителя) в срок, не превышающий 30 календарных дней после уведомления о направлении в ДОО, обязан явиться в ДОО с оригиналами документов, указанных в п. 10 настоящего Административного регламента, для подачи заявления о зачислении ребенка в ДОО.</w:t>
      </w:r>
    </w:p>
    <w:p w14:paraId="4B7968E9" w14:textId="77777777" w:rsidR="002E4BA7" w:rsidRPr="00580C61" w:rsidRDefault="00506743" w:rsidP="005060A0">
      <w:pPr>
        <w:pStyle w:val="1110"/>
        <w:spacing w:line="240" w:lineRule="auto"/>
        <w:ind w:firstLine="709"/>
        <w:rPr>
          <w:sz w:val="24"/>
          <w:szCs w:val="24"/>
        </w:rPr>
      </w:pPr>
      <w:r w:rsidRPr="00506743">
        <w:rPr>
          <w:color w:val="000000"/>
          <w:sz w:val="24"/>
          <w:szCs w:val="24"/>
        </w:rPr>
        <w:t xml:space="preserve">8.3.2. В течение 3 рабочих дней после приема оригиналов документов необходимых для предоставления Муниципальной услуги и заключения между ДОО и Заявителем </w:t>
      </w:r>
      <w:r w:rsidRPr="00506743">
        <w:rPr>
          <w:sz w:val="24"/>
          <w:szCs w:val="24"/>
          <w:lang w:eastAsia="ru-RU"/>
        </w:rPr>
        <w:t xml:space="preserve">(представителем Заявителя) Договора, </w:t>
      </w:r>
      <w:r w:rsidRPr="00506743">
        <w:rPr>
          <w:color w:val="000000"/>
          <w:sz w:val="24"/>
          <w:szCs w:val="24"/>
        </w:rPr>
        <w:t>ребенка зачисляют в ДОО. Зачисление ребенка в ДОО оформляется распорядительным актом ДОО, который размещается на информационном стенде образовательной организации и на официальном сайте ДОО в сети Интернет.</w:t>
      </w:r>
    </w:p>
    <w:p w14:paraId="0BBA9C86" w14:textId="77777777" w:rsidR="002E4BA7" w:rsidRPr="00580C61" w:rsidRDefault="00506743" w:rsidP="005060A0">
      <w:pPr>
        <w:pStyle w:val="1110"/>
        <w:ind w:firstLine="709"/>
        <w:rPr>
          <w:sz w:val="24"/>
          <w:szCs w:val="24"/>
        </w:rPr>
      </w:pPr>
      <w:r w:rsidRPr="00506743">
        <w:rPr>
          <w:sz w:val="24"/>
          <w:szCs w:val="24"/>
        </w:rPr>
        <w:t>8.3.3. В случае неявки Заявителя (</w:t>
      </w:r>
      <w:r w:rsidRPr="00506743">
        <w:rPr>
          <w:sz w:val="24"/>
          <w:szCs w:val="24"/>
          <w:lang w:eastAsia="ru-RU"/>
        </w:rPr>
        <w:t>представителем Заявителя)</w:t>
      </w:r>
      <w:r w:rsidRPr="00506743">
        <w:rPr>
          <w:sz w:val="24"/>
          <w:szCs w:val="24"/>
        </w:rPr>
        <w:t xml:space="preserve"> в ДОО в срок, указанный в пункте 8.3.1. настоящего Административного регламента, Заявлению автоматически присваивается статус «Не явился». На основании письменного заявления Заявителя (</w:t>
      </w:r>
      <w:r w:rsidRPr="00506743">
        <w:rPr>
          <w:sz w:val="24"/>
          <w:szCs w:val="24"/>
          <w:lang w:eastAsia="ru-RU"/>
        </w:rPr>
        <w:t>представителем Заявителя)</w:t>
      </w:r>
      <w:r w:rsidRPr="00506743">
        <w:rPr>
          <w:sz w:val="24"/>
          <w:szCs w:val="24"/>
        </w:rPr>
        <w:t xml:space="preserve"> в Подразделение </w:t>
      </w:r>
      <w:r w:rsidRPr="00506743">
        <w:rPr>
          <w:sz w:val="24"/>
          <w:szCs w:val="24"/>
          <w:lang w:eastAsia="ru-RU"/>
        </w:rPr>
        <w:t xml:space="preserve">ребенок восстанавливается в </w:t>
      </w:r>
      <w:r w:rsidRPr="00506743">
        <w:rPr>
          <w:sz w:val="24"/>
          <w:szCs w:val="24"/>
          <w:lang w:eastAsia="ru-RU"/>
        </w:rPr>
        <w:lastRenderedPageBreak/>
        <w:t xml:space="preserve">очереди с сохранением даты постановки на учет и включается в списки очередников следующего учебного года. </w:t>
      </w:r>
    </w:p>
    <w:p w14:paraId="11137E0D" w14:textId="77777777" w:rsidR="006F7751" w:rsidRDefault="00506743" w:rsidP="005060A0">
      <w:pPr>
        <w:pStyle w:val="2-"/>
        <w:numPr>
          <w:ilvl w:val="0"/>
          <w:numId w:val="51"/>
        </w:numPr>
        <w:suppressAutoHyphens/>
        <w:ind w:left="0" w:firstLine="567"/>
        <w:outlineLvl w:val="9"/>
        <w:rPr>
          <w:i w:val="0"/>
          <w:sz w:val="24"/>
          <w:szCs w:val="24"/>
        </w:rPr>
      </w:pPr>
      <w:bookmarkStart w:id="57" w:name="_Toc501467099"/>
      <w:bookmarkStart w:id="58" w:name="_Toc473131327"/>
      <w:bookmarkStart w:id="59" w:name="_Toc490643968"/>
      <w:bookmarkStart w:id="60" w:name="_Toc463206276"/>
      <w:bookmarkStart w:id="61" w:name="_Toc463207573"/>
      <w:bookmarkStart w:id="62" w:name="_Toc463520461"/>
      <w:bookmarkStart w:id="63" w:name="_Toc463206277"/>
      <w:bookmarkStart w:id="64" w:name="_Toc463207574"/>
      <w:bookmarkStart w:id="65" w:name="_Toc463520462"/>
      <w:bookmarkEnd w:id="57"/>
      <w:bookmarkEnd w:id="58"/>
      <w:bookmarkEnd w:id="59"/>
      <w:bookmarkEnd w:id="60"/>
      <w:bookmarkEnd w:id="61"/>
      <w:bookmarkEnd w:id="62"/>
      <w:bookmarkEnd w:id="63"/>
      <w:bookmarkEnd w:id="64"/>
      <w:bookmarkEnd w:id="65"/>
      <w:r w:rsidRPr="00506743">
        <w:rPr>
          <w:i w:val="0"/>
          <w:sz w:val="24"/>
          <w:szCs w:val="24"/>
        </w:rPr>
        <w:t>Правовые основания предоставления Муниципальной услуги</w:t>
      </w:r>
    </w:p>
    <w:p w14:paraId="33D76322" w14:textId="77777777" w:rsidR="006F7751" w:rsidRDefault="00506743" w:rsidP="005060A0">
      <w:pPr>
        <w:pStyle w:val="114"/>
        <w:numPr>
          <w:ilvl w:val="1"/>
          <w:numId w:val="51"/>
        </w:numPr>
        <w:suppressAutoHyphens/>
        <w:ind w:left="0" w:firstLine="567"/>
        <w:rPr>
          <w:sz w:val="24"/>
          <w:szCs w:val="24"/>
        </w:rPr>
      </w:pPr>
      <w:r w:rsidRPr="00506743">
        <w:rPr>
          <w:sz w:val="24"/>
          <w:szCs w:val="24"/>
          <w:lang w:eastAsia="ru-RU"/>
        </w:rPr>
        <w:t>Основным нормативным правовым актом, регулирующим предоставление Муниципальной услуги, является Федеральный закон от 29.12.2012 № 273-ФЗ «Об образовании в Российской Федерации».</w:t>
      </w:r>
    </w:p>
    <w:p w14:paraId="6902E1D8" w14:textId="77777777" w:rsidR="006F7751" w:rsidRDefault="00506743" w:rsidP="005060A0">
      <w:pPr>
        <w:pStyle w:val="114"/>
        <w:numPr>
          <w:ilvl w:val="1"/>
          <w:numId w:val="51"/>
        </w:numPr>
        <w:suppressAutoHyphens/>
        <w:ind w:left="0" w:firstLine="567"/>
        <w:rPr>
          <w:sz w:val="24"/>
          <w:szCs w:val="24"/>
        </w:rPr>
      </w:pPr>
      <w:r w:rsidRPr="00506743">
        <w:rPr>
          <w:sz w:val="24"/>
          <w:szCs w:val="24"/>
          <w:lang w:eastAsia="ru-RU"/>
        </w:rPr>
        <w:t>Список иных нормативных актов, применяемых при предоставлении Муниципальной услуги приведен в Приложении 7 к настоящему Административному регламенту.</w:t>
      </w:r>
    </w:p>
    <w:p w14:paraId="2E9F1B26" w14:textId="77777777" w:rsidR="002E4BA7" w:rsidRPr="00580C61" w:rsidRDefault="002E4BA7" w:rsidP="005060A0">
      <w:pPr>
        <w:pStyle w:val="114"/>
        <w:ind w:left="567"/>
        <w:rPr>
          <w:sz w:val="24"/>
          <w:szCs w:val="24"/>
        </w:rPr>
      </w:pPr>
    </w:p>
    <w:p w14:paraId="28E14810" w14:textId="77777777" w:rsidR="006F7751" w:rsidRDefault="00506743" w:rsidP="005060A0">
      <w:pPr>
        <w:pStyle w:val="2-"/>
        <w:numPr>
          <w:ilvl w:val="0"/>
          <w:numId w:val="51"/>
        </w:numPr>
        <w:suppressAutoHyphens/>
        <w:ind w:left="0" w:firstLine="567"/>
        <w:outlineLvl w:val="9"/>
        <w:rPr>
          <w:i w:val="0"/>
          <w:sz w:val="24"/>
          <w:szCs w:val="24"/>
        </w:rPr>
      </w:pPr>
      <w:bookmarkStart w:id="66" w:name="_Toc501467100"/>
      <w:bookmarkStart w:id="67" w:name="_Toc473131328"/>
      <w:bookmarkStart w:id="68" w:name="_Toc490643969"/>
      <w:bookmarkEnd w:id="66"/>
      <w:bookmarkEnd w:id="67"/>
      <w:bookmarkEnd w:id="68"/>
      <w:r w:rsidRPr="00506743">
        <w:rPr>
          <w:i w:val="0"/>
          <w:sz w:val="24"/>
          <w:szCs w:val="24"/>
        </w:rPr>
        <w:t>Исчерпывающий перечень документов, необходимых для предоставления Муниципальной услуги</w:t>
      </w:r>
    </w:p>
    <w:p w14:paraId="65965DAF" w14:textId="77777777" w:rsidR="006F7751" w:rsidRDefault="00506743" w:rsidP="005060A0">
      <w:pPr>
        <w:pStyle w:val="114"/>
        <w:numPr>
          <w:ilvl w:val="1"/>
          <w:numId w:val="51"/>
        </w:numPr>
        <w:tabs>
          <w:tab w:val="left" w:pos="993"/>
        </w:tabs>
        <w:ind w:left="0" w:firstLine="567"/>
        <w:rPr>
          <w:sz w:val="24"/>
          <w:szCs w:val="24"/>
        </w:rPr>
      </w:pPr>
      <w:r w:rsidRPr="00506743">
        <w:rPr>
          <w:sz w:val="24"/>
          <w:szCs w:val="24"/>
          <w:lang w:eastAsia="ru-RU"/>
        </w:rPr>
        <w:t xml:space="preserve">Для получения </w:t>
      </w:r>
      <w:r w:rsidR="006B0CC4">
        <w:rPr>
          <w:sz w:val="24"/>
          <w:szCs w:val="24"/>
          <w:lang w:eastAsia="ru-RU"/>
        </w:rPr>
        <w:t>М</w:t>
      </w:r>
      <w:r w:rsidRPr="00506743">
        <w:rPr>
          <w:sz w:val="24"/>
          <w:szCs w:val="24"/>
          <w:lang w:eastAsia="ru-RU"/>
        </w:rPr>
        <w:t xml:space="preserve">униципальной услуги  Заявителем (представителем Заявителя) </w:t>
      </w:r>
      <w:r w:rsidRPr="00506743">
        <w:rPr>
          <w:sz w:val="24"/>
          <w:szCs w:val="24"/>
        </w:rPr>
        <w:t>представляется следующие обязательные документы:</w:t>
      </w:r>
    </w:p>
    <w:p w14:paraId="5494F48A" w14:textId="77777777" w:rsidR="006F7751" w:rsidRDefault="00506743" w:rsidP="005060A0">
      <w:pPr>
        <w:pStyle w:val="1110"/>
        <w:numPr>
          <w:ilvl w:val="2"/>
          <w:numId w:val="50"/>
        </w:numPr>
        <w:suppressAutoHyphens/>
        <w:ind w:left="0" w:firstLine="567"/>
        <w:rPr>
          <w:sz w:val="24"/>
          <w:szCs w:val="24"/>
        </w:rPr>
      </w:pPr>
      <w:r w:rsidRPr="00506743">
        <w:rPr>
          <w:sz w:val="24"/>
          <w:szCs w:val="24"/>
        </w:rPr>
        <w:t>Заявление по форме, приведенной в Приложении 6 к настоящему Административному регламенту</w:t>
      </w:r>
      <w:r w:rsidRPr="00506743">
        <w:rPr>
          <w:sz w:val="24"/>
          <w:szCs w:val="24"/>
          <w:lang w:eastAsia="ru-RU"/>
        </w:rPr>
        <w:t>;</w:t>
      </w:r>
    </w:p>
    <w:p w14:paraId="71763689" w14:textId="77777777" w:rsidR="006F7751" w:rsidRDefault="00506743" w:rsidP="005060A0">
      <w:pPr>
        <w:pStyle w:val="1110"/>
        <w:numPr>
          <w:ilvl w:val="2"/>
          <w:numId w:val="50"/>
        </w:numPr>
        <w:suppressAutoHyphens/>
        <w:ind w:left="0" w:firstLine="567"/>
        <w:rPr>
          <w:sz w:val="24"/>
          <w:szCs w:val="24"/>
        </w:rPr>
      </w:pPr>
      <w:r w:rsidRPr="00506743">
        <w:rPr>
          <w:sz w:val="24"/>
          <w:szCs w:val="24"/>
          <w:lang w:eastAsia="ru-RU"/>
        </w:rPr>
        <w:t>Документ, удостоверяющий личность Заявителя;</w:t>
      </w:r>
    </w:p>
    <w:p w14:paraId="5F170EE4" w14:textId="77777777" w:rsidR="006F7751" w:rsidRDefault="00506743" w:rsidP="005060A0">
      <w:pPr>
        <w:pStyle w:val="1110"/>
        <w:numPr>
          <w:ilvl w:val="2"/>
          <w:numId w:val="50"/>
        </w:numPr>
        <w:suppressAutoHyphens/>
        <w:ind w:left="0" w:firstLine="567"/>
        <w:jc w:val="left"/>
        <w:rPr>
          <w:sz w:val="24"/>
          <w:szCs w:val="24"/>
        </w:rPr>
      </w:pPr>
      <w:r w:rsidRPr="00506743">
        <w:rPr>
          <w:sz w:val="24"/>
          <w:szCs w:val="24"/>
          <w:lang w:eastAsia="ru-RU"/>
        </w:rPr>
        <w:t xml:space="preserve">Документ, удостоверяющий личность представителя Заявителя, в случае обращения за </w:t>
      </w:r>
      <w:r w:rsidRPr="002B00DD">
        <w:rPr>
          <w:sz w:val="24"/>
          <w:szCs w:val="24"/>
          <w:lang w:eastAsia="ru-RU"/>
        </w:rPr>
        <w:t>предоставление</w:t>
      </w:r>
      <w:r w:rsidR="002B00DD">
        <w:rPr>
          <w:sz w:val="24"/>
          <w:szCs w:val="24"/>
          <w:lang w:eastAsia="ru-RU"/>
        </w:rPr>
        <w:t xml:space="preserve">м </w:t>
      </w:r>
      <w:r w:rsidRPr="00506743">
        <w:rPr>
          <w:sz w:val="24"/>
          <w:szCs w:val="24"/>
          <w:lang w:eastAsia="ru-RU"/>
        </w:rPr>
        <w:t xml:space="preserve"> услуги представителем Заявителя;</w:t>
      </w:r>
    </w:p>
    <w:p w14:paraId="12A33B0A" w14:textId="77777777" w:rsidR="006F7751" w:rsidRDefault="00506743" w:rsidP="005060A0">
      <w:pPr>
        <w:pStyle w:val="1110"/>
        <w:numPr>
          <w:ilvl w:val="2"/>
          <w:numId w:val="50"/>
        </w:numPr>
        <w:suppressAutoHyphens/>
        <w:ind w:left="0" w:firstLine="567"/>
        <w:rPr>
          <w:sz w:val="24"/>
          <w:szCs w:val="24"/>
        </w:rPr>
      </w:pPr>
      <w:r w:rsidRPr="00506743">
        <w:rPr>
          <w:sz w:val="24"/>
          <w:szCs w:val="24"/>
          <w:lang w:eastAsia="ru-RU"/>
        </w:rPr>
        <w:t>Документ, подтверждающий полномочия Представителя заявителя, в случае обращения за предоставление</w:t>
      </w:r>
      <w:r w:rsidR="002B00DD">
        <w:rPr>
          <w:sz w:val="24"/>
          <w:szCs w:val="24"/>
          <w:lang w:eastAsia="ru-RU"/>
        </w:rPr>
        <w:t>м</w:t>
      </w:r>
      <w:r w:rsidRPr="00506743">
        <w:rPr>
          <w:sz w:val="24"/>
          <w:szCs w:val="24"/>
          <w:lang w:eastAsia="ru-RU"/>
        </w:rPr>
        <w:t xml:space="preserve"> услуги представителем Заявителя;</w:t>
      </w:r>
    </w:p>
    <w:p w14:paraId="1B1CABED" w14:textId="77777777" w:rsidR="006F7751" w:rsidRDefault="00506743" w:rsidP="005060A0">
      <w:pPr>
        <w:pStyle w:val="1110"/>
        <w:numPr>
          <w:ilvl w:val="2"/>
          <w:numId w:val="50"/>
        </w:numPr>
        <w:suppressAutoHyphens/>
        <w:ind w:left="0" w:firstLine="567"/>
        <w:rPr>
          <w:sz w:val="24"/>
          <w:szCs w:val="24"/>
        </w:rPr>
      </w:pPr>
      <w:r w:rsidRPr="00506743">
        <w:rPr>
          <w:sz w:val="24"/>
          <w:szCs w:val="24"/>
          <w:lang w:eastAsia="ru-RU"/>
        </w:rPr>
        <w:t>Свидетельство о рождении ребенка или иной документ, подтверждающий факт рождения;</w:t>
      </w:r>
    </w:p>
    <w:p w14:paraId="35FC6CE7" w14:textId="77777777" w:rsidR="002E4BA7" w:rsidRPr="00580C61" w:rsidRDefault="00506743" w:rsidP="005060A0">
      <w:pPr>
        <w:pStyle w:val="2f7"/>
        <w:ind w:firstLine="567"/>
        <w:jc w:val="both"/>
        <w:rPr>
          <w:rFonts w:ascii="Times New Roman" w:hAnsi="Times New Roman"/>
          <w:sz w:val="24"/>
          <w:szCs w:val="24"/>
        </w:rPr>
      </w:pPr>
      <w:r w:rsidRPr="00506743">
        <w:rPr>
          <w:rFonts w:ascii="Times New Roman" w:hAnsi="Times New Roman"/>
          <w:sz w:val="24"/>
          <w:szCs w:val="24"/>
          <w:lang w:eastAsia="ru-RU"/>
        </w:rPr>
        <w:t xml:space="preserve">10.1.6  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право на пребывание в Российской Федерации. </w:t>
      </w:r>
    </w:p>
    <w:p w14:paraId="2FEAB089" w14:textId="77777777" w:rsidR="002E4BA7" w:rsidRPr="00580C61" w:rsidRDefault="00506743" w:rsidP="005060A0">
      <w:pPr>
        <w:pStyle w:val="2f7"/>
        <w:ind w:firstLine="567"/>
        <w:jc w:val="both"/>
        <w:rPr>
          <w:rFonts w:ascii="Times New Roman" w:hAnsi="Times New Roman"/>
          <w:sz w:val="24"/>
          <w:szCs w:val="24"/>
        </w:rPr>
      </w:pPr>
      <w:r w:rsidRPr="00506743">
        <w:rPr>
          <w:rFonts w:ascii="Times New Roman" w:hAnsi="Times New Roman"/>
          <w:sz w:val="24"/>
          <w:szCs w:val="24"/>
          <w:lang w:eastAsia="ru-RU"/>
        </w:rPr>
        <w:t xml:space="preserve">10.1.7. Иностранные граждане и лица без гражданства все документы представляют на русском языке или вместе с заверенным в установленном </w:t>
      </w:r>
      <w:r w:rsidR="007F373B">
        <w:rPr>
          <w:rFonts w:ascii="Times New Roman" w:hAnsi="Times New Roman"/>
          <w:sz w:val="24"/>
          <w:szCs w:val="24"/>
          <w:lang w:eastAsia="ru-RU"/>
        </w:rPr>
        <w:t xml:space="preserve"> порядке </w:t>
      </w:r>
      <w:r w:rsidRPr="00506743">
        <w:rPr>
          <w:rFonts w:ascii="Times New Roman" w:hAnsi="Times New Roman"/>
          <w:sz w:val="24"/>
          <w:szCs w:val="24"/>
        </w:rPr>
        <w:t>переводом</w:t>
      </w:r>
      <w:r w:rsidRPr="00506743">
        <w:rPr>
          <w:rFonts w:ascii="Times New Roman" w:hAnsi="Times New Roman"/>
          <w:sz w:val="24"/>
          <w:szCs w:val="24"/>
          <w:lang w:eastAsia="ru-RU"/>
        </w:rPr>
        <w:t xml:space="preserve"> на русский язык.</w:t>
      </w:r>
    </w:p>
    <w:p w14:paraId="598350B5" w14:textId="77777777" w:rsidR="002E4BA7" w:rsidRPr="00580C61" w:rsidRDefault="00506743" w:rsidP="005060A0">
      <w:pPr>
        <w:pStyle w:val="1110"/>
        <w:spacing w:line="240" w:lineRule="auto"/>
        <w:ind w:firstLine="567"/>
        <w:rPr>
          <w:sz w:val="24"/>
          <w:szCs w:val="24"/>
        </w:rPr>
      </w:pPr>
      <w:r w:rsidRPr="00506743">
        <w:rPr>
          <w:sz w:val="24"/>
          <w:szCs w:val="24"/>
          <w:lang w:eastAsia="ru-RU"/>
        </w:rPr>
        <w:t>10.1.8  Рекомендации (заключения) психолого-медико-педагогической комиссии (далее – ПМПК) для детей с ограниченными возможностями здоровья при наличии потребности в организации образовательной деятельности по адаптированной образовательной программе в группе компенсирующего или комбинированного вида.</w:t>
      </w:r>
    </w:p>
    <w:p w14:paraId="1DBC20E6" w14:textId="77777777" w:rsidR="002E4BA7" w:rsidRPr="00580C61" w:rsidRDefault="00506743" w:rsidP="005060A0">
      <w:pPr>
        <w:pStyle w:val="1110"/>
        <w:spacing w:line="240" w:lineRule="auto"/>
        <w:ind w:firstLine="567"/>
        <w:rPr>
          <w:sz w:val="24"/>
          <w:szCs w:val="24"/>
        </w:rPr>
      </w:pPr>
      <w:r w:rsidRPr="00506743">
        <w:rPr>
          <w:sz w:val="24"/>
          <w:szCs w:val="24"/>
        </w:rPr>
        <w:t xml:space="preserve">10.1.9. В случае наличия у заявителя права на </w:t>
      </w:r>
      <w:r w:rsidRPr="00506743">
        <w:rPr>
          <w:sz w:val="24"/>
          <w:szCs w:val="24"/>
          <w:shd w:val="clear" w:color="auto" w:fill="FFFFFF"/>
        </w:rPr>
        <w:t xml:space="preserve">внеочередное или первоочередное </w:t>
      </w:r>
      <w:r w:rsidRPr="00506743">
        <w:rPr>
          <w:sz w:val="24"/>
          <w:szCs w:val="24"/>
          <w:lang w:eastAsia="ru-RU"/>
        </w:rPr>
        <w:t>получение Муниципальной услуги предоставляются следующие документы</w:t>
      </w:r>
      <w:r w:rsidRPr="00506743">
        <w:rPr>
          <w:sz w:val="24"/>
          <w:szCs w:val="24"/>
        </w:rPr>
        <w:t>:</w:t>
      </w:r>
    </w:p>
    <w:p w14:paraId="5546D5AB"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удостоверение граждан, подвергшихся воздействию радиации вследствие катастрофы на Чернобыльской АЭС;</w:t>
      </w:r>
    </w:p>
    <w:p w14:paraId="197FF137"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справка с места работы судьи;</w:t>
      </w:r>
    </w:p>
    <w:p w14:paraId="5C559AA1"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справка с места работы прокурорского работника;</w:t>
      </w:r>
    </w:p>
    <w:p w14:paraId="5B19EF8C"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справка с места работы сотрудника Следственного комитета;</w:t>
      </w:r>
    </w:p>
    <w:p w14:paraId="0D07BEA1"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справка с места службы погибших (пропавших без вести), умерших, ставших инвалидами сотрудников федеральных органов исполнительной власти и военнослужащих, участвующих в контртеррористических операциях и обеспечивающих правопорядок и общественную безопасность на территории Северо-Кавказского региона Российской Федерации;</w:t>
      </w:r>
    </w:p>
    <w:p w14:paraId="7D28E81F"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lastRenderedPageBreak/>
        <w:t>- справка с места службы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14:paraId="255DF1F6"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справка с места работы сотрудника полиции;</w:t>
      </w:r>
    </w:p>
    <w:p w14:paraId="20183838"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-справка с места службы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сотрудников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
    <w:p w14:paraId="5C318B9E"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-справка об инвалидности ребенка или одного из родителей ребенка, являющегося инвалидом;</w:t>
      </w:r>
    </w:p>
    <w:p w14:paraId="73C60CFA"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-справка с места службы военнослужащих;</w:t>
      </w:r>
    </w:p>
    <w:p w14:paraId="0FECD832"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-справка с места работы сотрудника органов по контролю за оборотом наркотических средств и психотропных веществ;</w:t>
      </w:r>
    </w:p>
    <w:p w14:paraId="0C2EB5EE"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справка с места работы сотрудников, имеющих специальные звания;</w:t>
      </w:r>
    </w:p>
    <w:p w14:paraId="7706350A" w14:textId="77777777" w:rsidR="002E4BA7" w:rsidRPr="00580C61" w:rsidRDefault="00506743" w:rsidP="005060A0">
      <w:pPr>
        <w:widowControl w:val="0"/>
        <w:autoSpaceDE w:val="0"/>
        <w:autoSpaceDN w:val="0"/>
        <w:adjustRightInd w:val="0"/>
        <w:spacing w:after="0"/>
        <w:ind w:firstLine="567"/>
        <w:jc w:val="both"/>
        <w:rPr>
          <w:rFonts w:ascii="Times New Roman" w:hAnsi="Times New Roman"/>
          <w:sz w:val="24"/>
          <w:szCs w:val="24"/>
        </w:rPr>
      </w:pPr>
      <w:r w:rsidRPr="00506743">
        <w:rPr>
          <w:rFonts w:ascii="Times New Roman" w:hAnsi="Times New Roman"/>
          <w:sz w:val="24"/>
          <w:szCs w:val="24"/>
        </w:rPr>
        <w:t>- удостоверение многодетной семьи или справка органов социальной защиты населения о приравнивании к многодетным семьям.</w:t>
      </w:r>
    </w:p>
    <w:p w14:paraId="442DA8B5" w14:textId="77777777" w:rsidR="002E4BA7" w:rsidRPr="00580C61" w:rsidRDefault="00506743" w:rsidP="005060A0">
      <w:pPr>
        <w:widowControl w:val="0"/>
        <w:autoSpaceDE w:val="0"/>
        <w:autoSpaceDN w:val="0"/>
        <w:adjustRightInd w:val="0"/>
        <w:spacing w:after="0"/>
        <w:ind w:firstLine="567"/>
        <w:jc w:val="both"/>
        <w:rPr>
          <w:rFonts w:ascii="Times New Roman" w:hAnsi="Times New Roman"/>
          <w:sz w:val="24"/>
          <w:szCs w:val="24"/>
        </w:rPr>
      </w:pPr>
      <w:r w:rsidRPr="00506743">
        <w:rPr>
          <w:rFonts w:ascii="Times New Roman" w:hAnsi="Times New Roman"/>
          <w:sz w:val="24"/>
          <w:szCs w:val="24"/>
        </w:rPr>
        <w:t>10.1.10. В случае наличия у Заявителя преимущественного права получения Муниципальной услуги Заявителем (представителем Заявителя) предоставляются следующие документы:</w:t>
      </w:r>
    </w:p>
    <w:p w14:paraId="26AE0D22"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-справка с места работы сотрудника муниципального дошкольно</w:t>
      </w:r>
      <w:r w:rsidR="007F373B">
        <w:rPr>
          <w:rFonts w:ascii="Times New Roman" w:hAnsi="Times New Roman" w:cs="Times New Roman"/>
          <w:sz w:val="24"/>
          <w:szCs w:val="24"/>
        </w:rPr>
        <w:t>го образовательного учреждения;</w:t>
      </w:r>
    </w:p>
    <w:p w14:paraId="7E3AA1F9"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xml:space="preserve">-справка с места работы </w:t>
      </w:r>
      <w:r w:rsidR="003972A7">
        <w:rPr>
          <w:rFonts w:ascii="Times New Roman" w:hAnsi="Times New Roman" w:cs="Times New Roman"/>
          <w:sz w:val="24"/>
          <w:szCs w:val="24"/>
        </w:rPr>
        <w:t xml:space="preserve">сотрудника </w:t>
      </w:r>
      <w:r w:rsidRPr="00506743">
        <w:rPr>
          <w:rFonts w:ascii="Times New Roman" w:hAnsi="Times New Roman" w:cs="Times New Roman"/>
          <w:sz w:val="24"/>
          <w:szCs w:val="24"/>
        </w:rPr>
        <w:t xml:space="preserve"> муниципального </w:t>
      </w:r>
      <w:r w:rsidR="007F373B">
        <w:rPr>
          <w:rFonts w:ascii="Times New Roman" w:hAnsi="Times New Roman" w:cs="Times New Roman"/>
          <w:sz w:val="24"/>
          <w:szCs w:val="24"/>
        </w:rPr>
        <w:t>общеобразовательного учреждения.</w:t>
      </w:r>
    </w:p>
    <w:p w14:paraId="2A64B862"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xml:space="preserve">10.2. Заявитель (представитель Заявителя) имеющий право на внеочередное, первоочередное или преимущественное получение Муниципальной услуги, подтверждает свой статус, предоставляя документы, указанные в п. 10.1.10 настоящего Административного регламента лично в </w:t>
      </w:r>
      <w:r w:rsidR="00580C61">
        <w:rPr>
          <w:rFonts w:ascii="Times New Roman" w:hAnsi="Times New Roman" w:cs="Times New Roman"/>
          <w:sz w:val="24"/>
          <w:szCs w:val="24"/>
        </w:rPr>
        <w:t>Подразделение</w:t>
      </w:r>
      <w:r w:rsidRPr="00506743">
        <w:rPr>
          <w:rFonts w:ascii="Times New Roman" w:hAnsi="Times New Roman" w:cs="Times New Roman"/>
          <w:sz w:val="24"/>
          <w:szCs w:val="24"/>
        </w:rPr>
        <w:t xml:space="preserve"> только перед началом комплектования на новый учебный год с </w:t>
      </w:r>
      <w:r w:rsidR="00881B2D">
        <w:rPr>
          <w:rFonts w:ascii="Times New Roman" w:hAnsi="Times New Roman" w:cs="Times New Roman"/>
          <w:sz w:val="24"/>
          <w:szCs w:val="24"/>
        </w:rPr>
        <w:t>1 апреля</w:t>
      </w:r>
      <w:r w:rsidRPr="00506743">
        <w:rPr>
          <w:rFonts w:ascii="Times New Roman" w:hAnsi="Times New Roman" w:cs="Times New Roman"/>
          <w:sz w:val="24"/>
          <w:szCs w:val="24"/>
        </w:rPr>
        <w:t xml:space="preserve"> по </w:t>
      </w:r>
      <w:r w:rsidR="00881B2D">
        <w:rPr>
          <w:rFonts w:ascii="Times New Roman" w:hAnsi="Times New Roman" w:cs="Times New Roman"/>
          <w:sz w:val="24"/>
          <w:szCs w:val="24"/>
        </w:rPr>
        <w:t xml:space="preserve">1 мая </w:t>
      </w:r>
      <w:r w:rsidRPr="00506743">
        <w:rPr>
          <w:rFonts w:ascii="Times New Roman" w:hAnsi="Times New Roman" w:cs="Times New Roman"/>
          <w:sz w:val="24"/>
          <w:szCs w:val="24"/>
        </w:rPr>
        <w:t xml:space="preserve">в соответствии с выбранным годом поступления ребенка в ДОО. </w:t>
      </w:r>
    </w:p>
    <w:p w14:paraId="750242DE"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Уведомление о необходимости предоставления оригиналов документов направляются Заявителю (представителю Заявителя) в личный кабинет на РПГУ или ЕПГУ и на электронную почту.</w:t>
      </w:r>
    </w:p>
    <w:p w14:paraId="72CC327C" w14:textId="77777777" w:rsidR="002E4BA7" w:rsidRPr="00580C61" w:rsidRDefault="00506743" w:rsidP="005060A0">
      <w:pPr>
        <w:pStyle w:val="ConsPlusNormal0"/>
        <w:spacing w:line="247" w:lineRule="auto"/>
        <w:ind w:firstLine="567"/>
        <w:jc w:val="both"/>
        <w:rPr>
          <w:rFonts w:ascii="Times New Roman" w:hAnsi="Times New Roman" w:cs="Times New Roman"/>
          <w:sz w:val="24"/>
          <w:szCs w:val="24"/>
        </w:rPr>
      </w:pPr>
      <w:r w:rsidRPr="00506743">
        <w:rPr>
          <w:rFonts w:ascii="Times New Roman" w:hAnsi="Times New Roman" w:cs="Times New Roman"/>
          <w:sz w:val="24"/>
          <w:szCs w:val="24"/>
        </w:rPr>
        <w:t xml:space="preserve"> 10.3. Для зачисления в ДОО Заявитель (представитель Заявителя) предоставляет в ДОО необходимые оригиналы документов:</w:t>
      </w:r>
    </w:p>
    <w:p w14:paraId="1EB9B85C" w14:textId="77777777" w:rsidR="002E4BA7" w:rsidRPr="00580C61" w:rsidRDefault="00506743" w:rsidP="005060A0">
      <w:pPr>
        <w:pStyle w:val="114"/>
        <w:ind w:firstLine="567"/>
        <w:rPr>
          <w:sz w:val="24"/>
          <w:szCs w:val="24"/>
        </w:rPr>
      </w:pPr>
      <w:r w:rsidRPr="00884EC0">
        <w:rPr>
          <w:sz w:val="24"/>
          <w:szCs w:val="24"/>
        </w:rPr>
        <w:t>а) заявление о зачислении в ДОО (форма приведена в Приложении 9 к настоящему Административному регламенту);</w:t>
      </w:r>
    </w:p>
    <w:p w14:paraId="55E257E5" w14:textId="77777777" w:rsidR="002E4BA7" w:rsidRPr="00580C61" w:rsidRDefault="00506743" w:rsidP="005060A0">
      <w:pPr>
        <w:pStyle w:val="1110"/>
        <w:rPr>
          <w:sz w:val="24"/>
          <w:szCs w:val="24"/>
        </w:rPr>
      </w:pPr>
      <w:r w:rsidRPr="00506743">
        <w:rPr>
          <w:sz w:val="24"/>
          <w:szCs w:val="24"/>
        </w:rPr>
        <w:t xml:space="preserve">         в) документ, удостоверяющий личность  Заявителя (представителя Заявителя);</w:t>
      </w:r>
    </w:p>
    <w:p w14:paraId="6752C80D" w14:textId="77777777" w:rsidR="002E4BA7" w:rsidRPr="00580C61" w:rsidRDefault="00506743" w:rsidP="005060A0">
      <w:pPr>
        <w:pStyle w:val="1110"/>
        <w:rPr>
          <w:sz w:val="24"/>
          <w:szCs w:val="24"/>
        </w:rPr>
      </w:pPr>
      <w:r w:rsidRPr="00506743">
        <w:rPr>
          <w:sz w:val="24"/>
          <w:szCs w:val="24"/>
        </w:rPr>
        <w:t xml:space="preserve">         </w:t>
      </w:r>
      <w:r w:rsidRPr="00884EC0">
        <w:rPr>
          <w:sz w:val="24"/>
          <w:szCs w:val="24"/>
        </w:rPr>
        <w:t>г) свидетельство о рождении ребенка;</w:t>
      </w:r>
    </w:p>
    <w:p w14:paraId="6DD18F15" w14:textId="77777777" w:rsidR="002E4BA7" w:rsidRPr="00580C61" w:rsidRDefault="00506743" w:rsidP="005060A0">
      <w:pPr>
        <w:pStyle w:val="1110"/>
        <w:rPr>
          <w:sz w:val="24"/>
          <w:szCs w:val="24"/>
        </w:rPr>
      </w:pPr>
      <w:r w:rsidRPr="00506743">
        <w:rPr>
          <w:sz w:val="24"/>
          <w:szCs w:val="24"/>
        </w:rPr>
        <w:t xml:space="preserve">         д) документ, подтверждающий регистрацию ребенка по месту жительства (или по месту пребывания).</w:t>
      </w:r>
    </w:p>
    <w:p w14:paraId="1B6B1C35" w14:textId="77777777" w:rsidR="00884EC0" w:rsidRPr="00580C61" w:rsidRDefault="00884EC0" w:rsidP="005060A0">
      <w:pPr>
        <w:pStyle w:val="1110"/>
        <w:rPr>
          <w:sz w:val="24"/>
          <w:szCs w:val="24"/>
        </w:rPr>
      </w:pPr>
      <w:r>
        <w:rPr>
          <w:sz w:val="24"/>
          <w:szCs w:val="24"/>
        </w:rPr>
        <w:t xml:space="preserve">         </w:t>
      </w:r>
      <w:r w:rsidRPr="00884EC0">
        <w:rPr>
          <w:sz w:val="24"/>
          <w:szCs w:val="24"/>
        </w:rPr>
        <w:t>е) медицинскую карту ребенка по форме № 026/у-2000, утвержденной приказом Министерства здравоохранени</w:t>
      </w:r>
      <w:r w:rsidR="007F373B">
        <w:rPr>
          <w:sz w:val="24"/>
          <w:szCs w:val="24"/>
        </w:rPr>
        <w:t xml:space="preserve">я Российской Федерации от 03.07.2000 </w:t>
      </w:r>
      <w:r w:rsidRPr="00884EC0">
        <w:rPr>
          <w:sz w:val="24"/>
          <w:szCs w:val="24"/>
        </w:rPr>
        <w:t>года № 241 «Об утверждении медицинской карты ребенка для образовательных учреждений».</w:t>
      </w:r>
    </w:p>
    <w:p w14:paraId="7725CF3A" w14:textId="77777777" w:rsidR="002E4BA7" w:rsidRPr="00580C61" w:rsidRDefault="00506743" w:rsidP="005060A0">
      <w:pPr>
        <w:pStyle w:val="114"/>
        <w:ind w:firstLine="710"/>
        <w:rPr>
          <w:sz w:val="24"/>
          <w:szCs w:val="24"/>
        </w:rPr>
      </w:pPr>
      <w:r w:rsidRPr="00506743">
        <w:rPr>
          <w:sz w:val="24"/>
          <w:szCs w:val="24"/>
          <w:lang w:eastAsia="ru-RU"/>
        </w:rPr>
        <w:t>10.4. Описание документов приведено в Приложении 1</w:t>
      </w:r>
      <w:r w:rsidR="00FD2493">
        <w:rPr>
          <w:sz w:val="24"/>
          <w:szCs w:val="24"/>
          <w:lang w:eastAsia="ru-RU"/>
        </w:rPr>
        <w:t>0</w:t>
      </w:r>
      <w:r w:rsidRPr="00506743">
        <w:rPr>
          <w:sz w:val="24"/>
          <w:szCs w:val="24"/>
          <w:lang w:eastAsia="ru-RU"/>
        </w:rPr>
        <w:t xml:space="preserve"> к настоящему Административному регламенту.</w:t>
      </w:r>
    </w:p>
    <w:p w14:paraId="008BEA32" w14:textId="77777777" w:rsidR="006F7751" w:rsidRDefault="00506743" w:rsidP="005060A0">
      <w:pPr>
        <w:pStyle w:val="2-"/>
        <w:numPr>
          <w:ilvl w:val="0"/>
          <w:numId w:val="50"/>
        </w:numPr>
        <w:suppressAutoHyphens/>
        <w:ind w:left="0" w:firstLine="567"/>
        <w:outlineLvl w:val="9"/>
        <w:rPr>
          <w:sz w:val="24"/>
          <w:szCs w:val="24"/>
        </w:rPr>
      </w:pPr>
      <w:bookmarkStart w:id="69" w:name="_Toc501467101"/>
      <w:bookmarkStart w:id="70" w:name="_Toc473131329"/>
      <w:bookmarkStart w:id="71" w:name="_Toc490643970"/>
      <w:bookmarkStart w:id="72" w:name="_Toc437973289"/>
      <w:bookmarkStart w:id="73" w:name="_Toc438110030"/>
      <w:bookmarkStart w:id="74" w:name="_Toc438376234"/>
      <w:r w:rsidRPr="00506743">
        <w:rPr>
          <w:sz w:val="24"/>
          <w:szCs w:val="24"/>
        </w:rPr>
        <w:lastRenderedPageBreak/>
        <w:t>Исчерпывающий перечень документов, необходимых для предоставления Муниципальной услуги, которые находятся в распоряжении Органов власти</w:t>
      </w:r>
      <w:bookmarkEnd w:id="69"/>
      <w:bookmarkEnd w:id="70"/>
      <w:bookmarkEnd w:id="71"/>
      <w:bookmarkEnd w:id="72"/>
      <w:bookmarkEnd w:id="73"/>
      <w:bookmarkEnd w:id="74"/>
      <w:r w:rsidRPr="00506743">
        <w:rPr>
          <w:sz w:val="24"/>
          <w:szCs w:val="24"/>
        </w:rPr>
        <w:t>, Органов местного самоуправления или Организаций</w:t>
      </w:r>
    </w:p>
    <w:p w14:paraId="12A4390A" w14:textId="77777777" w:rsidR="006F7751" w:rsidRDefault="00506743" w:rsidP="005060A0">
      <w:pPr>
        <w:pStyle w:val="114"/>
        <w:numPr>
          <w:ilvl w:val="1"/>
          <w:numId w:val="50"/>
        </w:numPr>
        <w:suppressAutoHyphens/>
        <w:ind w:left="0" w:firstLine="567"/>
        <w:rPr>
          <w:sz w:val="24"/>
          <w:szCs w:val="24"/>
        </w:rPr>
      </w:pPr>
      <w:r w:rsidRPr="00506743">
        <w:rPr>
          <w:sz w:val="24"/>
          <w:szCs w:val="24"/>
        </w:rPr>
        <w:t xml:space="preserve">Подразделение в случае </w:t>
      </w:r>
      <w:proofErr w:type="spellStart"/>
      <w:r w:rsidRPr="00506743">
        <w:rPr>
          <w:sz w:val="24"/>
          <w:szCs w:val="24"/>
        </w:rPr>
        <w:t>непредоставления</w:t>
      </w:r>
      <w:proofErr w:type="spellEnd"/>
      <w:r w:rsidRPr="00506743">
        <w:rPr>
          <w:sz w:val="24"/>
          <w:szCs w:val="24"/>
        </w:rPr>
        <w:t xml:space="preserve"> Заявителем (представителем Заявителя) по собственной инициативе документов, указанных в пунктах 11.1.1. и 11.1.2, необходимые для предоставления Муниципальной услуги, запрашивает в порядке информационного межведомственного взаимодействия следующую информацию: </w:t>
      </w:r>
    </w:p>
    <w:p w14:paraId="412CE2F1" w14:textId="77777777" w:rsidR="002E4BA7" w:rsidRPr="00580C61" w:rsidRDefault="00506743" w:rsidP="005060A0">
      <w:pPr>
        <w:pStyle w:val="1110"/>
        <w:tabs>
          <w:tab w:val="left" w:pos="1276"/>
          <w:tab w:val="left" w:pos="1560"/>
        </w:tabs>
        <w:ind w:firstLine="567"/>
        <w:rPr>
          <w:sz w:val="24"/>
          <w:szCs w:val="24"/>
        </w:rPr>
      </w:pPr>
      <w:r w:rsidRPr="00506743">
        <w:rPr>
          <w:sz w:val="24"/>
          <w:szCs w:val="24"/>
        </w:rPr>
        <w:t>11.1.1 Сведения, подтверждающие место жительства (место пребывания) ребенка на территории Московской области из Главного управления по вопросам миграции Министерства внутренних дел России;</w:t>
      </w:r>
    </w:p>
    <w:p w14:paraId="720B0044" w14:textId="77777777" w:rsidR="002E4BA7" w:rsidRPr="00580C61" w:rsidRDefault="00506743" w:rsidP="005060A0">
      <w:pPr>
        <w:pStyle w:val="1110"/>
        <w:tabs>
          <w:tab w:val="left" w:pos="1276"/>
          <w:tab w:val="left" w:pos="1560"/>
        </w:tabs>
        <w:ind w:firstLine="567"/>
        <w:rPr>
          <w:sz w:val="24"/>
          <w:szCs w:val="24"/>
        </w:rPr>
      </w:pPr>
      <w:r w:rsidRPr="00506743">
        <w:rPr>
          <w:sz w:val="24"/>
          <w:szCs w:val="24"/>
        </w:rPr>
        <w:t>11.1.2. Информацию о наличии льготного статуса у Заявителя из Министерства социального развития Московской области.</w:t>
      </w:r>
    </w:p>
    <w:p w14:paraId="2B162897" w14:textId="77777777" w:rsidR="002E4BA7" w:rsidRPr="00580C61" w:rsidRDefault="00506743" w:rsidP="005060A0">
      <w:pPr>
        <w:pStyle w:val="ConsPlusNormal0"/>
        <w:widowControl w:val="0"/>
        <w:numPr>
          <w:ilvl w:val="1"/>
          <w:numId w:val="19"/>
        </w:numPr>
        <w:tabs>
          <w:tab w:val="left" w:pos="851"/>
          <w:tab w:val="left" w:pos="1134"/>
        </w:tabs>
        <w:suppressAutoHyphens/>
        <w:spacing w:line="276" w:lineRule="auto"/>
        <w:ind w:left="0" w:firstLine="567"/>
        <w:jc w:val="both"/>
        <w:rPr>
          <w:rFonts w:ascii="Times New Roman" w:hAnsi="Times New Roman" w:cs="Times New Roman"/>
          <w:sz w:val="24"/>
          <w:szCs w:val="24"/>
        </w:rPr>
      </w:pPr>
      <w:r w:rsidRPr="00506743">
        <w:rPr>
          <w:rFonts w:ascii="Times New Roman" w:hAnsi="Times New Roman" w:cs="Times New Roman"/>
          <w:sz w:val="24"/>
          <w:szCs w:val="24"/>
        </w:rPr>
        <w:t>Документы, указанные в пункте 11.1 настоящего Административного регламента могут быть предоставлены Заявителем (представителем Заявителя) по собственной инициативе. Непредставление Заявителем (представителем Заявителя) документов, указанных в пункте 11.1 настоящего Административного регламента, не является основанием для отказа Заявителю (представителю Заявителя) в предоставлении Муниципальной услуги.</w:t>
      </w:r>
    </w:p>
    <w:p w14:paraId="0C1FF450" w14:textId="77777777" w:rsidR="002E4BA7" w:rsidRPr="00580C61" w:rsidRDefault="00580C61" w:rsidP="005060A0">
      <w:pPr>
        <w:pStyle w:val="ConsPlusNormal0"/>
        <w:widowControl w:val="0"/>
        <w:numPr>
          <w:ilvl w:val="1"/>
          <w:numId w:val="19"/>
        </w:numPr>
        <w:tabs>
          <w:tab w:val="left" w:pos="851"/>
          <w:tab w:val="left" w:pos="1134"/>
        </w:tabs>
        <w:suppressAutoHyphens/>
        <w:spacing w:line="276"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rPr>
        <w:t>Подразделение</w:t>
      </w:r>
      <w:r w:rsidR="00506743" w:rsidRPr="00506743">
        <w:rPr>
          <w:rFonts w:ascii="Times New Roman" w:hAnsi="Times New Roman" w:cs="Times New Roman"/>
          <w:sz w:val="24"/>
          <w:szCs w:val="24"/>
        </w:rPr>
        <w:t xml:space="preserve"> не вправе требовать от Заявителя (представителя Заявителя) предоставления документов и информации, указанных в пункте 11.1 настоящего Административного регламента.</w:t>
      </w:r>
    </w:p>
    <w:p w14:paraId="40EC512B" w14:textId="77777777" w:rsidR="002E4BA7" w:rsidRPr="00580C61" w:rsidRDefault="002E4BA7" w:rsidP="005060A0">
      <w:pPr>
        <w:pStyle w:val="ConsPlusNormal0"/>
        <w:widowControl w:val="0"/>
        <w:tabs>
          <w:tab w:val="left" w:pos="851"/>
          <w:tab w:val="left" w:pos="1134"/>
        </w:tabs>
        <w:suppressAutoHyphens/>
        <w:spacing w:line="276" w:lineRule="auto"/>
        <w:ind w:left="567"/>
        <w:jc w:val="both"/>
        <w:rPr>
          <w:rFonts w:ascii="Times New Roman" w:hAnsi="Times New Roman" w:cs="Times New Roman"/>
          <w:sz w:val="24"/>
          <w:szCs w:val="24"/>
        </w:rPr>
      </w:pPr>
    </w:p>
    <w:p w14:paraId="44F2A9A0" w14:textId="77777777" w:rsidR="006F7751" w:rsidRDefault="00506743" w:rsidP="005060A0">
      <w:pPr>
        <w:pStyle w:val="2-"/>
        <w:numPr>
          <w:ilvl w:val="0"/>
          <w:numId w:val="50"/>
        </w:numPr>
        <w:suppressAutoHyphens/>
        <w:ind w:left="0" w:firstLine="567"/>
        <w:outlineLvl w:val="9"/>
        <w:rPr>
          <w:sz w:val="24"/>
          <w:szCs w:val="24"/>
        </w:rPr>
      </w:pPr>
      <w:bookmarkStart w:id="75" w:name="_Toc501467102"/>
      <w:bookmarkStart w:id="76" w:name="_Toc437973293"/>
      <w:bookmarkStart w:id="77" w:name="_Toc438110034"/>
      <w:bookmarkStart w:id="78" w:name="_Toc438376239"/>
      <w:bookmarkStart w:id="79" w:name="_Toc473131330"/>
      <w:bookmarkStart w:id="80" w:name="_Toc490643971"/>
      <w:bookmarkEnd w:id="75"/>
      <w:bookmarkEnd w:id="76"/>
      <w:bookmarkEnd w:id="77"/>
      <w:bookmarkEnd w:id="78"/>
      <w:bookmarkEnd w:id="79"/>
      <w:bookmarkEnd w:id="80"/>
      <w:r>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p>
    <w:p w14:paraId="2C623226" w14:textId="77777777" w:rsidR="006F7751" w:rsidRDefault="00506743" w:rsidP="005060A0">
      <w:pPr>
        <w:pStyle w:val="114"/>
        <w:numPr>
          <w:ilvl w:val="1"/>
          <w:numId w:val="50"/>
        </w:numPr>
        <w:tabs>
          <w:tab w:val="left" w:pos="1418"/>
        </w:tabs>
        <w:suppressAutoHyphens/>
        <w:ind w:left="0" w:firstLine="567"/>
        <w:rPr>
          <w:sz w:val="24"/>
          <w:szCs w:val="24"/>
        </w:rPr>
      </w:pPr>
      <w:r>
        <w:rPr>
          <w:sz w:val="24"/>
          <w:szCs w:val="24"/>
          <w:lang w:eastAsia="ru-RU"/>
        </w:rPr>
        <w:t xml:space="preserve">Оснований для отказа в приеме </w:t>
      </w:r>
      <w:r>
        <w:rPr>
          <w:sz w:val="24"/>
          <w:szCs w:val="24"/>
        </w:rPr>
        <w:t>и регистрации документов</w:t>
      </w:r>
      <w:r>
        <w:rPr>
          <w:sz w:val="24"/>
          <w:szCs w:val="24"/>
          <w:lang w:eastAsia="ru-RU"/>
        </w:rPr>
        <w:t>, необходимых для предоставления Муниципальной услуги, не предусмотрено.</w:t>
      </w:r>
    </w:p>
    <w:p w14:paraId="4E2A992C" w14:textId="77777777" w:rsidR="006F7751" w:rsidRDefault="00506743" w:rsidP="005060A0">
      <w:pPr>
        <w:pStyle w:val="2-"/>
        <w:numPr>
          <w:ilvl w:val="0"/>
          <w:numId w:val="50"/>
        </w:numPr>
        <w:suppressAutoHyphens/>
        <w:spacing w:line="276" w:lineRule="auto"/>
        <w:ind w:left="0" w:firstLine="567"/>
        <w:outlineLvl w:val="9"/>
        <w:rPr>
          <w:sz w:val="24"/>
          <w:szCs w:val="24"/>
        </w:rPr>
      </w:pPr>
      <w:bookmarkStart w:id="81" w:name="_Toc501467103"/>
      <w:bookmarkStart w:id="82" w:name="_Toc473131331"/>
      <w:bookmarkStart w:id="83" w:name="_Toc490643972"/>
      <w:bookmarkEnd w:id="81"/>
      <w:bookmarkEnd w:id="82"/>
      <w:bookmarkEnd w:id="83"/>
      <w:r>
        <w:rPr>
          <w:sz w:val="24"/>
          <w:szCs w:val="24"/>
        </w:rPr>
        <w:t>Исчерпывающий перечень оснований для отказа в предоставлении Муниципальной услуги</w:t>
      </w:r>
    </w:p>
    <w:p w14:paraId="5342FDC2" w14:textId="77777777" w:rsidR="006F7751" w:rsidRDefault="00506743" w:rsidP="005060A0">
      <w:pPr>
        <w:pStyle w:val="114"/>
        <w:numPr>
          <w:ilvl w:val="1"/>
          <w:numId w:val="50"/>
        </w:numPr>
        <w:suppressAutoHyphens/>
        <w:ind w:left="0" w:firstLine="567"/>
        <w:rPr>
          <w:sz w:val="24"/>
          <w:szCs w:val="24"/>
        </w:rPr>
      </w:pPr>
      <w:r>
        <w:rPr>
          <w:sz w:val="24"/>
          <w:szCs w:val="24"/>
          <w:lang w:eastAsia="ru-RU"/>
        </w:rPr>
        <w:t>Основаниями для отказа в предоставлении Муниципальной услуги являются:</w:t>
      </w:r>
    </w:p>
    <w:p w14:paraId="4C0DCDF9" w14:textId="77777777" w:rsidR="006F7751" w:rsidRDefault="00506743" w:rsidP="005060A0">
      <w:pPr>
        <w:pStyle w:val="114"/>
        <w:numPr>
          <w:ilvl w:val="2"/>
          <w:numId w:val="50"/>
        </w:numPr>
        <w:suppressAutoHyphens/>
        <w:ind w:left="0" w:firstLine="567"/>
        <w:rPr>
          <w:sz w:val="24"/>
          <w:szCs w:val="24"/>
        </w:rPr>
      </w:pPr>
      <w:r>
        <w:rPr>
          <w:sz w:val="24"/>
          <w:szCs w:val="24"/>
          <w:lang w:eastAsia="ru-RU"/>
        </w:rPr>
        <w:t>Наличие противоречивых сведений в Заявлении и приложенных к нему документах.</w:t>
      </w:r>
    </w:p>
    <w:p w14:paraId="48A3A2C5" w14:textId="77777777" w:rsidR="006F7751" w:rsidRDefault="00506743" w:rsidP="005060A0">
      <w:pPr>
        <w:pStyle w:val="114"/>
        <w:numPr>
          <w:ilvl w:val="2"/>
          <w:numId w:val="50"/>
        </w:numPr>
        <w:suppressAutoHyphens/>
        <w:ind w:left="0" w:firstLine="568"/>
        <w:rPr>
          <w:sz w:val="24"/>
          <w:szCs w:val="24"/>
        </w:rPr>
      </w:pPr>
      <w:r>
        <w:rPr>
          <w:sz w:val="24"/>
          <w:szCs w:val="24"/>
          <w:lang w:eastAsia="ru-RU"/>
        </w:rPr>
        <w:t>Предоставление электронных образов оригиналов документов, не позволяющих в полном объеме прочитать текст документа и распознать реквизиты документа.</w:t>
      </w:r>
    </w:p>
    <w:p w14:paraId="48A84D30" w14:textId="77777777" w:rsidR="006F7751" w:rsidRDefault="00506743" w:rsidP="005060A0">
      <w:pPr>
        <w:pStyle w:val="114"/>
        <w:numPr>
          <w:ilvl w:val="2"/>
          <w:numId w:val="50"/>
        </w:numPr>
        <w:suppressAutoHyphens/>
        <w:ind w:left="0" w:firstLine="568"/>
        <w:rPr>
          <w:sz w:val="24"/>
          <w:szCs w:val="24"/>
        </w:rPr>
      </w:pPr>
      <w:r>
        <w:rPr>
          <w:sz w:val="24"/>
          <w:szCs w:val="24"/>
          <w:lang w:eastAsia="ru-RU"/>
        </w:rPr>
        <w:t>Некорректное заполнение обязательных полей в форме интерактивного Заявления на портале РПГУ или ЕПГУ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7BA5FA4F" w14:textId="77777777" w:rsidR="006F7751" w:rsidRDefault="00506743" w:rsidP="005060A0">
      <w:pPr>
        <w:pStyle w:val="114"/>
        <w:numPr>
          <w:ilvl w:val="2"/>
          <w:numId w:val="50"/>
        </w:numPr>
        <w:suppressAutoHyphens/>
        <w:ind w:left="0" w:firstLine="568"/>
        <w:rPr>
          <w:sz w:val="24"/>
          <w:szCs w:val="24"/>
        </w:rPr>
      </w:pPr>
      <w:r>
        <w:rPr>
          <w:sz w:val="24"/>
          <w:szCs w:val="24"/>
          <w:lang w:eastAsia="ru-RU"/>
        </w:rPr>
        <w:t>Несоответствие категории Заявителя кругу лиц, указанных в пункте 2 настоящего Административного регламента.</w:t>
      </w:r>
    </w:p>
    <w:p w14:paraId="29809AAB" w14:textId="77777777" w:rsidR="006F7751" w:rsidRDefault="00506743" w:rsidP="005060A0">
      <w:pPr>
        <w:pStyle w:val="114"/>
        <w:numPr>
          <w:ilvl w:val="2"/>
          <w:numId w:val="50"/>
        </w:numPr>
        <w:suppressAutoHyphens/>
        <w:ind w:left="0" w:firstLine="568"/>
        <w:rPr>
          <w:sz w:val="24"/>
          <w:szCs w:val="24"/>
        </w:rPr>
      </w:pPr>
      <w:r>
        <w:rPr>
          <w:sz w:val="24"/>
          <w:szCs w:val="24"/>
          <w:lang w:eastAsia="ru-RU"/>
        </w:rPr>
        <w:lastRenderedPageBreak/>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14:paraId="45BA503D" w14:textId="77777777" w:rsidR="006F7751" w:rsidRDefault="00506743" w:rsidP="005060A0">
      <w:pPr>
        <w:pStyle w:val="114"/>
        <w:numPr>
          <w:ilvl w:val="2"/>
          <w:numId w:val="50"/>
        </w:numPr>
        <w:suppressAutoHyphens/>
        <w:ind w:left="0" w:firstLine="568"/>
        <w:rPr>
          <w:sz w:val="24"/>
          <w:szCs w:val="24"/>
        </w:rPr>
      </w:pPr>
      <w:r>
        <w:rPr>
          <w:sz w:val="24"/>
          <w:szCs w:val="24"/>
          <w:lang w:eastAsia="ru-RU"/>
        </w:rPr>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14:paraId="17A4FDE4" w14:textId="77777777" w:rsidR="006F7751" w:rsidRDefault="00506743" w:rsidP="005060A0">
      <w:pPr>
        <w:pStyle w:val="114"/>
        <w:numPr>
          <w:ilvl w:val="2"/>
          <w:numId w:val="50"/>
        </w:numPr>
        <w:suppressAutoHyphens/>
        <w:ind w:left="0" w:firstLine="568"/>
        <w:rPr>
          <w:sz w:val="24"/>
          <w:szCs w:val="24"/>
        </w:rPr>
      </w:pPr>
      <w:r>
        <w:rPr>
          <w:sz w:val="24"/>
          <w:szCs w:val="24"/>
        </w:rPr>
        <w:t xml:space="preserve">Заявитель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w:t>
      </w:r>
      <w:r w:rsidR="00580C61">
        <w:rPr>
          <w:sz w:val="24"/>
          <w:szCs w:val="24"/>
        </w:rPr>
        <w:t>Подразделение</w:t>
      </w:r>
      <w:r>
        <w:rPr>
          <w:sz w:val="24"/>
          <w:szCs w:val="24"/>
        </w:rPr>
        <w:t xml:space="preserve"> лично. </w:t>
      </w:r>
    </w:p>
    <w:p w14:paraId="2FACE37A" w14:textId="77777777" w:rsidR="006F7751" w:rsidRDefault="00506743" w:rsidP="005060A0">
      <w:pPr>
        <w:pStyle w:val="114"/>
        <w:numPr>
          <w:ilvl w:val="2"/>
          <w:numId w:val="50"/>
        </w:numPr>
        <w:suppressAutoHyphens/>
        <w:ind w:left="0" w:firstLine="568"/>
        <w:rPr>
          <w:sz w:val="24"/>
          <w:szCs w:val="24"/>
        </w:rPr>
      </w:pPr>
      <w:r>
        <w:rPr>
          <w:sz w:val="24"/>
          <w:szCs w:val="24"/>
        </w:rPr>
        <w:t>Отказ от предоставления Муниципальной услуги не препятствует повторному обращению за предоставлением Муниципальной услуги.</w:t>
      </w:r>
    </w:p>
    <w:p w14:paraId="169F9C62" w14:textId="77777777" w:rsidR="00884EC0" w:rsidRPr="00884EC0" w:rsidRDefault="00884EC0" w:rsidP="005060A0">
      <w:pPr>
        <w:pStyle w:val="114"/>
        <w:numPr>
          <w:ilvl w:val="2"/>
          <w:numId w:val="50"/>
        </w:numPr>
        <w:suppressAutoHyphens/>
        <w:ind w:left="0" w:firstLine="568"/>
        <w:rPr>
          <w:sz w:val="24"/>
          <w:szCs w:val="24"/>
        </w:rPr>
      </w:pPr>
      <w:r w:rsidRPr="00884EC0">
        <w:rPr>
          <w:sz w:val="24"/>
          <w:szCs w:val="24"/>
        </w:rPr>
        <w:t>Заявителю может быть отказано в предоставлении Муниципальной услуги в случае отсутствия  свободных мест в ДОО.</w:t>
      </w:r>
    </w:p>
    <w:p w14:paraId="043F2602" w14:textId="77777777" w:rsidR="006F7751" w:rsidRDefault="00506743" w:rsidP="005060A0">
      <w:pPr>
        <w:pStyle w:val="2-"/>
        <w:numPr>
          <w:ilvl w:val="0"/>
          <w:numId w:val="50"/>
        </w:numPr>
        <w:suppressAutoHyphens/>
        <w:ind w:left="0" w:firstLine="567"/>
        <w:outlineLvl w:val="9"/>
        <w:rPr>
          <w:sz w:val="24"/>
          <w:szCs w:val="24"/>
        </w:rPr>
      </w:pPr>
      <w:bookmarkStart w:id="84" w:name="_Toc501467104"/>
      <w:bookmarkStart w:id="85" w:name="_Toc473131332"/>
      <w:bookmarkStart w:id="86" w:name="_Toc490643973"/>
      <w:bookmarkStart w:id="87" w:name="_Toc437973290"/>
      <w:bookmarkStart w:id="88" w:name="_Toc438110031"/>
      <w:bookmarkStart w:id="89" w:name="_Toc438376235"/>
      <w:r>
        <w:rPr>
          <w:sz w:val="24"/>
          <w:szCs w:val="24"/>
        </w:rPr>
        <w:t xml:space="preserve">Порядок, размер и основания взимания государственной пошлины или иной платы, взимаемой за предоставление </w:t>
      </w:r>
      <w:bookmarkEnd w:id="84"/>
      <w:bookmarkEnd w:id="85"/>
      <w:bookmarkEnd w:id="86"/>
      <w:bookmarkEnd w:id="87"/>
      <w:bookmarkEnd w:id="88"/>
      <w:bookmarkEnd w:id="89"/>
      <w:r>
        <w:rPr>
          <w:sz w:val="24"/>
          <w:szCs w:val="24"/>
        </w:rPr>
        <w:t>Муниципальной услуги</w:t>
      </w:r>
    </w:p>
    <w:p w14:paraId="05A1DC5E" w14:textId="77777777" w:rsidR="006F7751" w:rsidRDefault="00506743" w:rsidP="005060A0">
      <w:pPr>
        <w:pStyle w:val="114"/>
        <w:numPr>
          <w:ilvl w:val="1"/>
          <w:numId w:val="50"/>
        </w:numPr>
        <w:suppressAutoHyphens/>
        <w:ind w:left="0" w:firstLine="567"/>
        <w:rPr>
          <w:sz w:val="24"/>
          <w:szCs w:val="24"/>
        </w:rPr>
      </w:pPr>
      <w:r>
        <w:rPr>
          <w:sz w:val="24"/>
          <w:szCs w:val="24"/>
          <w:lang w:eastAsia="ru-RU"/>
        </w:rPr>
        <w:t>Муниципальная услуга предоставляется бесплатно.</w:t>
      </w:r>
    </w:p>
    <w:p w14:paraId="2D8FBA1F" w14:textId="77777777" w:rsidR="006F7751" w:rsidRDefault="00506743" w:rsidP="005060A0">
      <w:pPr>
        <w:pStyle w:val="2-"/>
        <w:numPr>
          <w:ilvl w:val="0"/>
          <w:numId w:val="50"/>
        </w:numPr>
        <w:suppressAutoHyphens/>
        <w:ind w:left="0" w:firstLine="567"/>
        <w:outlineLvl w:val="9"/>
        <w:rPr>
          <w:sz w:val="24"/>
          <w:szCs w:val="24"/>
        </w:rPr>
      </w:pPr>
      <w:bookmarkStart w:id="90" w:name="_Toc501467105"/>
      <w:bookmarkStart w:id="91" w:name="_Toc473131333"/>
      <w:bookmarkStart w:id="92" w:name="_Toc490643974"/>
      <w:bookmarkEnd w:id="90"/>
      <w:bookmarkEnd w:id="91"/>
      <w:bookmarkEnd w:id="92"/>
      <w:r>
        <w:rPr>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14:paraId="7DE40509" w14:textId="77777777" w:rsidR="006F7751" w:rsidRDefault="00506743" w:rsidP="005060A0">
      <w:pPr>
        <w:pStyle w:val="114"/>
        <w:numPr>
          <w:ilvl w:val="1"/>
          <w:numId w:val="50"/>
        </w:numPr>
        <w:suppressAutoHyphens/>
        <w:ind w:left="0" w:firstLine="567"/>
        <w:rPr>
          <w:sz w:val="24"/>
          <w:szCs w:val="24"/>
        </w:rPr>
      </w:pPr>
      <w:r>
        <w:rPr>
          <w:sz w:val="24"/>
          <w:szCs w:val="24"/>
          <w:lang w:eastAsia="ru-RU"/>
        </w:rPr>
        <w:t>Перечень Услуг, необходимых и обязательных для предоставления Муниципальной услуги, отсутствует.</w:t>
      </w:r>
    </w:p>
    <w:p w14:paraId="2FA218F1" w14:textId="77777777" w:rsidR="006F7751" w:rsidRDefault="00506743" w:rsidP="005060A0">
      <w:pPr>
        <w:pStyle w:val="2-"/>
        <w:numPr>
          <w:ilvl w:val="0"/>
          <w:numId w:val="50"/>
        </w:numPr>
        <w:suppressAutoHyphens/>
        <w:ind w:left="0" w:firstLine="567"/>
        <w:outlineLvl w:val="9"/>
        <w:rPr>
          <w:sz w:val="24"/>
          <w:szCs w:val="24"/>
        </w:rPr>
      </w:pPr>
      <w:bookmarkStart w:id="93" w:name="_Toc501467106"/>
      <w:bookmarkStart w:id="94" w:name="_Toc473131334"/>
      <w:bookmarkStart w:id="95" w:name="_Toc490643975"/>
      <w:bookmarkEnd w:id="93"/>
      <w:bookmarkEnd w:id="94"/>
      <w:bookmarkEnd w:id="95"/>
      <w:r>
        <w:rPr>
          <w:sz w:val="24"/>
          <w:szCs w:val="24"/>
        </w:rPr>
        <w:t>Способы предоставления Заявителем документов, необходимых для получения Муниципальной услуги</w:t>
      </w:r>
    </w:p>
    <w:p w14:paraId="78A393F7" w14:textId="77777777" w:rsidR="006F7751" w:rsidRDefault="00506743" w:rsidP="005060A0">
      <w:pPr>
        <w:pStyle w:val="114"/>
        <w:numPr>
          <w:ilvl w:val="1"/>
          <w:numId w:val="50"/>
        </w:numPr>
        <w:suppressAutoHyphens/>
        <w:ind w:left="0" w:firstLine="567"/>
        <w:rPr>
          <w:sz w:val="24"/>
          <w:szCs w:val="24"/>
        </w:rPr>
      </w:pPr>
      <w:r>
        <w:rPr>
          <w:sz w:val="24"/>
          <w:szCs w:val="24"/>
          <w:lang w:eastAsia="ru-RU"/>
        </w:rPr>
        <w:t>Обращение Заявителя (представителя Заявителя) на РПГУ для получения Муниципальной услуги:</w:t>
      </w:r>
    </w:p>
    <w:p w14:paraId="36705056" w14:textId="77777777" w:rsidR="006F7751" w:rsidRDefault="00506743" w:rsidP="005060A0">
      <w:pPr>
        <w:pStyle w:val="1110"/>
        <w:numPr>
          <w:ilvl w:val="2"/>
          <w:numId w:val="50"/>
        </w:numPr>
        <w:suppressAutoHyphens/>
        <w:ind w:left="0" w:firstLine="567"/>
        <w:rPr>
          <w:sz w:val="24"/>
          <w:szCs w:val="24"/>
        </w:rPr>
      </w:pPr>
      <w:r>
        <w:rPr>
          <w:sz w:val="24"/>
          <w:szCs w:val="24"/>
        </w:rPr>
        <w:t xml:space="preserve">Заявитель (представитель Заявителя) авторизуется на РПГУ одним из доступных способов авторизации, затем заполняет интерактивную форму Заявления с приложением электронных образов оригиналов документов, необходимых для предоставления Муниципальной услуги. </w:t>
      </w:r>
    </w:p>
    <w:p w14:paraId="0DC6B269" w14:textId="77777777" w:rsidR="006F7751" w:rsidRDefault="00506743" w:rsidP="005060A0">
      <w:pPr>
        <w:pStyle w:val="1110"/>
        <w:numPr>
          <w:ilvl w:val="2"/>
          <w:numId w:val="50"/>
        </w:numPr>
        <w:suppressAutoHyphens/>
        <w:spacing w:line="240" w:lineRule="auto"/>
        <w:ind w:left="0" w:firstLine="567"/>
        <w:rPr>
          <w:sz w:val="24"/>
          <w:szCs w:val="24"/>
        </w:rPr>
      </w:pPr>
      <w:r>
        <w:rPr>
          <w:sz w:val="24"/>
          <w:szCs w:val="24"/>
        </w:rPr>
        <w:t xml:space="preserve">Отправленное Заявление и электронные образы оригиналов документов поступают и регистрируются в ЕИСДОУ с сохранением даты и времени подачи в соответствии с пунктом 8.1. настоящего Административного регламента. </w:t>
      </w:r>
    </w:p>
    <w:p w14:paraId="1AB71E58" w14:textId="77777777" w:rsidR="006F7751" w:rsidRDefault="00506743" w:rsidP="005060A0">
      <w:pPr>
        <w:pStyle w:val="1110"/>
        <w:numPr>
          <w:ilvl w:val="2"/>
          <w:numId w:val="50"/>
        </w:numPr>
        <w:suppressAutoHyphens/>
        <w:spacing w:line="240" w:lineRule="auto"/>
        <w:ind w:left="0" w:firstLine="567"/>
        <w:rPr>
          <w:sz w:val="24"/>
          <w:szCs w:val="24"/>
        </w:rPr>
      </w:pPr>
      <w:r>
        <w:rPr>
          <w:sz w:val="24"/>
          <w:szCs w:val="24"/>
        </w:rPr>
        <w:t>Проверить статус заявления и положение ребенка в очередности можно через РПГУ по серии и номеру свидетельства о рождении.</w:t>
      </w:r>
    </w:p>
    <w:p w14:paraId="7E13D248" w14:textId="77777777" w:rsidR="006F7751" w:rsidRDefault="00506743" w:rsidP="005060A0">
      <w:pPr>
        <w:pStyle w:val="114"/>
        <w:numPr>
          <w:ilvl w:val="1"/>
          <w:numId w:val="50"/>
        </w:numPr>
        <w:suppressAutoHyphens/>
        <w:ind w:left="0" w:firstLine="567"/>
        <w:rPr>
          <w:sz w:val="24"/>
          <w:szCs w:val="24"/>
          <w:lang w:eastAsia="ru-RU"/>
        </w:rPr>
      </w:pPr>
      <w:r>
        <w:rPr>
          <w:sz w:val="24"/>
          <w:szCs w:val="24"/>
          <w:lang w:eastAsia="ru-RU"/>
        </w:rPr>
        <w:t>Обращение Заявителя (представителя Заявителя) для получения Муниципальной услуги  посредством ЕПГУ:</w:t>
      </w:r>
    </w:p>
    <w:p w14:paraId="59771CD3" w14:textId="77777777" w:rsidR="006F7751" w:rsidRDefault="00506743" w:rsidP="005060A0">
      <w:pPr>
        <w:pStyle w:val="1110"/>
        <w:numPr>
          <w:ilvl w:val="2"/>
          <w:numId w:val="50"/>
        </w:numPr>
        <w:suppressAutoHyphens/>
        <w:ind w:left="0" w:firstLine="567"/>
        <w:rPr>
          <w:sz w:val="24"/>
          <w:szCs w:val="24"/>
        </w:rPr>
      </w:pPr>
      <w:r>
        <w:rPr>
          <w:sz w:val="24"/>
          <w:szCs w:val="24"/>
        </w:rPr>
        <w:t xml:space="preserve">Для получения Муниципальной услуги Заявитель (представитель Заявителя) авторизуется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 Сформированное Заявление отправляется вместе с прикрепленными электронными образами документов, указанных в пунктах 10 и 11 настоящего Административного регламента. </w:t>
      </w:r>
    </w:p>
    <w:p w14:paraId="4999B07B" w14:textId="77777777" w:rsidR="002E4BA7" w:rsidRPr="00580C61" w:rsidRDefault="006B0CC4" w:rsidP="005060A0">
      <w:pPr>
        <w:pStyle w:val="1110"/>
        <w:spacing w:line="240" w:lineRule="auto"/>
        <w:ind w:firstLine="567"/>
        <w:rPr>
          <w:sz w:val="24"/>
          <w:szCs w:val="24"/>
        </w:rPr>
      </w:pPr>
      <w:r>
        <w:rPr>
          <w:sz w:val="24"/>
          <w:szCs w:val="24"/>
        </w:rPr>
        <w:lastRenderedPageBreak/>
        <w:t xml:space="preserve"> </w:t>
      </w:r>
      <w:r w:rsidR="00506743">
        <w:rPr>
          <w:sz w:val="24"/>
          <w:szCs w:val="24"/>
        </w:rPr>
        <w:t xml:space="preserve">16.2.2. Отправленное Заявление и документы поступают и регистрируются в ЕИСДОУ с сохранением даты и времени подачи в соответствии с пунктом 8.1. настоящего Административного регламента. </w:t>
      </w:r>
    </w:p>
    <w:p w14:paraId="281432C1" w14:textId="77777777" w:rsidR="006F7751" w:rsidRDefault="00506743" w:rsidP="005060A0">
      <w:pPr>
        <w:pStyle w:val="114"/>
        <w:numPr>
          <w:ilvl w:val="1"/>
          <w:numId w:val="50"/>
        </w:numPr>
        <w:suppressAutoHyphens/>
        <w:ind w:left="0" w:firstLine="567"/>
        <w:rPr>
          <w:sz w:val="24"/>
          <w:szCs w:val="24"/>
          <w:lang w:eastAsia="ru-RU"/>
        </w:rPr>
      </w:pPr>
      <w:r>
        <w:rPr>
          <w:sz w:val="24"/>
          <w:szCs w:val="24"/>
          <w:lang w:eastAsia="ru-RU"/>
        </w:rPr>
        <w:t>Обращение Заявителя (представителя Заявителя) для получения Муниципальной услуги  посредством МФЦ:</w:t>
      </w:r>
    </w:p>
    <w:p w14:paraId="29EBE850" w14:textId="77777777" w:rsidR="002E4BA7" w:rsidRPr="00580C61" w:rsidRDefault="00506743" w:rsidP="005060A0">
      <w:pPr>
        <w:pStyle w:val="114"/>
        <w:tabs>
          <w:tab w:val="left" w:pos="570"/>
        </w:tabs>
        <w:rPr>
          <w:sz w:val="24"/>
          <w:szCs w:val="24"/>
        </w:rPr>
      </w:pPr>
      <w:r>
        <w:rPr>
          <w:sz w:val="24"/>
          <w:szCs w:val="24"/>
          <w:lang w:eastAsia="ru-RU"/>
        </w:rPr>
        <w:t xml:space="preserve">          16.3.1. Заявитель (представитель Заявителя) имеет возможность подать документы для </w:t>
      </w:r>
      <w:r>
        <w:rPr>
          <w:sz w:val="24"/>
          <w:szCs w:val="24"/>
        </w:rPr>
        <w:t xml:space="preserve"> получения Муниципальной услуги</w:t>
      </w:r>
      <w:r>
        <w:rPr>
          <w:sz w:val="24"/>
          <w:szCs w:val="24"/>
          <w:lang w:eastAsia="ru-RU"/>
        </w:rPr>
        <w:t xml:space="preserve"> в МФЦ в составе комплексных услуг «Рождение ребенка» и «Смена места жительства».</w:t>
      </w:r>
    </w:p>
    <w:p w14:paraId="5A3C0281" w14:textId="77777777" w:rsidR="002E4BA7" w:rsidRPr="00580C61" w:rsidRDefault="00506743" w:rsidP="005060A0">
      <w:pPr>
        <w:pStyle w:val="114"/>
        <w:rPr>
          <w:sz w:val="24"/>
          <w:szCs w:val="24"/>
          <w:lang w:eastAsia="ru-RU"/>
        </w:rPr>
      </w:pPr>
      <w:r>
        <w:rPr>
          <w:sz w:val="24"/>
          <w:szCs w:val="24"/>
          <w:lang w:eastAsia="ru-RU"/>
        </w:rPr>
        <w:t xml:space="preserve">         16.3.2. Прием документов в МФЦ для </w:t>
      </w:r>
      <w:r>
        <w:rPr>
          <w:sz w:val="24"/>
          <w:szCs w:val="24"/>
        </w:rPr>
        <w:t xml:space="preserve"> получения Муниципальной услуги</w:t>
      </w:r>
      <w:r>
        <w:rPr>
          <w:sz w:val="24"/>
          <w:szCs w:val="24"/>
          <w:lang w:eastAsia="ru-RU"/>
        </w:rPr>
        <w:t xml:space="preserve"> в составе комплексных услуг осуществляется в соответствии с Порядком предоставления комплексных услуг в МФЦ.</w:t>
      </w:r>
    </w:p>
    <w:p w14:paraId="4B38E69B" w14:textId="77777777" w:rsidR="006F7751" w:rsidRDefault="00506743" w:rsidP="005060A0">
      <w:pPr>
        <w:pStyle w:val="114"/>
        <w:numPr>
          <w:ilvl w:val="1"/>
          <w:numId w:val="50"/>
        </w:numPr>
        <w:suppressAutoHyphens/>
        <w:ind w:left="0" w:firstLine="567"/>
        <w:rPr>
          <w:sz w:val="24"/>
          <w:szCs w:val="24"/>
          <w:lang w:eastAsia="ru-RU"/>
        </w:rPr>
      </w:pPr>
      <w:r>
        <w:rPr>
          <w:sz w:val="24"/>
          <w:szCs w:val="24"/>
          <w:lang w:eastAsia="ru-RU"/>
        </w:rPr>
        <w:t xml:space="preserve"> Заявитель (представитель Заявителя)  может  выбрать не более трех ДОО.</w:t>
      </w:r>
    </w:p>
    <w:p w14:paraId="60F396AF" w14:textId="77777777" w:rsidR="006F7751" w:rsidRDefault="00506743" w:rsidP="005060A0">
      <w:pPr>
        <w:pStyle w:val="114"/>
        <w:numPr>
          <w:ilvl w:val="1"/>
          <w:numId w:val="50"/>
        </w:numPr>
        <w:suppressAutoHyphens/>
        <w:ind w:left="0" w:firstLine="567"/>
        <w:rPr>
          <w:sz w:val="24"/>
          <w:szCs w:val="24"/>
          <w:lang w:eastAsia="ru-RU"/>
        </w:rPr>
      </w:pPr>
      <w:r>
        <w:rPr>
          <w:sz w:val="24"/>
          <w:szCs w:val="24"/>
          <w:lang w:eastAsia="ru-RU"/>
        </w:rPr>
        <w:t>Заявитель (представитель Заявителя) имеет право до начала комплектования в срок, указанный в пункте 8.2.1. настоящего Административного регламента, внести изменения в Заявление с сохранением первоначальной даты постановки ребенка на учет.</w:t>
      </w:r>
    </w:p>
    <w:p w14:paraId="7BE89143" w14:textId="77777777" w:rsidR="002E4BA7" w:rsidRPr="00580C61" w:rsidRDefault="00506743" w:rsidP="005060A0">
      <w:pPr>
        <w:pStyle w:val="1110"/>
        <w:ind w:firstLine="567"/>
        <w:rPr>
          <w:sz w:val="24"/>
          <w:szCs w:val="24"/>
        </w:rPr>
      </w:pPr>
      <w:r>
        <w:rPr>
          <w:sz w:val="24"/>
          <w:szCs w:val="24"/>
        </w:rPr>
        <w:t>16.</w:t>
      </w:r>
      <w:r w:rsidR="006B0CC4">
        <w:rPr>
          <w:sz w:val="24"/>
          <w:szCs w:val="24"/>
        </w:rPr>
        <w:t>5</w:t>
      </w:r>
      <w:r>
        <w:rPr>
          <w:sz w:val="24"/>
          <w:szCs w:val="24"/>
        </w:rPr>
        <w:t>.1.  Для внесения изменения в заявление, поданное ранее через РПГУ или ЕПГУ, Заявителю (представителю Заявителя) необходимо на РПГУ или ЕПГУ выбрать раздел «Изменение заявления».</w:t>
      </w:r>
    </w:p>
    <w:p w14:paraId="2419A171" w14:textId="77777777" w:rsidR="002E4BA7" w:rsidRPr="00580C61" w:rsidRDefault="00506743" w:rsidP="005060A0">
      <w:pPr>
        <w:pStyle w:val="1110"/>
        <w:ind w:firstLine="568"/>
        <w:rPr>
          <w:sz w:val="24"/>
          <w:szCs w:val="24"/>
        </w:rPr>
      </w:pPr>
      <w:r>
        <w:rPr>
          <w:sz w:val="24"/>
          <w:szCs w:val="24"/>
        </w:rPr>
        <w:t>16.</w:t>
      </w:r>
      <w:r w:rsidR="006B0CC4">
        <w:rPr>
          <w:sz w:val="24"/>
          <w:szCs w:val="24"/>
        </w:rPr>
        <w:t>5</w:t>
      </w:r>
      <w:r>
        <w:rPr>
          <w:sz w:val="24"/>
          <w:szCs w:val="24"/>
        </w:rPr>
        <w:t>.2.  Заявитель (представитель Заявителя) имеет право внести следующие изменения в заявление:</w:t>
      </w:r>
    </w:p>
    <w:p w14:paraId="06532753" w14:textId="77777777" w:rsidR="002E4BA7" w:rsidRPr="00580C61" w:rsidRDefault="00506743" w:rsidP="005060A0">
      <w:pPr>
        <w:spacing w:after="0" w:line="240" w:lineRule="auto"/>
        <w:ind w:firstLine="709"/>
        <w:jc w:val="both"/>
        <w:rPr>
          <w:rFonts w:ascii="Times New Roman" w:hAnsi="Times New Roman"/>
          <w:sz w:val="24"/>
          <w:szCs w:val="24"/>
        </w:rPr>
      </w:pPr>
      <w:r>
        <w:rPr>
          <w:rFonts w:ascii="Times New Roman" w:eastAsia="Times New Roman" w:hAnsi="Times New Roman"/>
          <w:color w:val="000000"/>
          <w:sz w:val="24"/>
          <w:szCs w:val="24"/>
        </w:rPr>
        <w:t>а) изменить список выбранных ДОО (в рамках муниципального образования Московской области, в котором Заявитель</w:t>
      </w:r>
      <w:r w:rsidRPr="00506743">
        <w:rPr>
          <w:rFonts w:ascii="Times New Roman" w:hAnsi="Times New Roman"/>
          <w:sz w:val="24"/>
          <w:szCs w:val="24"/>
        </w:rPr>
        <w:t xml:space="preserve"> (представитель Заявителя)</w:t>
      </w:r>
      <w:r>
        <w:rPr>
          <w:rFonts w:ascii="Times New Roman" w:eastAsia="Times New Roman" w:hAnsi="Times New Roman"/>
          <w:color w:val="000000"/>
          <w:sz w:val="24"/>
          <w:szCs w:val="24"/>
        </w:rPr>
        <w:t xml:space="preserve"> получает Муниципальную услугу) и порядок их по приоритетам;</w:t>
      </w:r>
    </w:p>
    <w:p w14:paraId="3F184244" w14:textId="77777777" w:rsidR="002E4BA7" w:rsidRPr="00580C61" w:rsidRDefault="00506743" w:rsidP="005060A0">
      <w:pPr>
        <w:spacing w:after="0" w:line="240" w:lineRule="auto"/>
        <w:ind w:firstLine="709"/>
        <w:jc w:val="both"/>
        <w:rPr>
          <w:rFonts w:ascii="Times New Roman" w:hAnsi="Times New Roman"/>
          <w:sz w:val="24"/>
          <w:szCs w:val="24"/>
        </w:rPr>
      </w:pPr>
      <w:r>
        <w:rPr>
          <w:rFonts w:ascii="Times New Roman" w:eastAsia="Times New Roman" w:hAnsi="Times New Roman"/>
          <w:color w:val="000000"/>
          <w:sz w:val="24"/>
          <w:szCs w:val="24"/>
        </w:rPr>
        <w:t>б) изменить поле «Предлагать иные варианты» (согласие или отказ на предложение других ДОО, в случае не предоставления места в выбранных ДОО);</w:t>
      </w:r>
    </w:p>
    <w:p w14:paraId="20B2FD80" w14:textId="77777777" w:rsidR="002E4BA7" w:rsidRPr="00580C61" w:rsidRDefault="00506743" w:rsidP="005060A0">
      <w:pPr>
        <w:spacing w:after="0" w:line="240" w:lineRule="auto"/>
        <w:ind w:firstLine="709"/>
        <w:jc w:val="both"/>
        <w:rPr>
          <w:rFonts w:ascii="Times New Roman" w:hAnsi="Times New Roman"/>
          <w:sz w:val="24"/>
          <w:szCs w:val="24"/>
        </w:rPr>
      </w:pPr>
      <w:r>
        <w:rPr>
          <w:rFonts w:ascii="Times New Roman" w:hAnsi="Times New Roman"/>
          <w:sz w:val="24"/>
          <w:szCs w:val="24"/>
        </w:rPr>
        <w:t>в) изменить ранее выбранный год поступления ребенка в ДОО</w:t>
      </w:r>
      <w:r>
        <w:rPr>
          <w:rFonts w:ascii="Times New Roman" w:eastAsia="Times New Roman" w:hAnsi="Times New Roman"/>
          <w:color w:val="000000"/>
          <w:sz w:val="24"/>
          <w:szCs w:val="24"/>
        </w:rPr>
        <w:t xml:space="preserve"> (редактируется на </w:t>
      </w:r>
      <w:r>
        <w:rPr>
          <w:rFonts w:ascii="Times New Roman" w:eastAsia="Times New Roman" w:hAnsi="Times New Roman"/>
          <w:sz w:val="24"/>
          <w:szCs w:val="24"/>
        </w:rPr>
        <w:t>последующие учебные года);</w:t>
      </w:r>
    </w:p>
    <w:p w14:paraId="0DB3E654" w14:textId="77777777" w:rsidR="002E4BA7" w:rsidRPr="00580C61" w:rsidRDefault="00506743" w:rsidP="005060A0">
      <w:pPr>
        <w:pStyle w:val="2f6"/>
        <w:spacing w:after="0" w:line="240" w:lineRule="auto"/>
        <w:ind w:left="0" w:firstLine="709"/>
        <w:jc w:val="both"/>
        <w:rPr>
          <w:rFonts w:ascii="Times New Roman" w:hAnsi="Times New Roman"/>
          <w:sz w:val="24"/>
          <w:szCs w:val="24"/>
        </w:rPr>
      </w:pPr>
      <w:r>
        <w:rPr>
          <w:rFonts w:ascii="Times New Roman" w:eastAsia="Times New Roman" w:hAnsi="Times New Roman"/>
          <w:sz w:val="24"/>
          <w:szCs w:val="24"/>
        </w:rPr>
        <w:t>г) изменить адрес регистрации (внутри одного муниципального образования Московской области);</w:t>
      </w:r>
    </w:p>
    <w:p w14:paraId="4997DB4A" w14:textId="77777777" w:rsidR="002E4BA7" w:rsidRPr="00580C61" w:rsidRDefault="00506743" w:rsidP="005060A0">
      <w:pPr>
        <w:pStyle w:val="2f6"/>
        <w:spacing w:after="0" w:line="240" w:lineRule="auto"/>
        <w:ind w:left="709"/>
        <w:jc w:val="both"/>
        <w:rPr>
          <w:rFonts w:ascii="Times New Roman" w:hAnsi="Times New Roman"/>
          <w:sz w:val="24"/>
          <w:szCs w:val="24"/>
        </w:rPr>
      </w:pPr>
      <w:r>
        <w:rPr>
          <w:rFonts w:ascii="Times New Roman" w:eastAsia="Times New Roman" w:hAnsi="Times New Roman"/>
          <w:color w:val="000000"/>
          <w:sz w:val="24"/>
          <w:szCs w:val="24"/>
        </w:rPr>
        <w:t>д) изменить льготную категорию.</w:t>
      </w:r>
    </w:p>
    <w:p w14:paraId="61C47741" w14:textId="77777777" w:rsidR="002E4BA7" w:rsidRPr="00580C61" w:rsidRDefault="00506743" w:rsidP="005060A0">
      <w:pPr>
        <w:pStyle w:val="2f6"/>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Изменения фиксируются в ЕИСДОУ с момента внесения их на РПГУ или ЕПГУ. Подтверждение изменений в Подразделении не требуется. </w:t>
      </w:r>
    </w:p>
    <w:p w14:paraId="491FDC7E" w14:textId="77777777" w:rsidR="006F7751" w:rsidRDefault="006B0CC4" w:rsidP="005060A0">
      <w:pPr>
        <w:pStyle w:val="114"/>
        <w:numPr>
          <w:ilvl w:val="1"/>
          <w:numId w:val="50"/>
        </w:numPr>
        <w:suppressAutoHyphens/>
        <w:ind w:left="0" w:firstLine="567"/>
        <w:rPr>
          <w:sz w:val="24"/>
          <w:szCs w:val="24"/>
          <w:lang w:eastAsia="ru-RU"/>
        </w:rPr>
      </w:pPr>
      <w:r>
        <w:rPr>
          <w:sz w:val="24"/>
          <w:szCs w:val="24"/>
          <w:lang w:eastAsia="ru-RU"/>
        </w:rPr>
        <w:t xml:space="preserve"> </w:t>
      </w:r>
      <w:r w:rsidR="00506743">
        <w:rPr>
          <w:sz w:val="24"/>
          <w:szCs w:val="24"/>
          <w:lang w:eastAsia="ru-RU"/>
        </w:rPr>
        <w:t>Порядок комплектования ДОО:</w:t>
      </w:r>
    </w:p>
    <w:p w14:paraId="665AAC7B" w14:textId="77777777" w:rsidR="006F7751" w:rsidRDefault="00506743" w:rsidP="005060A0">
      <w:pPr>
        <w:pStyle w:val="114"/>
        <w:numPr>
          <w:ilvl w:val="2"/>
          <w:numId w:val="50"/>
        </w:numPr>
        <w:suppressAutoHyphens/>
        <w:ind w:left="0" w:firstLine="567"/>
        <w:rPr>
          <w:sz w:val="24"/>
          <w:szCs w:val="24"/>
        </w:rPr>
      </w:pPr>
      <w:r>
        <w:rPr>
          <w:sz w:val="24"/>
          <w:szCs w:val="24"/>
        </w:rPr>
        <w:t>Комплектование ДОО осуществляется Подразделением посредством ЕИСДОУ, в автоматическом режиме с учетом:</w:t>
      </w:r>
    </w:p>
    <w:p w14:paraId="3F97DB4D" w14:textId="77777777" w:rsidR="002E4BA7" w:rsidRPr="00580C61" w:rsidRDefault="00506743" w:rsidP="005060A0">
      <w:pPr>
        <w:pStyle w:val="1110"/>
        <w:ind w:firstLine="567"/>
        <w:rPr>
          <w:sz w:val="24"/>
          <w:szCs w:val="24"/>
        </w:rPr>
      </w:pPr>
      <w:r>
        <w:rPr>
          <w:sz w:val="24"/>
          <w:szCs w:val="24"/>
        </w:rPr>
        <w:t>а) даты постановки на учет ребенка для направления в ДОО;</w:t>
      </w:r>
    </w:p>
    <w:p w14:paraId="3FC4F309" w14:textId="77777777" w:rsidR="002E4BA7" w:rsidRPr="00580C61" w:rsidRDefault="00506743" w:rsidP="005060A0">
      <w:pPr>
        <w:tabs>
          <w:tab w:val="left" w:pos="1134"/>
        </w:tabs>
        <w:spacing w:after="0" w:line="259" w:lineRule="auto"/>
        <w:ind w:left="360" w:firstLine="207"/>
        <w:jc w:val="both"/>
        <w:rPr>
          <w:rFonts w:ascii="Times New Roman" w:hAnsi="Times New Roman"/>
          <w:sz w:val="24"/>
          <w:szCs w:val="24"/>
        </w:rPr>
      </w:pPr>
      <w:r>
        <w:rPr>
          <w:rFonts w:ascii="Times New Roman" w:hAnsi="Times New Roman"/>
          <w:sz w:val="24"/>
          <w:szCs w:val="24"/>
        </w:rPr>
        <w:t>б) возрастных категорий детей;</w:t>
      </w:r>
    </w:p>
    <w:p w14:paraId="01AC86DA" w14:textId="77777777" w:rsidR="002E4BA7" w:rsidRPr="00580C61" w:rsidRDefault="00506743" w:rsidP="005060A0">
      <w:pPr>
        <w:tabs>
          <w:tab w:val="left" w:pos="1134"/>
        </w:tabs>
        <w:spacing w:after="0" w:line="259" w:lineRule="auto"/>
        <w:ind w:left="360" w:firstLine="207"/>
        <w:jc w:val="both"/>
        <w:rPr>
          <w:rFonts w:ascii="Times New Roman" w:hAnsi="Times New Roman"/>
          <w:sz w:val="24"/>
          <w:szCs w:val="24"/>
        </w:rPr>
      </w:pPr>
      <w:r>
        <w:rPr>
          <w:rFonts w:ascii="Times New Roman" w:hAnsi="Times New Roman"/>
          <w:sz w:val="24"/>
          <w:szCs w:val="24"/>
        </w:rPr>
        <w:t>в) права на льготное получение услуги;</w:t>
      </w:r>
    </w:p>
    <w:p w14:paraId="52BDFFDC" w14:textId="77777777" w:rsidR="002E4BA7" w:rsidRPr="00580C61" w:rsidRDefault="00506743" w:rsidP="005060A0">
      <w:pPr>
        <w:pStyle w:val="2f6"/>
        <w:tabs>
          <w:tab w:val="left" w:pos="1134"/>
        </w:tabs>
        <w:spacing w:after="0" w:line="259" w:lineRule="auto"/>
        <w:ind w:left="567"/>
        <w:jc w:val="both"/>
        <w:rPr>
          <w:rFonts w:ascii="Times New Roman" w:hAnsi="Times New Roman"/>
          <w:sz w:val="24"/>
          <w:szCs w:val="24"/>
        </w:rPr>
      </w:pPr>
      <w:r>
        <w:rPr>
          <w:rFonts w:ascii="Times New Roman" w:hAnsi="Times New Roman"/>
          <w:sz w:val="24"/>
          <w:szCs w:val="24"/>
        </w:rPr>
        <w:t>г) наличия свободных мест в ДОО для каждой возрастной категории детей;</w:t>
      </w:r>
    </w:p>
    <w:p w14:paraId="5E0D6A46" w14:textId="77777777" w:rsidR="002E4BA7" w:rsidRPr="00580C61" w:rsidRDefault="00506743" w:rsidP="005060A0">
      <w:pPr>
        <w:tabs>
          <w:tab w:val="left" w:pos="1134"/>
        </w:tabs>
        <w:spacing w:after="0" w:line="259" w:lineRule="auto"/>
        <w:ind w:left="360" w:firstLine="207"/>
        <w:jc w:val="both"/>
        <w:rPr>
          <w:rFonts w:ascii="Times New Roman" w:hAnsi="Times New Roman"/>
          <w:sz w:val="24"/>
          <w:szCs w:val="24"/>
        </w:rPr>
      </w:pPr>
      <w:r>
        <w:rPr>
          <w:rFonts w:ascii="Times New Roman" w:hAnsi="Times New Roman"/>
          <w:sz w:val="24"/>
          <w:szCs w:val="24"/>
        </w:rPr>
        <w:t>д) даты желаемого зачисления в ДОО;</w:t>
      </w:r>
    </w:p>
    <w:p w14:paraId="43B2D79F" w14:textId="77777777" w:rsidR="002E4BA7" w:rsidRPr="00580C61" w:rsidRDefault="00506743" w:rsidP="005060A0">
      <w:pPr>
        <w:shd w:val="clear" w:color="auto" w:fill="FFFFFF"/>
        <w:tabs>
          <w:tab w:val="left" w:pos="1134"/>
        </w:tabs>
        <w:spacing w:after="0" w:line="259" w:lineRule="auto"/>
        <w:ind w:firstLine="567"/>
        <w:jc w:val="both"/>
        <w:rPr>
          <w:rFonts w:ascii="Times New Roman" w:hAnsi="Times New Roman"/>
          <w:sz w:val="24"/>
          <w:szCs w:val="24"/>
        </w:rPr>
      </w:pPr>
      <w:r>
        <w:rPr>
          <w:rFonts w:ascii="Times New Roman" w:hAnsi="Times New Roman"/>
          <w:sz w:val="24"/>
          <w:szCs w:val="24"/>
        </w:rPr>
        <w:t xml:space="preserve">е) закрепления ДОО за конкретными территориями </w:t>
      </w:r>
      <w:r w:rsidR="001B11D3">
        <w:rPr>
          <w:rFonts w:ascii="Times New Roman" w:hAnsi="Times New Roman"/>
          <w:sz w:val="24"/>
          <w:szCs w:val="24"/>
        </w:rPr>
        <w:t>Сергиево-Посадского муниципального района Московской области</w:t>
      </w:r>
      <w:r>
        <w:rPr>
          <w:rFonts w:ascii="Times New Roman" w:hAnsi="Times New Roman"/>
          <w:sz w:val="24"/>
          <w:szCs w:val="24"/>
        </w:rPr>
        <w:t>.</w:t>
      </w:r>
    </w:p>
    <w:p w14:paraId="3F06C095" w14:textId="77777777" w:rsidR="006F7751" w:rsidRDefault="00506743" w:rsidP="005060A0">
      <w:pPr>
        <w:pStyle w:val="114"/>
        <w:numPr>
          <w:ilvl w:val="2"/>
          <w:numId w:val="50"/>
        </w:numPr>
        <w:suppressAutoHyphens/>
        <w:ind w:left="0" w:firstLine="567"/>
        <w:rPr>
          <w:sz w:val="24"/>
          <w:szCs w:val="24"/>
        </w:rPr>
      </w:pPr>
      <w:r>
        <w:rPr>
          <w:sz w:val="24"/>
          <w:szCs w:val="24"/>
        </w:rPr>
        <w:t xml:space="preserve">Перед комплектованием ДОО (до 1 апреля текущего учебного года) руководители ДОО представляют в </w:t>
      </w:r>
      <w:r w:rsidR="00580C61">
        <w:rPr>
          <w:sz w:val="24"/>
          <w:szCs w:val="24"/>
        </w:rPr>
        <w:t>Подразделение</w:t>
      </w:r>
      <w:r>
        <w:rPr>
          <w:sz w:val="24"/>
          <w:szCs w:val="24"/>
        </w:rPr>
        <w:t xml:space="preserve"> сведения о количестве свободных мест на очередной учебный год по каждой возрастной категории детей. </w:t>
      </w:r>
    </w:p>
    <w:p w14:paraId="0116FB76" w14:textId="77777777" w:rsidR="006F7751" w:rsidRDefault="00506743" w:rsidP="005060A0">
      <w:pPr>
        <w:pStyle w:val="114"/>
        <w:numPr>
          <w:ilvl w:val="2"/>
          <w:numId w:val="50"/>
        </w:numPr>
        <w:suppressAutoHyphens/>
        <w:ind w:left="0" w:firstLine="567"/>
        <w:rPr>
          <w:sz w:val="24"/>
          <w:szCs w:val="24"/>
        </w:rPr>
      </w:pPr>
      <w:r>
        <w:rPr>
          <w:sz w:val="24"/>
          <w:szCs w:val="24"/>
        </w:rPr>
        <w:t>При ежегодном комплектовании ДОО возраст ребенка определяется на 1 сентября нового учебного года. Возрастные категории рассчитываются автоматически. Все дети внутри своей возрастной категории упорядочиваются по дате постановке на учет с учетом критериев, указанных в п. 16.5.1. настоящего Административного регламента.</w:t>
      </w:r>
    </w:p>
    <w:p w14:paraId="69B97D7C" w14:textId="77777777" w:rsidR="006F7751" w:rsidRDefault="00506743" w:rsidP="005060A0">
      <w:pPr>
        <w:pStyle w:val="114"/>
        <w:numPr>
          <w:ilvl w:val="2"/>
          <w:numId w:val="50"/>
        </w:numPr>
        <w:suppressAutoHyphens/>
        <w:ind w:left="0" w:firstLine="567"/>
        <w:rPr>
          <w:sz w:val="24"/>
          <w:szCs w:val="24"/>
        </w:rPr>
      </w:pPr>
      <w:r>
        <w:rPr>
          <w:sz w:val="24"/>
          <w:szCs w:val="24"/>
        </w:rPr>
        <w:lastRenderedPageBreak/>
        <w:t>Изменение расчета возраста с 1 сентября текущего года на 1 сентября следующего учебного года осуществляется автоматически на начало нового учебного года.</w:t>
      </w:r>
    </w:p>
    <w:p w14:paraId="0C0FF0EB" w14:textId="77777777" w:rsidR="006F7751" w:rsidRDefault="00506743" w:rsidP="005060A0">
      <w:pPr>
        <w:pStyle w:val="114"/>
        <w:numPr>
          <w:ilvl w:val="2"/>
          <w:numId w:val="50"/>
        </w:numPr>
        <w:suppressAutoHyphens/>
        <w:ind w:left="0" w:firstLine="567"/>
        <w:rPr>
          <w:sz w:val="24"/>
          <w:szCs w:val="24"/>
        </w:rPr>
      </w:pPr>
      <w:r>
        <w:rPr>
          <w:sz w:val="24"/>
          <w:szCs w:val="24"/>
        </w:rPr>
        <w:t xml:space="preserve">При изменении расчета возраста дети, находящиеся в очереди, переводятся в следующую возрастную категорию и выстраиваются внутри своей возрастной категории по дате постановки на учет, закреплением за территорией, с учетом наличия права на льготное получение Муниципальной услуги.  Изменение возрастной категории может приводить к уменьшению или увеличению номера очереди, при этом дата постановки на учет остается неизменной. </w:t>
      </w:r>
    </w:p>
    <w:p w14:paraId="5A9A1168" w14:textId="77777777" w:rsidR="006F7751" w:rsidRDefault="00506743" w:rsidP="005060A0">
      <w:pPr>
        <w:pStyle w:val="114"/>
        <w:numPr>
          <w:ilvl w:val="2"/>
          <w:numId w:val="50"/>
        </w:numPr>
        <w:suppressAutoHyphens/>
        <w:ind w:left="0" w:firstLine="567"/>
        <w:rPr>
          <w:sz w:val="24"/>
          <w:szCs w:val="24"/>
        </w:rPr>
      </w:pPr>
      <w:r>
        <w:rPr>
          <w:sz w:val="24"/>
          <w:szCs w:val="24"/>
        </w:rPr>
        <w:t>В комплектовании участвуют заявления со статусом «Подтверждение льгот», «Зарегистрировано» и «Желает изменить ДОО» с указанной датой желаемого зачисления, не позднее 1 сентября нового учебного года.</w:t>
      </w:r>
    </w:p>
    <w:p w14:paraId="639A98CC" w14:textId="77777777" w:rsidR="006F7751" w:rsidRDefault="00506743" w:rsidP="005060A0">
      <w:pPr>
        <w:pStyle w:val="114"/>
        <w:numPr>
          <w:ilvl w:val="2"/>
          <w:numId w:val="50"/>
        </w:numPr>
        <w:suppressAutoHyphens/>
        <w:ind w:left="0" w:firstLine="567"/>
        <w:rPr>
          <w:sz w:val="24"/>
          <w:szCs w:val="24"/>
        </w:rPr>
      </w:pPr>
      <w:r>
        <w:rPr>
          <w:sz w:val="24"/>
          <w:szCs w:val="24"/>
        </w:rPr>
        <w:t>Список детей, нуждающихся в предоставлении места в ДОО с 1 сентября текущего календарного года, формируется на определенную дату (не позднее даты начала комплектования ДОО), установленную учредителем (например, на 1 апреля календарного года для предоставления ребенку места с 1 сентября календарного года). После установленной даты в список детей, нуждающихся в предоставлении места в ДОО с 1 сентября текущего календарного года, могут быть дополнительно включены только дети, имеющие право первоочередного (внеочередного) приема в ДОО.</w:t>
      </w:r>
    </w:p>
    <w:p w14:paraId="3CE4B808" w14:textId="77777777" w:rsidR="006F7751" w:rsidRDefault="00506743" w:rsidP="005060A0">
      <w:pPr>
        <w:pStyle w:val="114"/>
        <w:numPr>
          <w:ilvl w:val="2"/>
          <w:numId w:val="50"/>
        </w:numPr>
        <w:suppressAutoHyphens/>
        <w:ind w:left="0" w:firstLine="567"/>
        <w:rPr>
          <w:sz w:val="24"/>
          <w:szCs w:val="24"/>
        </w:rPr>
      </w:pPr>
      <w:r>
        <w:rPr>
          <w:sz w:val="24"/>
          <w:szCs w:val="24"/>
        </w:rPr>
        <w:t>Дети, проживающие на закрепленной территории, имеют преимущественное право устройства в ДОО.</w:t>
      </w:r>
    </w:p>
    <w:p w14:paraId="2D74D04B" w14:textId="77777777" w:rsidR="006F7751" w:rsidRDefault="00506743" w:rsidP="005060A0">
      <w:pPr>
        <w:pStyle w:val="114"/>
        <w:numPr>
          <w:ilvl w:val="2"/>
          <w:numId w:val="50"/>
        </w:numPr>
        <w:suppressAutoHyphens/>
        <w:ind w:left="0" w:firstLine="567"/>
        <w:rPr>
          <w:sz w:val="24"/>
          <w:szCs w:val="24"/>
        </w:rPr>
      </w:pPr>
      <w:r>
        <w:rPr>
          <w:sz w:val="24"/>
          <w:szCs w:val="24"/>
        </w:rPr>
        <w:t>Дети, родители которых подали заявление о постановке на учет после установленной даты (после 1 апреля текущего календарного года), включаются в список детей, которым место в ДОО необходимо предоставить с 1 сентября следующего календарного года.</w:t>
      </w:r>
    </w:p>
    <w:p w14:paraId="7567885D" w14:textId="77777777" w:rsidR="006F7751" w:rsidRDefault="00506743" w:rsidP="005060A0">
      <w:pPr>
        <w:pStyle w:val="114"/>
        <w:numPr>
          <w:ilvl w:val="2"/>
          <w:numId w:val="50"/>
        </w:numPr>
        <w:suppressAutoHyphens/>
        <w:ind w:left="0" w:firstLine="567"/>
        <w:rPr>
          <w:sz w:val="24"/>
          <w:szCs w:val="24"/>
        </w:rPr>
      </w:pPr>
      <w:r>
        <w:rPr>
          <w:sz w:val="24"/>
          <w:szCs w:val="24"/>
        </w:rPr>
        <w:t xml:space="preserve">После завершения комплектования ДОО в соответствии с установленным периодом комплектования в список детей необеспеченных местом могут быть внесены изменения, касающиеся переноса даты желаемого зачисления в ДОО на последующие периоды комплектования. </w:t>
      </w:r>
    </w:p>
    <w:p w14:paraId="1FE73DB1" w14:textId="77777777" w:rsidR="006F7751" w:rsidRDefault="00506743" w:rsidP="005060A0">
      <w:pPr>
        <w:pStyle w:val="114"/>
        <w:numPr>
          <w:ilvl w:val="2"/>
          <w:numId w:val="50"/>
        </w:numPr>
        <w:suppressAutoHyphens/>
        <w:ind w:left="0" w:firstLine="567"/>
        <w:rPr>
          <w:sz w:val="24"/>
          <w:szCs w:val="24"/>
        </w:rPr>
      </w:pPr>
      <w:r>
        <w:rPr>
          <w:sz w:val="24"/>
          <w:szCs w:val="24"/>
        </w:rPr>
        <w:t>При автоматическом комплектовании в первую очередь распределяются дети из семей, имеющие право на внеочередное (первоочередное) получение Муниципальной услуги. На оставшиеся места распределяются дети из семей, имеющих преимущественное право получения Муниципальной услуги и стоящих на очереди на общих основаниях.</w:t>
      </w:r>
    </w:p>
    <w:p w14:paraId="053663FB" w14:textId="77777777" w:rsidR="006F7751" w:rsidRDefault="00506743" w:rsidP="005060A0">
      <w:pPr>
        <w:pStyle w:val="114"/>
        <w:numPr>
          <w:ilvl w:val="2"/>
          <w:numId w:val="50"/>
        </w:numPr>
        <w:suppressAutoHyphens/>
        <w:ind w:left="0" w:firstLine="567"/>
        <w:rPr>
          <w:sz w:val="24"/>
          <w:szCs w:val="24"/>
        </w:rPr>
      </w:pPr>
      <w:r>
        <w:rPr>
          <w:sz w:val="24"/>
          <w:szCs w:val="24"/>
        </w:rPr>
        <w:t>Формирование групп для детей с ограниченными возможностями здоровья в период комплектования ДОО осуществляется на основании заявления родителя (законного представителя) и заключения ПМПК с учетом:</w:t>
      </w:r>
    </w:p>
    <w:p w14:paraId="12A63BE6" w14:textId="77777777" w:rsidR="002E4BA7" w:rsidRPr="00580C61" w:rsidRDefault="00506743" w:rsidP="005060A0">
      <w:pPr>
        <w:pStyle w:val="2f6"/>
        <w:tabs>
          <w:tab w:val="left" w:pos="1134"/>
        </w:tabs>
        <w:spacing w:after="0"/>
        <w:ind w:left="0" w:firstLine="567"/>
        <w:jc w:val="both"/>
        <w:rPr>
          <w:rFonts w:ascii="Times New Roman" w:hAnsi="Times New Roman"/>
          <w:sz w:val="24"/>
          <w:szCs w:val="24"/>
        </w:rPr>
      </w:pPr>
      <w:r>
        <w:rPr>
          <w:rFonts w:ascii="Times New Roman" w:hAnsi="Times New Roman"/>
          <w:sz w:val="24"/>
          <w:szCs w:val="24"/>
        </w:rPr>
        <w:t>- даты постановки на учет ребенка для направления в ДОО;</w:t>
      </w:r>
    </w:p>
    <w:p w14:paraId="0E54A460" w14:textId="77777777" w:rsidR="002E4BA7" w:rsidRPr="00580C61" w:rsidRDefault="00506743" w:rsidP="005060A0">
      <w:pPr>
        <w:pStyle w:val="2f6"/>
        <w:tabs>
          <w:tab w:val="left" w:pos="1134"/>
        </w:tabs>
        <w:spacing w:after="0"/>
        <w:ind w:left="0" w:firstLine="567"/>
        <w:jc w:val="both"/>
        <w:rPr>
          <w:rFonts w:ascii="Times New Roman" w:hAnsi="Times New Roman"/>
          <w:sz w:val="24"/>
          <w:szCs w:val="24"/>
        </w:rPr>
      </w:pPr>
      <w:r>
        <w:rPr>
          <w:rFonts w:ascii="Times New Roman" w:hAnsi="Times New Roman"/>
          <w:sz w:val="24"/>
          <w:szCs w:val="24"/>
        </w:rPr>
        <w:t>- наличия права на льготное получение Услуги;</w:t>
      </w:r>
    </w:p>
    <w:p w14:paraId="6032A4BB" w14:textId="77777777" w:rsidR="002E4BA7" w:rsidRPr="00580C61" w:rsidRDefault="00506743" w:rsidP="005060A0">
      <w:pPr>
        <w:pStyle w:val="2f6"/>
        <w:tabs>
          <w:tab w:val="left" w:pos="1134"/>
        </w:tabs>
        <w:spacing w:after="0"/>
        <w:ind w:left="0" w:firstLine="567"/>
        <w:jc w:val="both"/>
        <w:rPr>
          <w:rFonts w:ascii="Times New Roman" w:hAnsi="Times New Roman"/>
          <w:sz w:val="24"/>
          <w:szCs w:val="24"/>
        </w:rPr>
      </w:pPr>
      <w:r>
        <w:rPr>
          <w:rFonts w:ascii="Times New Roman" w:hAnsi="Times New Roman"/>
          <w:sz w:val="24"/>
          <w:szCs w:val="24"/>
        </w:rPr>
        <w:t>- наличия свободных мест в ДОО для каждой возрастной категории детей;</w:t>
      </w:r>
    </w:p>
    <w:p w14:paraId="11E67A12" w14:textId="77777777" w:rsidR="002E4BA7" w:rsidRPr="00580C61" w:rsidRDefault="00506743" w:rsidP="005060A0">
      <w:pPr>
        <w:pStyle w:val="2f6"/>
        <w:tabs>
          <w:tab w:val="left" w:pos="1134"/>
        </w:tabs>
        <w:spacing w:after="0"/>
        <w:ind w:left="0" w:firstLine="567"/>
        <w:jc w:val="both"/>
        <w:rPr>
          <w:rFonts w:ascii="Times New Roman" w:hAnsi="Times New Roman"/>
          <w:sz w:val="24"/>
          <w:szCs w:val="24"/>
        </w:rPr>
      </w:pPr>
      <w:r>
        <w:rPr>
          <w:rFonts w:ascii="Times New Roman" w:hAnsi="Times New Roman"/>
          <w:sz w:val="24"/>
          <w:szCs w:val="24"/>
        </w:rPr>
        <w:t>- даты желаемого зачисления в ДОО;</w:t>
      </w:r>
    </w:p>
    <w:p w14:paraId="51E5B9BD" w14:textId="77777777" w:rsidR="006F7751" w:rsidRDefault="00506743" w:rsidP="005060A0">
      <w:pPr>
        <w:pStyle w:val="114"/>
        <w:numPr>
          <w:ilvl w:val="2"/>
          <w:numId w:val="50"/>
        </w:numPr>
        <w:suppressAutoHyphens/>
        <w:ind w:left="0" w:firstLine="567"/>
        <w:rPr>
          <w:sz w:val="24"/>
          <w:szCs w:val="24"/>
        </w:rPr>
      </w:pPr>
      <w:r>
        <w:rPr>
          <w:sz w:val="24"/>
          <w:szCs w:val="24"/>
        </w:rPr>
        <w:t xml:space="preserve">Комплектование групп на новый учебный год завершается до 1 июля текущего года. </w:t>
      </w:r>
    </w:p>
    <w:p w14:paraId="75136026" w14:textId="77777777" w:rsidR="006F7751" w:rsidRDefault="00506743" w:rsidP="005060A0">
      <w:pPr>
        <w:pStyle w:val="114"/>
        <w:numPr>
          <w:ilvl w:val="2"/>
          <w:numId w:val="50"/>
        </w:numPr>
        <w:suppressAutoHyphens/>
        <w:ind w:left="0" w:firstLine="567"/>
        <w:rPr>
          <w:sz w:val="24"/>
          <w:szCs w:val="24"/>
        </w:rPr>
      </w:pPr>
      <w:r>
        <w:rPr>
          <w:sz w:val="24"/>
          <w:szCs w:val="24"/>
        </w:rPr>
        <w:t>С 1 июля текущего года по 31 марта следующего календарного года на освободившиеся или вновь созданные места в ДОО проводится дополнительное комплектование.</w:t>
      </w:r>
    </w:p>
    <w:p w14:paraId="035C7F81" w14:textId="77777777" w:rsidR="006F7751" w:rsidRDefault="00506743" w:rsidP="005060A0">
      <w:pPr>
        <w:pStyle w:val="114"/>
        <w:numPr>
          <w:ilvl w:val="2"/>
          <w:numId w:val="50"/>
        </w:numPr>
        <w:suppressAutoHyphens/>
        <w:ind w:left="0" w:firstLine="567"/>
        <w:rPr>
          <w:sz w:val="24"/>
          <w:szCs w:val="24"/>
        </w:rPr>
      </w:pPr>
      <w:r>
        <w:rPr>
          <w:sz w:val="24"/>
          <w:szCs w:val="24"/>
        </w:rPr>
        <w:lastRenderedPageBreak/>
        <w:t xml:space="preserve">При дополнительном комплектовании ДОО возраст ребенка определяется </w:t>
      </w:r>
      <w:r>
        <w:rPr>
          <w:sz w:val="24"/>
          <w:szCs w:val="24"/>
        </w:rPr>
        <w:br/>
        <w:t>на 1 сентября текущего учебного года.</w:t>
      </w:r>
    </w:p>
    <w:p w14:paraId="0E942858" w14:textId="77777777" w:rsidR="006F7751" w:rsidRDefault="00506743" w:rsidP="005060A0">
      <w:pPr>
        <w:pStyle w:val="114"/>
        <w:numPr>
          <w:ilvl w:val="2"/>
          <w:numId w:val="50"/>
        </w:numPr>
        <w:suppressAutoHyphens/>
        <w:ind w:left="0" w:firstLine="567"/>
        <w:rPr>
          <w:sz w:val="24"/>
          <w:szCs w:val="24"/>
        </w:rPr>
      </w:pPr>
      <w:r>
        <w:rPr>
          <w:sz w:val="24"/>
          <w:szCs w:val="24"/>
        </w:rPr>
        <w:t xml:space="preserve">По результатам комплектования ДОО в ЕИСДОУ специалистом </w:t>
      </w:r>
      <w:r w:rsidR="00580C61">
        <w:rPr>
          <w:sz w:val="24"/>
          <w:szCs w:val="24"/>
        </w:rPr>
        <w:t>Подразделения</w:t>
      </w:r>
      <w:r>
        <w:rPr>
          <w:sz w:val="24"/>
          <w:szCs w:val="24"/>
        </w:rPr>
        <w:t xml:space="preserve"> формируется протокол, который направляется на согласование членам муниципальной комиссии по комплектованию ДОО, которая утверждается правовым актом соответствующего органа местного самоуправления. После согласования всеми членами комиссии протокол публикуется в автоматическом режиме в ЕИСДОУ и статусы заявлений «Подтверждение льгот», «Зарегистрировано» и «Желает изменить ДОО» изменяются на статус «Направлен в ДОО».</w:t>
      </w:r>
    </w:p>
    <w:p w14:paraId="64DC7F73" w14:textId="77777777" w:rsidR="006F7751" w:rsidRDefault="00506743" w:rsidP="005060A0">
      <w:pPr>
        <w:pStyle w:val="114"/>
        <w:numPr>
          <w:ilvl w:val="2"/>
          <w:numId w:val="50"/>
        </w:numPr>
        <w:suppressAutoHyphens/>
        <w:ind w:left="0" w:firstLine="567"/>
        <w:rPr>
          <w:sz w:val="24"/>
          <w:szCs w:val="24"/>
        </w:rPr>
      </w:pPr>
      <w:r>
        <w:rPr>
          <w:sz w:val="24"/>
          <w:szCs w:val="24"/>
        </w:rPr>
        <w:t>Если в процессе комплектования места в ДОО предоставляются не всем детям, состоящим на учете для предоставления места с 1 сентября текущего года, эти дети переходят в статус «очередников». Они обеспечиваются местами в ДОО на свободные (освобождающиеся, вновь созданные) места в течение учебного года либо учитываются в списке нуждающихся в месте в ДОО с 1 сентября следующего календарного года.</w:t>
      </w:r>
    </w:p>
    <w:p w14:paraId="7A12438D" w14:textId="77777777" w:rsidR="006F7751" w:rsidRDefault="00580C61" w:rsidP="005060A0">
      <w:pPr>
        <w:pStyle w:val="114"/>
        <w:numPr>
          <w:ilvl w:val="2"/>
          <w:numId w:val="50"/>
        </w:numPr>
        <w:suppressAutoHyphens/>
        <w:ind w:left="0" w:firstLine="567"/>
        <w:rPr>
          <w:sz w:val="24"/>
          <w:szCs w:val="24"/>
        </w:rPr>
      </w:pPr>
      <w:r>
        <w:rPr>
          <w:sz w:val="24"/>
          <w:szCs w:val="24"/>
        </w:rPr>
        <w:t>Подразделение</w:t>
      </w:r>
      <w:r w:rsidR="00506743">
        <w:rPr>
          <w:sz w:val="24"/>
          <w:szCs w:val="24"/>
        </w:rPr>
        <w:t xml:space="preserve"> систематически (не реже одного раза в месяц) в течение календарного года обобщает и анализирует через ЕИСДОУ сведения о наличии в ДОО свободных мест (освобождающихся мест и вновь созданных мест), предоставляя свободные места детям, состоящим на учете для предоставления места в текущем учебном году.</w:t>
      </w:r>
    </w:p>
    <w:p w14:paraId="29B68431" w14:textId="77777777" w:rsidR="006F7751" w:rsidRDefault="00506743" w:rsidP="005060A0">
      <w:pPr>
        <w:pStyle w:val="114"/>
        <w:numPr>
          <w:ilvl w:val="2"/>
          <w:numId w:val="50"/>
        </w:numPr>
        <w:suppressAutoHyphens/>
        <w:ind w:left="0" w:firstLine="567"/>
        <w:rPr>
          <w:sz w:val="24"/>
          <w:szCs w:val="24"/>
        </w:rPr>
      </w:pPr>
      <w:r w:rsidRPr="00506743">
        <w:rPr>
          <w:sz w:val="24"/>
          <w:szCs w:val="24"/>
        </w:rPr>
        <w:t>При отсутствии свободных мест в выбранных ДОО Заявителю могут быть предложены свободные места в других учреждениях в доступной близости от места проживания ребенка. Информация направляется в личный кабинет Заявителя на РПГУ, которому, предлагается в течение 14 календарных дней выбрать ДОО из предложенных.</w:t>
      </w:r>
    </w:p>
    <w:p w14:paraId="59FA0AF7" w14:textId="77777777" w:rsidR="006F7751" w:rsidRDefault="00506743" w:rsidP="005060A0">
      <w:pPr>
        <w:pStyle w:val="114"/>
        <w:numPr>
          <w:ilvl w:val="2"/>
          <w:numId w:val="50"/>
        </w:numPr>
        <w:suppressAutoHyphens/>
        <w:ind w:left="0" w:firstLine="567"/>
        <w:rPr>
          <w:sz w:val="24"/>
          <w:szCs w:val="24"/>
        </w:rPr>
      </w:pPr>
      <w:r>
        <w:rPr>
          <w:sz w:val="24"/>
          <w:szCs w:val="24"/>
        </w:rPr>
        <w:t>При отказе Заявителя или при отсутствии его согласия/отказа от предложенных (предложенного) ДОО изменяется желаемая дата поступления на следующий учебный год с сохранением даты постановки на учет. Информация об изменении желаемой даты поступления ребенка размещается в личном кабинете.</w:t>
      </w:r>
    </w:p>
    <w:p w14:paraId="6883844A" w14:textId="77777777" w:rsidR="006F7751" w:rsidRDefault="00506743" w:rsidP="005060A0">
      <w:pPr>
        <w:pStyle w:val="114"/>
        <w:numPr>
          <w:ilvl w:val="2"/>
          <w:numId w:val="50"/>
        </w:numPr>
        <w:suppressAutoHyphens/>
        <w:ind w:left="0" w:firstLine="567"/>
        <w:rPr>
          <w:sz w:val="24"/>
          <w:szCs w:val="24"/>
        </w:rPr>
      </w:pPr>
      <w:r>
        <w:rPr>
          <w:sz w:val="24"/>
          <w:szCs w:val="24"/>
        </w:rPr>
        <w:t xml:space="preserve">Если детей из списка очередников с датой желаемого зачисления на 1 сентября текущего года невозможно обеспечить местом в ДОО в текущем учебном году, </w:t>
      </w:r>
      <w:r w:rsidR="00580C61">
        <w:rPr>
          <w:sz w:val="24"/>
          <w:szCs w:val="24"/>
        </w:rPr>
        <w:t>Подразделение</w:t>
      </w:r>
      <w:r w:rsidR="00580C61" w:rsidRPr="00580C61">
        <w:rPr>
          <w:sz w:val="24"/>
          <w:szCs w:val="24"/>
        </w:rPr>
        <w:t xml:space="preserve"> </w:t>
      </w:r>
      <w:r>
        <w:rPr>
          <w:sz w:val="24"/>
          <w:szCs w:val="24"/>
        </w:rPr>
        <w:t>обеспечивает им возможность получения дошкольного образования в одной из следующих форм:</w:t>
      </w:r>
    </w:p>
    <w:p w14:paraId="1876ED91" w14:textId="77777777" w:rsidR="002E4BA7" w:rsidRPr="00580C61" w:rsidRDefault="00506743" w:rsidP="005060A0">
      <w:pPr>
        <w:pStyle w:val="2f6"/>
        <w:widowControl w:val="0"/>
        <w:tabs>
          <w:tab w:val="left" w:pos="851"/>
        </w:tabs>
        <w:spacing w:after="0"/>
        <w:ind w:left="0" w:firstLine="567"/>
        <w:rPr>
          <w:rFonts w:ascii="Times New Roman" w:hAnsi="Times New Roman"/>
          <w:sz w:val="24"/>
          <w:szCs w:val="24"/>
        </w:rPr>
      </w:pPr>
      <w:r>
        <w:rPr>
          <w:rFonts w:ascii="Times New Roman" w:hAnsi="Times New Roman"/>
          <w:sz w:val="24"/>
          <w:szCs w:val="24"/>
        </w:rPr>
        <w:t>- дошкольные группы, созданные в образовательных организациях других типов;</w:t>
      </w:r>
    </w:p>
    <w:p w14:paraId="25848F9F" w14:textId="77777777" w:rsidR="002E4BA7" w:rsidRPr="00580C61" w:rsidRDefault="00506743" w:rsidP="005060A0">
      <w:pPr>
        <w:pStyle w:val="2f6"/>
        <w:widowControl w:val="0"/>
        <w:tabs>
          <w:tab w:val="left" w:pos="851"/>
        </w:tabs>
        <w:spacing w:before="85"/>
        <w:ind w:left="0" w:firstLine="567"/>
        <w:rPr>
          <w:rFonts w:ascii="Times New Roman" w:hAnsi="Times New Roman"/>
          <w:sz w:val="24"/>
          <w:szCs w:val="24"/>
        </w:rPr>
      </w:pPr>
      <w:r>
        <w:rPr>
          <w:rFonts w:ascii="Times New Roman" w:hAnsi="Times New Roman"/>
          <w:sz w:val="24"/>
          <w:szCs w:val="24"/>
        </w:rPr>
        <w:t>- семейное образование, посредством психолого-педагогического сопровождения;</w:t>
      </w:r>
    </w:p>
    <w:p w14:paraId="69868639" w14:textId="77777777" w:rsidR="002E4BA7" w:rsidRPr="00580C61" w:rsidRDefault="00506743" w:rsidP="005060A0">
      <w:pPr>
        <w:pStyle w:val="2f6"/>
        <w:widowControl w:val="0"/>
        <w:tabs>
          <w:tab w:val="left" w:pos="851"/>
        </w:tabs>
        <w:spacing w:before="85"/>
        <w:ind w:left="0" w:firstLine="567"/>
        <w:rPr>
          <w:rFonts w:ascii="Times New Roman" w:hAnsi="Times New Roman"/>
          <w:sz w:val="24"/>
          <w:szCs w:val="24"/>
        </w:rPr>
      </w:pPr>
      <w:r>
        <w:rPr>
          <w:rFonts w:ascii="Times New Roman" w:hAnsi="Times New Roman"/>
          <w:sz w:val="24"/>
          <w:szCs w:val="24"/>
        </w:rPr>
        <w:t>- частные образовательные организации;</w:t>
      </w:r>
    </w:p>
    <w:p w14:paraId="68D83323" w14:textId="77777777" w:rsidR="002E4BA7" w:rsidRPr="00580C61" w:rsidRDefault="00506743" w:rsidP="005060A0">
      <w:pPr>
        <w:pStyle w:val="2f6"/>
        <w:widowControl w:val="0"/>
        <w:tabs>
          <w:tab w:val="left" w:pos="851"/>
        </w:tabs>
        <w:spacing w:before="85"/>
        <w:ind w:left="0" w:firstLine="567"/>
        <w:rPr>
          <w:rFonts w:ascii="Times New Roman" w:hAnsi="Times New Roman"/>
          <w:sz w:val="24"/>
          <w:szCs w:val="24"/>
        </w:rPr>
      </w:pPr>
      <w:r>
        <w:rPr>
          <w:rFonts w:ascii="Times New Roman" w:hAnsi="Times New Roman"/>
          <w:sz w:val="24"/>
          <w:szCs w:val="24"/>
        </w:rPr>
        <w:t>- группы кратковременного пребывания;</w:t>
      </w:r>
    </w:p>
    <w:p w14:paraId="492EBE46" w14:textId="77777777" w:rsidR="002E4BA7" w:rsidRPr="00580C61" w:rsidRDefault="00506743" w:rsidP="005060A0">
      <w:pPr>
        <w:pStyle w:val="2f6"/>
        <w:widowControl w:val="0"/>
        <w:tabs>
          <w:tab w:val="left" w:pos="851"/>
        </w:tabs>
        <w:spacing w:before="85" w:after="0"/>
        <w:ind w:left="0" w:firstLine="567"/>
        <w:rPr>
          <w:rFonts w:ascii="Times New Roman" w:hAnsi="Times New Roman"/>
          <w:sz w:val="24"/>
          <w:szCs w:val="24"/>
        </w:rPr>
      </w:pPr>
      <w:r>
        <w:rPr>
          <w:rFonts w:ascii="Times New Roman" w:hAnsi="Times New Roman"/>
          <w:sz w:val="24"/>
          <w:szCs w:val="24"/>
        </w:rPr>
        <w:t>- иные формы и (или) иные организации.</w:t>
      </w:r>
    </w:p>
    <w:p w14:paraId="2146673D" w14:textId="77777777" w:rsidR="006F7751" w:rsidRDefault="00506743" w:rsidP="005060A0">
      <w:pPr>
        <w:pStyle w:val="114"/>
        <w:numPr>
          <w:ilvl w:val="2"/>
          <w:numId w:val="50"/>
        </w:numPr>
        <w:suppressAutoHyphens/>
        <w:ind w:left="0" w:firstLine="567"/>
        <w:rPr>
          <w:sz w:val="24"/>
          <w:szCs w:val="24"/>
        </w:rPr>
      </w:pPr>
      <w:r>
        <w:rPr>
          <w:sz w:val="24"/>
          <w:szCs w:val="24"/>
        </w:rPr>
        <w:t>При выборе родителями (законными представителями) ребенка одной из форм дошкольного образования, указанных в пункте 16.</w:t>
      </w:r>
      <w:r w:rsidR="00E634F3">
        <w:rPr>
          <w:sz w:val="24"/>
          <w:szCs w:val="24"/>
        </w:rPr>
        <w:t>6</w:t>
      </w:r>
      <w:r>
        <w:rPr>
          <w:sz w:val="24"/>
          <w:szCs w:val="24"/>
        </w:rPr>
        <w:t>.21 настоящего Административного регламента, ребенок продолжает числиться в списке очередников и не снимается с учета для предоставления места в ЕИСДОУ, а заявлению присваивается статус «Желает изменить ДОО» с сохранением первоначальной даты постановки на учет. Такому ребенку предоставляется освободившееся или вновь созданное место в ДОО при наличии его в текущем учебном году. При отсутствии места в ДОО ребенок направляется в ДОО с 1 сентября следующего года.</w:t>
      </w:r>
    </w:p>
    <w:p w14:paraId="24F3408A" w14:textId="77777777" w:rsidR="006F7751" w:rsidRDefault="00506743" w:rsidP="005060A0">
      <w:pPr>
        <w:pStyle w:val="114"/>
        <w:numPr>
          <w:ilvl w:val="2"/>
          <w:numId w:val="50"/>
        </w:numPr>
        <w:suppressAutoHyphens/>
        <w:ind w:left="0" w:firstLine="567"/>
        <w:rPr>
          <w:sz w:val="24"/>
          <w:szCs w:val="24"/>
        </w:rPr>
      </w:pPr>
      <w:r>
        <w:rPr>
          <w:sz w:val="24"/>
          <w:szCs w:val="24"/>
        </w:rPr>
        <w:t xml:space="preserve">Если в процессе комплектования места предоставлены всем детям из списка очередников, нуждающихся в местах в ДОО в текущем учебном году, то свободные места могут быть предоставлены детям, числящимся в списке поставленных на учет для </w:t>
      </w:r>
      <w:r>
        <w:rPr>
          <w:sz w:val="24"/>
          <w:szCs w:val="24"/>
        </w:rPr>
        <w:lastRenderedPageBreak/>
        <w:t>предоставления места в следующем учебном году. Для направления ребенка в ДОО специалист Подразделения изменяет дату желаемого зачисления ребенка в ДОО с более позднего срока на более ранний срок.</w:t>
      </w:r>
    </w:p>
    <w:p w14:paraId="22FFBC83" w14:textId="77777777" w:rsidR="006F7751" w:rsidRDefault="00506743" w:rsidP="005060A0">
      <w:pPr>
        <w:pStyle w:val="114"/>
        <w:numPr>
          <w:ilvl w:val="1"/>
          <w:numId w:val="50"/>
        </w:numPr>
        <w:suppressAutoHyphens/>
        <w:ind w:left="0" w:firstLine="567"/>
        <w:rPr>
          <w:sz w:val="24"/>
          <w:szCs w:val="24"/>
          <w:lang w:eastAsia="ru-RU"/>
        </w:rPr>
      </w:pPr>
      <w:r>
        <w:rPr>
          <w:sz w:val="24"/>
          <w:szCs w:val="24"/>
          <w:lang w:eastAsia="ru-RU"/>
        </w:rPr>
        <w:t>Выдача направлений для зачисления в ДОО:</w:t>
      </w:r>
    </w:p>
    <w:p w14:paraId="47EFA0EA" w14:textId="77777777" w:rsidR="006F7751" w:rsidRDefault="00506743" w:rsidP="005060A0">
      <w:pPr>
        <w:pStyle w:val="114"/>
        <w:numPr>
          <w:ilvl w:val="2"/>
          <w:numId w:val="50"/>
        </w:numPr>
        <w:suppressAutoHyphens/>
        <w:ind w:left="0" w:firstLine="567"/>
        <w:rPr>
          <w:sz w:val="24"/>
          <w:szCs w:val="24"/>
        </w:rPr>
      </w:pPr>
      <w:r>
        <w:rPr>
          <w:sz w:val="24"/>
          <w:szCs w:val="24"/>
        </w:rPr>
        <w:t>После опубликования протокола в ЕИСДОУ Заявитель (представитель Заявителя) уведомляется о направлении ребенка в ДОО в течение 1 рабочего дня.</w:t>
      </w:r>
    </w:p>
    <w:p w14:paraId="4EFD1B1B" w14:textId="77777777" w:rsidR="006F7751" w:rsidRDefault="00506743" w:rsidP="005060A0">
      <w:pPr>
        <w:pStyle w:val="114"/>
        <w:numPr>
          <w:ilvl w:val="2"/>
          <w:numId w:val="50"/>
        </w:numPr>
        <w:suppressAutoHyphens/>
        <w:ind w:left="0" w:firstLine="567"/>
        <w:rPr>
          <w:sz w:val="24"/>
          <w:szCs w:val="24"/>
        </w:rPr>
      </w:pPr>
      <w:r>
        <w:rPr>
          <w:sz w:val="24"/>
          <w:szCs w:val="24"/>
        </w:rPr>
        <w:t xml:space="preserve"> Уведомление направляется в личный кабинет Заявителя (представителя Заявителя) на РПГУ и ЕПГУ, а также по электронной почте, указанной при подаче заявления.</w:t>
      </w:r>
    </w:p>
    <w:p w14:paraId="5F05BC70" w14:textId="77777777" w:rsidR="006F7751" w:rsidRDefault="00506743" w:rsidP="005060A0">
      <w:pPr>
        <w:pStyle w:val="114"/>
        <w:numPr>
          <w:ilvl w:val="2"/>
          <w:numId w:val="50"/>
        </w:numPr>
        <w:suppressAutoHyphens/>
        <w:ind w:left="0" w:firstLine="567"/>
        <w:rPr>
          <w:sz w:val="24"/>
          <w:szCs w:val="24"/>
        </w:rPr>
      </w:pPr>
      <w:r>
        <w:rPr>
          <w:sz w:val="24"/>
          <w:szCs w:val="24"/>
        </w:rPr>
        <w:t xml:space="preserve">Направление в ДОО действительно в течение 30 календарных дней с даты опубликования протокола. </w:t>
      </w:r>
    </w:p>
    <w:p w14:paraId="7A1B0886" w14:textId="77777777" w:rsidR="006F7751" w:rsidRDefault="00506743" w:rsidP="005060A0">
      <w:pPr>
        <w:pStyle w:val="114"/>
        <w:numPr>
          <w:ilvl w:val="2"/>
          <w:numId w:val="50"/>
        </w:numPr>
        <w:suppressAutoHyphens/>
        <w:ind w:left="0" w:firstLine="567"/>
        <w:rPr>
          <w:sz w:val="24"/>
          <w:szCs w:val="24"/>
        </w:rPr>
      </w:pPr>
      <w:r>
        <w:rPr>
          <w:sz w:val="24"/>
          <w:szCs w:val="24"/>
        </w:rPr>
        <w:t>В случае неявки Заявителя (представителя Заявителя) в ДОО в срок, указанный в пункте 16.6.3 настоящего Административного регламента, заявлению автоматически присваивается статус «Не явился».</w:t>
      </w:r>
    </w:p>
    <w:p w14:paraId="7A22F5D6" w14:textId="77777777" w:rsidR="006F7751" w:rsidRDefault="00506743" w:rsidP="005060A0">
      <w:pPr>
        <w:pStyle w:val="114"/>
        <w:numPr>
          <w:ilvl w:val="2"/>
          <w:numId w:val="50"/>
        </w:numPr>
        <w:suppressAutoHyphens/>
        <w:ind w:left="0" w:firstLine="567"/>
        <w:rPr>
          <w:sz w:val="24"/>
          <w:szCs w:val="24"/>
        </w:rPr>
      </w:pPr>
      <w:r>
        <w:rPr>
          <w:sz w:val="24"/>
          <w:szCs w:val="24"/>
        </w:rPr>
        <w:t xml:space="preserve">В случае отказа Заявителя (представителя Заявителя) от предоставления Муниципальной услуги, в срок, указанный в пункте 16.6.3 настоящего Административного регламента, заявлению присваивается статус «Архивное». </w:t>
      </w:r>
    </w:p>
    <w:p w14:paraId="2A3E0802" w14:textId="77777777" w:rsidR="006F7751" w:rsidRDefault="00506743" w:rsidP="005060A0">
      <w:pPr>
        <w:pStyle w:val="114"/>
        <w:numPr>
          <w:ilvl w:val="2"/>
          <w:numId w:val="50"/>
        </w:numPr>
        <w:suppressAutoHyphens/>
        <w:ind w:left="0" w:firstLine="567"/>
        <w:rPr>
          <w:sz w:val="24"/>
          <w:szCs w:val="24"/>
        </w:rPr>
      </w:pPr>
      <w:r>
        <w:rPr>
          <w:sz w:val="24"/>
          <w:szCs w:val="24"/>
        </w:rPr>
        <w:t xml:space="preserve">При направлении ребенка в ДОО, не указанное в заявлении в качестве приоритетного, Заявитель (представитель Заявителя) может подать заявление в </w:t>
      </w:r>
      <w:r w:rsidR="00580C61">
        <w:rPr>
          <w:sz w:val="24"/>
          <w:szCs w:val="24"/>
        </w:rPr>
        <w:t>Подразделение</w:t>
      </w:r>
      <w:r w:rsidR="00580C61" w:rsidRPr="00580C61">
        <w:rPr>
          <w:sz w:val="24"/>
          <w:szCs w:val="24"/>
        </w:rPr>
        <w:t xml:space="preserve"> </w:t>
      </w:r>
      <w:r>
        <w:rPr>
          <w:sz w:val="24"/>
          <w:szCs w:val="24"/>
        </w:rPr>
        <w:t xml:space="preserve">в течение 30 календарных дней о возврате его в очередь с изменением статуса заявления «Направлен в ДОО» на «Зарегистрировано». В данном случае сохраняется первоначальная дата постановки на учет, а дата желаемого зачисления в ДОО переносится на 1 сентября следующего учебного года. </w:t>
      </w:r>
    </w:p>
    <w:p w14:paraId="28C5F28B" w14:textId="77777777" w:rsidR="006F7751" w:rsidRDefault="00506743" w:rsidP="005060A0">
      <w:pPr>
        <w:pStyle w:val="114"/>
        <w:numPr>
          <w:ilvl w:val="2"/>
          <w:numId w:val="50"/>
        </w:numPr>
        <w:suppressAutoHyphens/>
        <w:ind w:left="0" w:firstLine="567"/>
        <w:rPr>
          <w:sz w:val="24"/>
          <w:szCs w:val="24"/>
        </w:rPr>
      </w:pPr>
      <w:r>
        <w:rPr>
          <w:sz w:val="24"/>
          <w:szCs w:val="24"/>
        </w:rPr>
        <w:t xml:space="preserve">При отказе Заявителя (представителя Заявителя) от направления его ребенка в один из приоритетных ДОО, указанных в заявлении, Заявитель (представителя Заявителя) может подать заявление в </w:t>
      </w:r>
      <w:r w:rsidR="00580C61">
        <w:rPr>
          <w:sz w:val="24"/>
          <w:szCs w:val="24"/>
        </w:rPr>
        <w:t>Подразделение</w:t>
      </w:r>
      <w:r w:rsidR="00580C61" w:rsidRPr="00580C61">
        <w:rPr>
          <w:sz w:val="24"/>
          <w:szCs w:val="24"/>
        </w:rPr>
        <w:t xml:space="preserve"> </w:t>
      </w:r>
      <w:r>
        <w:rPr>
          <w:sz w:val="24"/>
          <w:szCs w:val="24"/>
        </w:rPr>
        <w:t>о возврате его в очередь с изменением статуса заявления «Направлен в ДОО» на «Зарегистрировано» с указанием новых приоритетных ДОО. В данном случае при изменении статуса заявления сохраняется первоначальная дата постановки на учет, а дата желаемого зачисления ребенка в ДОО переносится на 1 сентября следующего учебного года.</w:t>
      </w:r>
    </w:p>
    <w:p w14:paraId="4CF692B7" w14:textId="77777777" w:rsidR="006F7751" w:rsidRDefault="00506743" w:rsidP="005060A0">
      <w:pPr>
        <w:pStyle w:val="114"/>
        <w:numPr>
          <w:ilvl w:val="2"/>
          <w:numId w:val="50"/>
        </w:numPr>
        <w:suppressAutoHyphens/>
        <w:ind w:left="0" w:firstLine="567"/>
        <w:rPr>
          <w:sz w:val="24"/>
          <w:szCs w:val="24"/>
        </w:rPr>
      </w:pPr>
      <w:r>
        <w:rPr>
          <w:sz w:val="24"/>
          <w:szCs w:val="24"/>
        </w:rPr>
        <w:t xml:space="preserve">После изменения статуса заявления на «Направлен в ДОО» перевод детей внутри одного муниципального образования Московской области из одного ДОО в другое осуществляется при наличии свободных мест в желаемом ДОО, на основании письменного заявления, поданного Заявителем (представителем Заявителя) в </w:t>
      </w:r>
      <w:r w:rsidR="00580C61">
        <w:rPr>
          <w:sz w:val="24"/>
          <w:szCs w:val="24"/>
        </w:rPr>
        <w:t>Подразделение</w:t>
      </w:r>
      <w:r>
        <w:rPr>
          <w:sz w:val="24"/>
          <w:szCs w:val="24"/>
        </w:rPr>
        <w:t xml:space="preserve">. Перевод осуществляется в рамках ЕИСДОУ без повторной постановки ребенка на учет как нуждающегося в предоставлении места в ДОО (без создания нового заявления). </w:t>
      </w:r>
    </w:p>
    <w:p w14:paraId="2A67569D" w14:textId="77777777" w:rsidR="006F7751" w:rsidRDefault="00506743" w:rsidP="005060A0">
      <w:pPr>
        <w:pStyle w:val="114"/>
        <w:numPr>
          <w:ilvl w:val="2"/>
          <w:numId w:val="50"/>
        </w:numPr>
        <w:suppressAutoHyphens/>
        <w:ind w:left="0" w:firstLine="567"/>
        <w:rPr>
          <w:sz w:val="24"/>
          <w:szCs w:val="24"/>
        </w:rPr>
      </w:pPr>
      <w:r>
        <w:rPr>
          <w:sz w:val="24"/>
          <w:szCs w:val="24"/>
        </w:rPr>
        <w:t xml:space="preserve">После изменения статуса заявления на «Направлен в ДОО» допускается обмен местами двух детей одного возраста, посещающих группы одной возрастной категории, в разных ДОО по Заявлениям Заявителей (представителей Заявителей) от обеих заинтересованных сторон, поданных в Подразделение. </w:t>
      </w:r>
    </w:p>
    <w:p w14:paraId="5972A099" w14:textId="77777777" w:rsidR="002E4BA7" w:rsidRPr="00580C61" w:rsidRDefault="00506743" w:rsidP="005060A0">
      <w:pPr>
        <w:spacing w:after="0" w:line="259" w:lineRule="auto"/>
        <w:ind w:firstLine="709"/>
        <w:jc w:val="both"/>
        <w:rPr>
          <w:rFonts w:ascii="Times New Roman" w:hAnsi="Times New Roman"/>
          <w:sz w:val="24"/>
          <w:szCs w:val="24"/>
        </w:rPr>
      </w:pPr>
      <w:r>
        <w:rPr>
          <w:rFonts w:ascii="Times New Roman" w:hAnsi="Times New Roman"/>
          <w:sz w:val="24"/>
          <w:szCs w:val="24"/>
        </w:rPr>
        <w:t>Обмен осуществляется в рамках ЕИСДОУ, без повторной постановки ребенка на учет как нуждающегося в предоставлении места в ДОО.</w:t>
      </w:r>
    </w:p>
    <w:p w14:paraId="1D87E613" w14:textId="77777777" w:rsidR="006F7751" w:rsidRDefault="00506743" w:rsidP="005060A0">
      <w:pPr>
        <w:pStyle w:val="114"/>
        <w:numPr>
          <w:ilvl w:val="2"/>
          <w:numId w:val="50"/>
        </w:numPr>
        <w:suppressAutoHyphens/>
        <w:ind w:left="0" w:firstLine="567"/>
        <w:rPr>
          <w:sz w:val="24"/>
          <w:szCs w:val="24"/>
        </w:rPr>
      </w:pPr>
      <w:r>
        <w:rPr>
          <w:sz w:val="24"/>
          <w:szCs w:val="24"/>
        </w:rPr>
        <w:t xml:space="preserve">При отсутствии свободных мест в желаемом ДОО, Подразделение предлагает Заявителю (представителю Заявителя) иное ДОО для зачисления. В случае зачисления в предложенное ДОО, Заявитель (представитель Заявителя) обращается в Подразделение с заявлением на перевод. На ребенка создается новое заявление со </w:t>
      </w:r>
      <w:r>
        <w:rPr>
          <w:sz w:val="24"/>
          <w:szCs w:val="24"/>
        </w:rPr>
        <w:lastRenderedPageBreak/>
        <w:t>статусом «Желает изменить ДОО». При этом в заявлении указывается дата постановки на учет на день подачи заявления / сохраняется дата постановки на учет (</w:t>
      </w:r>
      <w:r w:rsidRPr="00506743">
        <w:rPr>
          <w:sz w:val="24"/>
          <w:szCs w:val="24"/>
        </w:rPr>
        <w:t>указать верное для вашего муниципального образования</w:t>
      </w:r>
      <w:r>
        <w:rPr>
          <w:sz w:val="24"/>
          <w:szCs w:val="24"/>
        </w:rPr>
        <w:t>), дата желаемого зачисления указывается на 1 число месяца, следующего с даты подачи заявления о переводе. При комплектовании ДОО заявление на перевод ребенка рассматривается с учетом закрепления ДОО за территориями и в соответствии с правом на льготное получение услуги и/или общей очередности.</w:t>
      </w:r>
    </w:p>
    <w:p w14:paraId="01922E3D" w14:textId="77777777" w:rsidR="006F7751" w:rsidRDefault="00506743" w:rsidP="005060A0">
      <w:pPr>
        <w:pStyle w:val="114"/>
        <w:numPr>
          <w:ilvl w:val="2"/>
          <w:numId w:val="50"/>
        </w:numPr>
        <w:suppressAutoHyphens/>
        <w:ind w:left="0" w:firstLine="567"/>
        <w:rPr>
          <w:sz w:val="24"/>
          <w:szCs w:val="24"/>
        </w:rPr>
      </w:pPr>
      <w:r>
        <w:rPr>
          <w:sz w:val="24"/>
          <w:szCs w:val="24"/>
        </w:rPr>
        <w:t xml:space="preserve">Заявитель (представитель Заявителя), получивший направление ребенка в ДОО (Приложение 9 к настоящему Административному регламенту), обращается в ДОО для подачи заявления о зачислении в ДОО. </w:t>
      </w:r>
    </w:p>
    <w:p w14:paraId="60048AA3" w14:textId="77777777" w:rsidR="006F7751" w:rsidRDefault="00506743" w:rsidP="005060A0">
      <w:pPr>
        <w:pStyle w:val="114"/>
        <w:numPr>
          <w:ilvl w:val="1"/>
          <w:numId w:val="50"/>
        </w:numPr>
        <w:suppressAutoHyphens/>
        <w:ind w:left="0" w:firstLine="567"/>
        <w:rPr>
          <w:sz w:val="24"/>
          <w:szCs w:val="24"/>
          <w:lang w:eastAsia="ru-RU"/>
        </w:rPr>
      </w:pPr>
      <w:r>
        <w:rPr>
          <w:sz w:val="24"/>
          <w:szCs w:val="24"/>
          <w:lang w:eastAsia="ru-RU"/>
        </w:rPr>
        <w:t>Заявитель предоставляет оригиналы документов, указанных в п. 10.3. настоящего Административного регламента.</w:t>
      </w:r>
    </w:p>
    <w:p w14:paraId="29477D10" w14:textId="77777777" w:rsidR="006F7751" w:rsidRDefault="00506743" w:rsidP="005060A0">
      <w:pPr>
        <w:pStyle w:val="114"/>
        <w:numPr>
          <w:ilvl w:val="1"/>
          <w:numId w:val="50"/>
        </w:numPr>
        <w:suppressAutoHyphens/>
        <w:ind w:left="0" w:firstLine="567"/>
        <w:rPr>
          <w:sz w:val="24"/>
          <w:szCs w:val="24"/>
          <w:lang w:eastAsia="ru-RU"/>
        </w:rPr>
      </w:pPr>
      <w:r>
        <w:rPr>
          <w:sz w:val="24"/>
          <w:szCs w:val="24"/>
          <w:lang w:eastAsia="ru-RU"/>
        </w:rPr>
        <w:t>Заявление о зачислении и прилагаемые к нему документы, представленные Заявителем, регистрируются руководителем ДОО или уполномоченным им должностным лицом, ответственным за прием документов, в журнале приема заявлений в день обращения.</w:t>
      </w:r>
    </w:p>
    <w:p w14:paraId="369598B1" w14:textId="77777777" w:rsidR="006F7751" w:rsidRDefault="00506743" w:rsidP="005060A0">
      <w:pPr>
        <w:pStyle w:val="114"/>
        <w:numPr>
          <w:ilvl w:val="1"/>
          <w:numId w:val="50"/>
        </w:numPr>
        <w:suppressAutoHyphens/>
        <w:ind w:left="0" w:firstLine="567"/>
        <w:rPr>
          <w:sz w:val="24"/>
          <w:szCs w:val="24"/>
          <w:lang w:eastAsia="ru-RU"/>
        </w:rPr>
      </w:pPr>
      <w:r>
        <w:rPr>
          <w:sz w:val="24"/>
          <w:szCs w:val="24"/>
          <w:lang w:eastAsia="ru-RU"/>
        </w:rPr>
        <w:t xml:space="preserve">В день приема документов ДОО заключает договор об образовании по образовательным программам дошкольного образования с родителем ребенка, на основании которого руководитель ДОО издает распорядительный акт о зачислении ребенка в ДОО в течение трех рабочих дней после заключения договора. После издания распорядительного акта статус заявления в ЕИСДОУ «Направлен в ДОО» изменяется на статус «Зачислен», с указанием номера и даты распорядительного акта, ребенок снимается с учета детей, нуждающихся в предоставлении места в ДОО. </w:t>
      </w:r>
    </w:p>
    <w:p w14:paraId="240F9BE3" w14:textId="77777777" w:rsidR="006F7751" w:rsidRDefault="00506743" w:rsidP="005060A0">
      <w:pPr>
        <w:pStyle w:val="114"/>
        <w:numPr>
          <w:ilvl w:val="1"/>
          <w:numId w:val="50"/>
        </w:numPr>
        <w:suppressAutoHyphens/>
        <w:ind w:left="0" w:firstLine="567"/>
        <w:rPr>
          <w:sz w:val="24"/>
          <w:szCs w:val="24"/>
          <w:lang w:eastAsia="ru-RU"/>
        </w:rPr>
      </w:pPr>
      <w:r>
        <w:rPr>
          <w:sz w:val="24"/>
          <w:szCs w:val="24"/>
          <w:lang w:eastAsia="ru-RU"/>
        </w:rPr>
        <w:t>Факт зачисления ребенка в ДОО таким образом фиксируется в ЕИСДОУ.</w:t>
      </w:r>
    </w:p>
    <w:p w14:paraId="05DC284A" w14:textId="77777777" w:rsidR="002E4BA7" w:rsidRPr="00580C61" w:rsidRDefault="002E4BA7" w:rsidP="005060A0">
      <w:pPr>
        <w:pStyle w:val="1110"/>
        <w:ind w:firstLine="567"/>
        <w:rPr>
          <w:sz w:val="24"/>
          <w:szCs w:val="24"/>
        </w:rPr>
      </w:pPr>
    </w:p>
    <w:p w14:paraId="6A0243AC" w14:textId="77777777" w:rsidR="002E4BA7" w:rsidRPr="00580C61" w:rsidRDefault="00506743" w:rsidP="002B00DD">
      <w:pPr>
        <w:pStyle w:val="2-"/>
        <w:numPr>
          <w:ilvl w:val="0"/>
          <w:numId w:val="47"/>
        </w:numPr>
        <w:tabs>
          <w:tab w:val="left" w:pos="993"/>
          <w:tab w:val="left" w:pos="1701"/>
        </w:tabs>
        <w:suppressAutoHyphens/>
        <w:outlineLvl w:val="9"/>
        <w:rPr>
          <w:sz w:val="24"/>
          <w:szCs w:val="24"/>
        </w:rPr>
      </w:pPr>
      <w:bookmarkStart w:id="96" w:name="_Toc501467107"/>
      <w:bookmarkStart w:id="97" w:name="_Toc437973295"/>
      <w:bookmarkStart w:id="98" w:name="_Toc438110036"/>
      <w:bookmarkStart w:id="99" w:name="_Toc438376241"/>
      <w:bookmarkStart w:id="100" w:name="_Toc473131335"/>
      <w:bookmarkStart w:id="101" w:name="_Toc490643976"/>
      <w:bookmarkEnd w:id="96"/>
      <w:bookmarkEnd w:id="97"/>
      <w:bookmarkEnd w:id="98"/>
      <w:bookmarkEnd w:id="99"/>
      <w:bookmarkEnd w:id="100"/>
      <w:bookmarkEnd w:id="101"/>
      <w:r>
        <w:rPr>
          <w:sz w:val="24"/>
          <w:szCs w:val="24"/>
        </w:rPr>
        <w:t>Способы получения Заявителем результатов предоставления Муниципальной услуги</w:t>
      </w:r>
    </w:p>
    <w:p w14:paraId="73EAFE70" w14:textId="77777777" w:rsidR="002E4BA7" w:rsidRPr="00580C61" w:rsidRDefault="00506743" w:rsidP="005060A0">
      <w:pPr>
        <w:pStyle w:val="114"/>
        <w:numPr>
          <w:ilvl w:val="1"/>
          <w:numId w:val="47"/>
        </w:numPr>
        <w:suppressAutoHyphens/>
        <w:ind w:left="0" w:firstLine="567"/>
        <w:rPr>
          <w:sz w:val="24"/>
          <w:szCs w:val="24"/>
        </w:rPr>
      </w:pPr>
      <w:r>
        <w:rPr>
          <w:sz w:val="24"/>
          <w:szCs w:val="24"/>
          <w:lang w:eastAsia="ru-RU"/>
        </w:rPr>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14:paraId="1930108A" w14:textId="77777777" w:rsidR="002E4BA7" w:rsidRPr="00580C61" w:rsidRDefault="00506743" w:rsidP="005060A0">
      <w:pPr>
        <w:pStyle w:val="1110"/>
        <w:numPr>
          <w:ilvl w:val="2"/>
          <w:numId w:val="47"/>
        </w:numPr>
        <w:suppressAutoHyphens/>
        <w:ind w:left="0" w:firstLine="567"/>
        <w:rPr>
          <w:sz w:val="24"/>
          <w:szCs w:val="24"/>
        </w:rPr>
      </w:pPr>
      <w:r>
        <w:rPr>
          <w:sz w:val="24"/>
          <w:szCs w:val="24"/>
          <w:lang w:eastAsia="ru-RU"/>
        </w:rPr>
        <w:t xml:space="preserve">Через личный кабинет на РПГУ, ЕПГУ. </w:t>
      </w:r>
    </w:p>
    <w:p w14:paraId="63F74FBA" w14:textId="77777777" w:rsidR="002E4BA7" w:rsidRPr="00580C61" w:rsidRDefault="00506743" w:rsidP="005060A0">
      <w:pPr>
        <w:pStyle w:val="1110"/>
        <w:numPr>
          <w:ilvl w:val="2"/>
          <w:numId w:val="47"/>
        </w:numPr>
        <w:suppressAutoHyphens/>
        <w:ind w:left="0" w:firstLine="567"/>
        <w:rPr>
          <w:sz w:val="24"/>
          <w:szCs w:val="24"/>
        </w:rPr>
      </w:pPr>
      <w:r>
        <w:rPr>
          <w:sz w:val="24"/>
          <w:szCs w:val="24"/>
          <w:lang w:eastAsia="ru-RU"/>
        </w:rPr>
        <w:t>По электронной почте.</w:t>
      </w:r>
    </w:p>
    <w:p w14:paraId="21BA8B5B" w14:textId="77777777" w:rsidR="002E4BA7" w:rsidRPr="00580C61" w:rsidRDefault="00506743" w:rsidP="005060A0">
      <w:pPr>
        <w:pStyle w:val="114"/>
        <w:ind w:firstLine="567"/>
        <w:rPr>
          <w:sz w:val="24"/>
          <w:szCs w:val="24"/>
        </w:rPr>
      </w:pPr>
      <w:r>
        <w:rPr>
          <w:sz w:val="24"/>
          <w:szCs w:val="24"/>
          <w:lang w:eastAsia="ru-RU"/>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14:paraId="0C80F469" w14:textId="77777777" w:rsidR="002E4BA7" w:rsidRPr="00580C61" w:rsidRDefault="00506743" w:rsidP="005060A0">
      <w:pPr>
        <w:pStyle w:val="114"/>
        <w:numPr>
          <w:ilvl w:val="1"/>
          <w:numId w:val="47"/>
        </w:numPr>
        <w:suppressAutoHyphens/>
        <w:ind w:left="0" w:firstLine="567"/>
        <w:rPr>
          <w:sz w:val="24"/>
          <w:szCs w:val="24"/>
        </w:rPr>
      </w:pPr>
      <w:r>
        <w:rPr>
          <w:sz w:val="24"/>
          <w:szCs w:val="24"/>
          <w:lang w:eastAsia="ru-RU"/>
        </w:rPr>
        <w:t>Результат предоставления Муниципальной услуги может быть получен через Личный кабинет на РПГУ, ЕПГУ в виде электронного документа, подписанного уполномоченным должностным лицом.</w:t>
      </w:r>
    </w:p>
    <w:p w14:paraId="4A2D0529" w14:textId="77777777" w:rsidR="002E4BA7" w:rsidRPr="00580C61" w:rsidRDefault="00506743" w:rsidP="005060A0">
      <w:pPr>
        <w:pStyle w:val="2-"/>
        <w:numPr>
          <w:ilvl w:val="0"/>
          <w:numId w:val="47"/>
        </w:numPr>
        <w:suppressAutoHyphens/>
        <w:ind w:left="0" w:firstLine="567"/>
        <w:outlineLvl w:val="9"/>
        <w:rPr>
          <w:sz w:val="24"/>
          <w:szCs w:val="24"/>
        </w:rPr>
      </w:pPr>
      <w:bookmarkStart w:id="102" w:name="_Toc501467108"/>
      <w:bookmarkStart w:id="103" w:name="_Toc437973296"/>
      <w:bookmarkStart w:id="104" w:name="_Toc438110038"/>
      <w:bookmarkStart w:id="105" w:name="_Toc438376243"/>
      <w:bookmarkStart w:id="106" w:name="_Toc473131336"/>
      <w:bookmarkStart w:id="107" w:name="_Toc490643977"/>
      <w:bookmarkEnd w:id="102"/>
      <w:bookmarkEnd w:id="103"/>
      <w:bookmarkEnd w:id="104"/>
      <w:bookmarkEnd w:id="105"/>
      <w:bookmarkEnd w:id="106"/>
      <w:bookmarkEnd w:id="107"/>
      <w:r>
        <w:rPr>
          <w:sz w:val="24"/>
          <w:szCs w:val="24"/>
        </w:rPr>
        <w:t>Максимальный срок ожидания в очереди</w:t>
      </w:r>
    </w:p>
    <w:p w14:paraId="3C2BC565" w14:textId="77777777" w:rsidR="002E4BA7" w:rsidRPr="00580C61" w:rsidRDefault="00506743" w:rsidP="005060A0">
      <w:pPr>
        <w:pStyle w:val="114"/>
        <w:numPr>
          <w:ilvl w:val="1"/>
          <w:numId w:val="46"/>
        </w:numPr>
        <w:suppressAutoHyphens/>
        <w:ind w:left="0" w:firstLine="567"/>
        <w:rPr>
          <w:sz w:val="24"/>
          <w:szCs w:val="24"/>
        </w:rPr>
      </w:pPr>
      <w:r>
        <w:rPr>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764082D0" w14:textId="77777777" w:rsidR="002E4BA7" w:rsidRPr="00580C61" w:rsidRDefault="00506743" w:rsidP="005060A0">
      <w:pPr>
        <w:pStyle w:val="2-"/>
        <w:numPr>
          <w:ilvl w:val="0"/>
          <w:numId w:val="46"/>
        </w:numPr>
        <w:suppressAutoHyphens/>
        <w:ind w:left="0" w:firstLine="567"/>
        <w:outlineLvl w:val="9"/>
        <w:rPr>
          <w:sz w:val="24"/>
          <w:szCs w:val="24"/>
        </w:rPr>
      </w:pPr>
      <w:bookmarkStart w:id="108" w:name="_Toc501467109"/>
      <w:bookmarkStart w:id="109" w:name="_Toc437973297"/>
      <w:bookmarkStart w:id="110" w:name="_Toc438110039"/>
      <w:bookmarkStart w:id="111" w:name="_Toc438376244"/>
      <w:bookmarkStart w:id="112" w:name="_Toc473131337"/>
      <w:bookmarkStart w:id="113" w:name="_Toc490643978"/>
      <w:bookmarkEnd w:id="108"/>
      <w:bookmarkEnd w:id="109"/>
      <w:bookmarkEnd w:id="110"/>
      <w:bookmarkEnd w:id="111"/>
      <w:bookmarkEnd w:id="112"/>
      <w:bookmarkEnd w:id="113"/>
      <w:r>
        <w:rPr>
          <w:sz w:val="24"/>
          <w:szCs w:val="24"/>
        </w:rPr>
        <w:lastRenderedPageBreak/>
        <w:t>Требования к помещениям, в которых предоставляется Муниципальная услуга</w:t>
      </w:r>
    </w:p>
    <w:p w14:paraId="23E75E93" w14:textId="77777777" w:rsidR="002E4BA7" w:rsidRPr="00580C61" w:rsidRDefault="00506743" w:rsidP="005060A0">
      <w:pPr>
        <w:pStyle w:val="114"/>
        <w:numPr>
          <w:ilvl w:val="1"/>
          <w:numId w:val="45"/>
        </w:numPr>
        <w:suppressAutoHyphens/>
        <w:ind w:left="0" w:firstLine="567"/>
        <w:rPr>
          <w:sz w:val="24"/>
          <w:szCs w:val="24"/>
        </w:rPr>
      </w:pPr>
      <w:r>
        <w:rPr>
          <w:sz w:val="24"/>
          <w:szCs w:val="24"/>
          <w:lang w:eastAsia="ru-RU"/>
        </w:rPr>
        <w:t>Требования к помещениям, в которых предоставляется Муниципальная услуга, приведены в Приложении 12</w:t>
      </w:r>
      <w:r w:rsidR="00202325">
        <w:rPr>
          <w:sz w:val="24"/>
          <w:szCs w:val="24"/>
          <w:lang w:eastAsia="ru-RU"/>
        </w:rPr>
        <w:t xml:space="preserve"> </w:t>
      </w:r>
      <w:r>
        <w:rPr>
          <w:sz w:val="24"/>
          <w:szCs w:val="24"/>
          <w:lang w:eastAsia="ru-RU"/>
        </w:rPr>
        <w:t>к настоящему Административному регламенту.</w:t>
      </w:r>
    </w:p>
    <w:p w14:paraId="7E23EE5D" w14:textId="77777777" w:rsidR="002E4BA7" w:rsidRPr="00580C61" w:rsidRDefault="00506743" w:rsidP="005060A0">
      <w:pPr>
        <w:pStyle w:val="2-"/>
        <w:numPr>
          <w:ilvl w:val="0"/>
          <w:numId w:val="45"/>
        </w:numPr>
        <w:suppressAutoHyphens/>
        <w:ind w:left="0" w:firstLine="567"/>
        <w:outlineLvl w:val="9"/>
        <w:rPr>
          <w:sz w:val="24"/>
          <w:szCs w:val="24"/>
        </w:rPr>
      </w:pPr>
      <w:bookmarkStart w:id="114" w:name="_Toc501467110"/>
      <w:bookmarkStart w:id="115" w:name="_Toc437973298"/>
      <w:bookmarkStart w:id="116" w:name="_Toc438110040"/>
      <w:bookmarkStart w:id="117" w:name="_Toc438376245"/>
      <w:bookmarkStart w:id="118" w:name="_Toc473131338"/>
      <w:bookmarkStart w:id="119" w:name="_Toc490643979"/>
      <w:bookmarkEnd w:id="114"/>
      <w:bookmarkEnd w:id="115"/>
      <w:bookmarkEnd w:id="116"/>
      <w:bookmarkEnd w:id="117"/>
      <w:bookmarkEnd w:id="118"/>
      <w:bookmarkEnd w:id="119"/>
      <w:r>
        <w:rPr>
          <w:sz w:val="24"/>
          <w:szCs w:val="24"/>
        </w:rPr>
        <w:t>Показатели доступности и качества Муниципальной услуги</w:t>
      </w:r>
    </w:p>
    <w:p w14:paraId="437C5222" w14:textId="77777777" w:rsidR="002E4BA7" w:rsidRDefault="00506743" w:rsidP="001F216E">
      <w:pPr>
        <w:pStyle w:val="114"/>
        <w:numPr>
          <w:ilvl w:val="1"/>
          <w:numId w:val="45"/>
        </w:numPr>
        <w:suppressAutoHyphens/>
        <w:ind w:left="0" w:firstLine="567"/>
        <w:rPr>
          <w:sz w:val="24"/>
          <w:szCs w:val="24"/>
          <w:lang w:eastAsia="ru-RU"/>
        </w:rPr>
      </w:pPr>
      <w:r>
        <w:rPr>
          <w:sz w:val="24"/>
          <w:szCs w:val="24"/>
          <w:lang w:eastAsia="ru-RU"/>
        </w:rPr>
        <w:t>Показатели доступности и качества Муниципальной услуги приведены в Приложении 1</w:t>
      </w:r>
      <w:r w:rsidR="00202325">
        <w:rPr>
          <w:sz w:val="24"/>
          <w:szCs w:val="24"/>
          <w:lang w:eastAsia="ru-RU"/>
        </w:rPr>
        <w:t>2</w:t>
      </w:r>
      <w:r w:rsidR="002B00DD">
        <w:rPr>
          <w:sz w:val="24"/>
          <w:szCs w:val="24"/>
          <w:lang w:eastAsia="ru-RU"/>
        </w:rPr>
        <w:t xml:space="preserve"> </w:t>
      </w:r>
      <w:r>
        <w:rPr>
          <w:sz w:val="24"/>
          <w:szCs w:val="24"/>
          <w:lang w:eastAsia="ru-RU"/>
        </w:rPr>
        <w:t xml:space="preserve"> к настоящему Административному регламенту.</w:t>
      </w:r>
    </w:p>
    <w:p w14:paraId="1367AF02" w14:textId="77777777" w:rsidR="002B00DD" w:rsidRPr="00580C61" w:rsidRDefault="002B00DD" w:rsidP="001F216E">
      <w:pPr>
        <w:pStyle w:val="114"/>
        <w:numPr>
          <w:ilvl w:val="1"/>
          <w:numId w:val="45"/>
        </w:numPr>
        <w:suppressAutoHyphens/>
        <w:ind w:left="0" w:firstLine="567"/>
        <w:rPr>
          <w:sz w:val="24"/>
          <w:szCs w:val="24"/>
        </w:rPr>
      </w:pPr>
      <w:r>
        <w:rPr>
          <w:sz w:val="24"/>
          <w:szCs w:val="24"/>
        </w:rPr>
        <w:t>Требования к обеспечению  доступности Муниципальной услуги для инвалидов, маломобильных групп населения и лиц с огран</w:t>
      </w:r>
      <w:r w:rsidR="005D7E25">
        <w:rPr>
          <w:sz w:val="24"/>
          <w:szCs w:val="24"/>
        </w:rPr>
        <w:t>иченными возможностями здоровья, приведены в Приложении 13 к настоящему Административному регламенту.</w:t>
      </w:r>
    </w:p>
    <w:p w14:paraId="0BB18C3D" w14:textId="77777777" w:rsidR="002E4BA7" w:rsidRPr="00580C61" w:rsidRDefault="00506743" w:rsidP="005060A0">
      <w:pPr>
        <w:pStyle w:val="2-"/>
        <w:numPr>
          <w:ilvl w:val="0"/>
          <w:numId w:val="45"/>
        </w:numPr>
        <w:suppressAutoHyphens/>
        <w:ind w:left="0" w:firstLine="567"/>
        <w:outlineLvl w:val="9"/>
        <w:rPr>
          <w:sz w:val="24"/>
          <w:szCs w:val="24"/>
        </w:rPr>
      </w:pPr>
      <w:bookmarkStart w:id="120" w:name="_Toc501467111"/>
      <w:bookmarkStart w:id="121" w:name="_Toc437973299"/>
      <w:bookmarkStart w:id="122" w:name="_Toc438110041"/>
      <w:bookmarkStart w:id="123" w:name="_Toc438376246"/>
      <w:bookmarkStart w:id="124" w:name="_Toc473131339"/>
      <w:bookmarkStart w:id="125" w:name="_Toc490643980"/>
      <w:bookmarkEnd w:id="120"/>
      <w:bookmarkEnd w:id="121"/>
      <w:bookmarkEnd w:id="122"/>
      <w:bookmarkEnd w:id="123"/>
      <w:bookmarkEnd w:id="124"/>
      <w:bookmarkEnd w:id="125"/>
      <w:r>
        <w:rPr>
          <w:sz w:val="24"/>
          <w:szCs w:val="24"/>
        </w:rPr>
        <w:t>Требования к организации предоставления Муниципальной услуги в электронной форме</w:t>
      </w:r>
    </w:p>
    <w:p w14:paraId="355DAF97" w14:textId="77777777" w:rsidR="002E4BA7" w:rsidRPr="00580C61" w:rsidRDefault="00506743" w:rsidP="005060A0">
      <w:pPr>
        <w:pStyle w:val="114"/>
        <w:numPr>
          <w:ilvl w:val="1"/>
          <w:numId w:val="43"/>
        </w:numPr>
        <w:suppressAutoHyphens/>
        <w:ind w:left="0" w:firstLine="567"/>
        <w:rPr>
          <w:sz w:val="24"/>
          <w:szCs w:val="24"/>
        </w:rPr>
      </w:pPr>
      <w:r>
        <w:rPr>
          <w:sz w:val="24"/>
          <w:szCs w:val="24"/>
          <w:lang w:eastAsia="ru-RU"/>
        </w:rPr>
        <w:t>В электронной форме документы, указанные в пункте 10 Административного регламента, подаются посредством РПГУ, ЕПГУ.</w:t>
      </w:r>
    </w:p>
    <w:p w14:paraId="66260CDE" w14:textId="77777777" w:rsidR="002E4BA7" w:rsidRPr="00580C61" w:rsidRDefault="00506743" w:rsidP="005060A0">
      <w:pPr>
        <w:pStyle w:val="114"/>
        <w:numPr>
          <w:ilvl w:val="1"/>
          <w:numId w:val="43"/>
        </w:numPr>
        <w:suppressAutoHyphens/>
        <w:ind w:left="0" w:firstLine="567"/>
        <w:rPr>
          <w:sz w:val="24"/>
          <w:szCs w:val="24"/>
        </w:rPr>
      </w:pPr>
      <w:r>
        <w:rPr>
          <w:sz w:val="24"/>
          <w:szCs w:val="24"/>
          <w:lang w:eastAsia="ru-RU"/>
        </w:rPr>
        <w:t xml:space="preserve">При подаче Заявления документы, необходимые для предоставления Муниципальной услуги, прилагаются к электронной форме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14:paraId="5CC898C2" w14:textId="77777777" w:rsidR="002E4BA7" w:rsidRPr="00580C61" w:rsidRDefault="00506743" w:rsidP="005060A0">
      <w:pPr>
        <w:pStyle w:val="114"/>
        <w:numPr>
          <w:ilvl w:val="1"/>
          <w:numId w:val="43"/>
        </w:numPr>
        <w:suppressAutoHyphens/>
        <w:ind w:left="0" w:firstLine="567"/>
        <w:rPr>
          <w:sz w:val="24"/>
          <w:szCs w:val="24"/>
        </w:rPr>
      </w:pPr>
      <w:r>
        <w:rPr>
          <w:sz w:val="24"/>
          <w:szCs w:val="24"/>
          <w:lang w:eastAsia="ru-RU"/>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14:paraId="16992AD6" w14:textId="77777777" w:rsidR="002E4BA7" w:rsidRPr="00580C61" w:rsidRDefault="00506743" w:rsidP="005060A0">
      <w:pPr>
        <w:pStyle w:val="2-"/>
        <w:numPr>
          <w:ilvl w:val="0"/>
          <w:numId w:val="43"/>
        </w:numPr>
        <w:suppressAutoHyphens/>
        <w:ind w:left="0" w:firstLine="567"/>
        <w:outlineLvl w:val="9"/>
        <w:rPr>
          <w:sz w:val="24"/>
          <w:szCs w:val="24"/>
        </w:rPr>
      </w:pPr>
      <w:bookmarkStart w:id="126" w:name="_Toc501467112"/>
      <w:bookmarkStart w:id="127" w:name="_Toc437973300"/>
      <w:bookmarkStart w:id="128" w:name="_Toc438110042"/>
      <w:bookmarkStart w:id="129" w:name="_Toc438376247"/>
      <w:bookmarkStart w:id="130" w:name="_Toc473131340"/>
      <w:bookmarkStart w:id="131" w:name="_Toc490643981"/>
      <w:bookmarkEnd w:id="126"/>
      <w:bookmarkEnd w:id="127"/>
      <w:bookmarkEnd w:id="128"/>
      <w:bookmarkEnd w:id="129"/>
      <w:bookmarkEnd w:id="130"/>
      <w:bookmarkEnd w:id="131"/>
      <w:r>
        <w:rPr>
          <w:sz w:val="24"/>
          <w:szCs w:val="24"/>
        </w:rPr>
        <w:t>Требования к организации предоставления Муниципальной услуги в МФЦ</w:t>
      </w:r>
    </w:p>
    <w:p w14:paraId="0D0D1DDA" w14:textId="77777777" w:rsidR="002E4BA7" w:rsidRPr="00580C61" w:rsidRDefault="00506743" w:rsidP="005060A0">
      <w:pPr>
        <w:pStyle w:val="114"/>
        <w:numPr>
          <w:ilvl w:val="1"/>
          <w:numId w:val="42"/>
        </w:numPr>
        <w:tabs>
          <w:tab w:val="left" w:pos="993"/>
          <w:tab w:val="left" w:pos="1134"/>
        </w:tabs>
        <w:suppressAutoHyphens/>
        <w:spacing w:line="240" w:lineRule="auto"/>
        <w:ind w:left="0" w:firstLine="567"/>
        <w:rPr>
          <w:sz w:val="24"/>
          <w:szCs w:val="24"/>
        </w:rPr>
      </w:pPr>
      <w:r>
        <w:rPr>
          <w:sz w:val="24"/>
          <w:szCs w:val="24"/>
        </w:rPr>
        <w:t>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w:t>
      </w:r>
      <w:r w:rsidR="00F57C07">
        <w:rPr>
          <w:sz w:val="24"/>
          <w:szCs w:val="24"/>
        </w:rPr>
        <w:t xml:space="preserve"> Российской </w:t>
      </w:r>
      <w:proofErr w:type="spellStart"/>
      <w:r w:rsidR="00F57C07">
        <w:rPr>
          <w:sz w:val="24"/>
          <w:szCs w:val="24"/>
        </w:rPr>
        <w:t>Феднрации</w:t>
      </w:r>
      <w:proofErr w:type="spellEnd"/>
      <w:r>
        <w:rPr>
          <w:sz w:val="24"/>
          <w:szCs w:val="24"/>
        </w:rPr>
        <w:t xml:space="preserve">. </w:t>
      </w:r>
    </w:p>
    <w:p w14:paraId="4B3ED9F5" w14:textId="77777777" w:rsidR="002E4BA7" w:rsidRPr="00580C61" w:rsidRDefault="00506743" w:rsidP="005060A0">
      <w:pPr>
        <w:pStyle w:val="114"/>
        <w:numPr>
          <w:ilvl w:val="1"/>
          <w:numId w:val="42"/>
        </w:numPr>
        <w:tabs>
          <w:tab w:val="left" w:pos="993"/>
          <w:tab w:val="left" w:pos="1134"/>
        </w:tabs>
        <w:suppressAutoHyphens/>
        <w:spacing w:line="240" w:lineRule="auto"/>
        <w:ind w:left="0" w:firstLine="567"/>
        <w:rPr>
          <w:sz w:val="24"/>
          <w:szCs w:val="24"/>
        </w:rPr>
      </w:pPr>
      <w:r>
        <w:rPr>
          <w:sz w:val="24"/>
          <w:szCs w:val="24"/>
        </w:rPr>
        <w:t>Заявитель (представитель Заявителя) может осуществить предварительную запись на подачу Заявления в МФЦ следующими способами по своему выбору:</w:t>
      </w:r>
    </w:p>
    <w:p w14:paraId="453C7AD3" w14:textId="77777777" w:rsidR="002E4BA7" w:rsidRPr="00580C61" w:rsidRDefault="00506743" w:rsidP="005060A0">
      <w:pPr>
        <w:pStyle w:val="affff4"/>
        <w:tabs>
          <w:tab w:val="left" w:pos="851"/>
          <w:tab w:val="left" w:pos="993"/>
          <w:tab w:val="left" w:pos="1134"/>
        </w:tabs>
        <w:spacing w:line="240" w:lineRule="auto"/>
        <w:ind w:left="0" w:firstLine="567"/>
        <w:rPr>
          <w:sz w:val="24"/>
          <w:szCs w:val="24"/>
        </w:rPr>
      </w:pPr>
      <w:r>
        <w:rPr>
          <w:sz w:val="24"/>
          <w:szCs w:val="24"/>
        </w:rPr>
        <w:t>-при личном обращении Заявителя (представителя Заявителя) в МФЦ;</w:t>
      </w:r>
    </w:p>
    <w:p w14:paraId="3C40BCEE" w14:textId="77777777" w:rsidR="002E4BA7" w:rsidRPr="00580C61" w:rsidRDefault="00506743" w:rsidP="005060A0">
      <w:pPr>
        <w:pStyle w:val="affff4"/>
        <w:tabs>
          <w:tab w:val="left" w:pos="851"/>
          <w:tab w:val="left" w:pos="993"/>
          <w:tab w:val="left" w:pos="1134"/>
        </w:tabs>
        <w:spacing w:line="240" w:lineRule="auto"/>
        <w:ind w:left="0" w:firstLine="567"/>
        <w:rPr>
          <w:sz w:val="24"/>
          <w:szCs w:val="24"/>
        </w:rPr>
      </w:pPr>
      <w:r>
        <w:rPr>
          <w:sz w:val="24"/>
          <w:szCs w:val="24"/>
        </w:rPr>
        <w:t>-по телефону МФЦ;</w:t>
      </w:r>
    </w:p>
    <w:p w14:paraId="1A9CCCDB" w14:textId="77777777" w:rsidR="002E4BA7" w:rsidRPr="00580C61" w:rsidRDefault="00506743" w:rsidP="005060A0">
      <w:pPr>
        <w:pStyle w:val="affff4"/>
        <w:tabs>
          <w:tab w:val="left" w:pos="851"/>
          <w:tab w:val="left" w:pos="993"/>
          <w:tab w:val="left" w:pos="1134"/>
        </w:tabs>
        <w:spacing w:line="240" w:lineRule="auto"/>
        <w:ind w:left="0" w:firstLine="567"/>
        <w:rPr>
          <w:sz w:val="24"/>
          <w:szCs w:val="24"/>
        </w:rPr>
      </w:pPr>
      <w:r>
        <w:rPr>
          <w:sz w:val="24"/>
          <w:szCs w:val="24"/>
        </w:rPr>
        <w:t xml:space="preserve">-посредством РПГУ. </w:t>
      </w:r>
    </w:p>
    <w:p w14:paraId="0C6BB199" w14:textId="77777777" w:rsidR="002E4BA7" w:rsidRPr="00580C61" w:rsidRDefault="00506743" w:rsidP="005060A0">
      <w:pPr>
        <w:pStyle w:val="114"/>
        <w:numPr>
          <w:ilvl w:val="1"/>
          <w:numId w:val="42"/>
        </w:numPr>
        <w:tabs>
          <w:tab w:val="left" w:pos="851"/>
          <w:tab w:val="left" w:pos="993"/>
          <w:tab w:val="left" w:pos="1134"/>
        </w:tabs>
        <w:suppressAutoHyphens/>
        <w:spacing w:line="240" w:lineRule="auto"/>
        <w:ind w:left="0" w:firstLine="567"/>
        <w:rPr>
          <w:sz w:val="24"/>
          <w:szCs w:val="24"/>
        </w:rPr>
      </w:pPr>
      <w:r>
        <w:rPr>
          <w:sz w:val="24"/>
          <w:szCs w:val="24"/>
        </w:rPr>
        <w:t>При предварительной записи Заявитель (представитель Заявителя) сообщает следующие данные:</w:t>
      </w:r>
    </w:p>
    <w:p w14:paraId="1A88EB5D" w14:textId="77777777" w:rsidR="002E4BA7" w:rsidRPr="00580C61" w:rsidRDefault="00506743" w:rsidP="005060A0">
      <w:pPr>
        <w:pStyle w:val="affff4"/>
        <w:tabs>
          <w:tab w:val="left" w:pos="851"/>
          <w:tab w:val="left" w:pos="993"/>
          <w:tab w:val="left" w:pos="1134"/>
        </w:tabs>
        <w:spacing w:line="240" w:lineRule="auto"/>
        <w:ind w:left="0" w:firstLine="567"/>
        <w:rPr>
          <w:sz w:val="24"/>
          <w:szCs w:val="24"/>
        </w:rPr>
      </w:pPr>
      <w:r>
        <w:rPr>
          <w:sz w:val="24"/>
          <w:szCs w:val="24"/>
        </w:rPr>
        <w:t>-фамилию, имя, отчество (последнее при наличии);</w:t>
      </w:r>
    </w:p>
    <w:p w14:paraId="11BA0BC8" w14:textId="77777777" w:rsidR="002E4BA7" w:rsidRPr="00580C61" w:rsidRDefault="00506743" w:rsidP="005060A0">
      <w:pPr>
        <w:pStyle w:val="affff4"/>
        <w:tabs>
          <w:tab w:val="left" w:pos="851"/>
          <w:tab w:val="left" w:pos="993"/>
          <w:tab w:val="left" w:pos="1134"/>
        </w:tabs>
        <w:spacing w:line="240" w:lineRule="auto"/>
        <w:ind w:left="0" w:firstLine="567"/>
        <w:rPr>
          <w:sz w:val="24"/>
          <w:szCs w:val="24"/>
        </w:rPr>
      </w:pPr>
      <w:r>
        <w:rPr>
          <w:sz w:val="24"/>
          <w:szCs w:val="24"/>
        </w:rPr>
        <w:t>-контактный номер телефона;</w:t>
      </w:r>
    </w:p>
    <w:p w14:paraId="2962A597" w14:textId="77777777" w:rsidR="002E4BA7" w:rsidRPr="00580C61" w:rsidRDefault="00506743" w:rsidP="005060A0">
      <w:pPr>
        <w:pStyle w:val="affff4"/>
        <w:tabs>
          <w:tab w:val="left" w:pos="851"/>
          <w:tab w:val="left" w:pos="993"/>
          <w:tab w:val="left" w:pos="1134"/>
        </w:tabs>
        <w:spacing w:line="240" w:lineRule="auto"/>
        <w:ind w:left="0" w:firstLine="567"/>
        <w:rPr>
          <w:sz w:val="24"/>
          <w:szCs w:val="24"/>
        </w:rPr>
      </w:pPr>
      <w:r>
        <w:rPr>
          <w:sz w:val="24"/>
          <w:szCs w:val="24"/>
        </w:rPr>
        <w:t>-адрес электронной почты (при наличии);</w:t>
      </w:r>
    </w:p>
    <w:p w14:paraId="48775298" w14:textId="77777777" w:rsidR="002E4BA7" w:rsidRPr="00580C61" w:rsidRDefault="00506743" w:rsidP="005060A0">
      <w:pPr>
        <w:pStyle w:val="affff4"/>
        <w:tabs>
          <w:tab w:val="left" w:pos="851"/>
          <w:tab w:val="left" w:pos="993"/>
          <w:tab w:val="left" w:pos="1134"/>
        </w:tabs>
        <w:spacing w:line="240" w:lineRule="auto"/>
        <w:ind w:left="0" w:firstLine="567"/>
        <w:rPr>
          <w:sz w:val="24"/>
          <w:szCs w:val="24"/>
        </w:rPr>
      </w:pPr>
      <w:r>
        <w:rPr>
          <w:sz w:val="24"/>
          <w:szCs w:val="24"/>
        </w:rPr>
        <w:t xml:space="preserve">-желаемые дату и время представления документов. </w:t>
      </w:r>
    </w:p>
    <w:p w14:paraId="24A868A9" w14:textId="77777777" w:rsidR="002E4BA7" w:rsidRPr="00580C61" w:rsidRDefault="00506743" w:rsidP="005060A0">
      <w:pPr>
        <w:pStyle w:val="114"/>
        <w:numPr>
          <w:ilvl w:val="1"/>
          <w:numId w:val="42"/>
        </w:numPr>
        <w:tabs>
          <w:tab w:val="left" w:pos="993"/>
          <w:tab w:val="left" w:pos="1134"/>
        </w:tabs>
        <w:suppressAutoHyphens/>
        <w:spacing w:line="240" w:lineRule="auto"/>
        <w:ind w:left="0" w:firstLine="567"/>
        <w:rPr>
          <w:sz w:val="24"/>
          <w:szCs w:val="24"/>
        </w:rPr>
      </w:pPr>
      <w:r>
        <w:rPr>
          <w:sz w:val="24"/>
          <w:szCs w:val="24"/>
        </w:rPr>
        <w:t xml:space="preserve">Заявителю (представителю Заявителя) сообщаются дата и время приема документов.  </w:t>
      </w:r>
    </w:p>
    <w:p w14:paraId="6BC3F442" w14:textId="77777777" w:rsidR="002E4BA7" w:rsidRPr="00580C61" w:rsidRDefault="00506743" w:rsidP="005060A0">
      <w:pPr>
        <w:pStyle w:val="114"/>
        <w:numPr>
          <w:ilvl w:val="1"/>
          <w:numId w:val="42"/>
        </w:numPr>
        <w:tabs>
          <w:tab w:val="left" w:pos="993"/>
          <w:tab w:val="left" w:pos="1134"/>
        </w:tabs>
        <w:suppressAutoHyphens/>
        <w:spacing w:line="240" w:lineRule="auto"/>
        <w:ind w:left="0" w:firstLine="567"/>
        <w:rPr>
          <w:sz w:val="24"/>
          <w:szCs w:val="24"/>
        </w:rPr>
      </w:pPr>
      <w:r>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577E7226" w14:textId="77777777" w:rsidR="002E4BA7" w:rsidRPr="00580C61" w:rsidRDefault="00506743" w:rsidP="005060A0">
      <w:pPr>
        <w:pStyle w:val="114"/>
        <w:numPr>
          <w:ilvl w:val="1"/>
          <w:numId w:val="42"/>
        </w:numPr>
        <w:tabs>
          <w:tab w:val="left" w:pos="993"/>
          <w:tab w:val="left" w:pos="1134"/>
        </w:tabs>
        <w:suppressAutoHyphens/>
        <w:spacing w:line="240" w:lineRule="auto"/>
        <w:ind w:left="0" w:firstLine="567"/>
        <w:rPr>
          <w:sz w:val="24"/>
          <w:szCs w:val="24"/>
        </w:rPr>
      </w:pPr>
      <w:r>
        <w:rPr>
          <w:sz w:val="24"/>
          <w:szCs w:val="24"/>
        </w:rPr>
        <w:lastRenderedPageBreak/>
        <w:t xml:space="preserve">Заявитель (представитель Заявителя) в любое время вправе отказаться от предварительной записи. </w:t>
      </w:r>
    </w:p>
    <w:p w14:paraId="28EE047B" w14:textId="77777777" w:rsidR="002E4BA7" w:rsidRPr="00580C61" w:rsidRDefault="00506743" w:rsidP="005060A0">
      <w:pPr>
        <w:pStyle w:val="114"/>
        <w:numPr>
          <w:ilvl w:val="1"/>
          <w:numId w:val="42"/>
        </w:numPr>
        <w:tabs>
          <w:tab w:val="left" w:pos="993"/>
          <w:tab w:val="left" w:pos="1134"/>
        </w:tabs>
        <w:suppressAutoHyphens/>
        <w:spacing w:line="240" w:lineRule="auto"/>
        <w:ind w:left="0" w:firstLine="567"/>
        <w:rPr>
          <w:sz w:val="24"/>
          <w:szCs w:val="24"/>
        </w:rPr>
      </w:pPr>
      <w:r>
        <w:rPr>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14:paraId="4E2EB302" w14:textId="77777777" w:rsidR="002E4BA7" w:rsidRPr="00580C61" w:rsidRDefault="00506743" w:rsidP="005060A0">
      <w:pPr>
        <w:pStyle w:val="114"/>
        <w:numPr>
          <w:ilvl w:val="1"/>
          <w:numId w:val="42"/>
        </w:numPr>
        <w:tabs>
          <w:tab w:val="left" w:pos="570"/>
        </w:tabs>
        <w:suppressAutoHyphens/>
        <w:ind w:left="0" w:firstLine="567"/>
        <w:rPr>
          <w:sz w:val="24"/>
          <w:szCs w:val="24"/>
        </w:rPr>
      </w:pPr>
      <w:r>
        <w:rPr>
          <w:sz w:val="24"/>
          <w:szCs w:val="24"/>
          <w:lang w:eastAsia="ru-RU"/>
        </w:rPr>
        <w:t xml:space="preserve">Заявитель (представитель Заявителя) имеет возможность подать документы для </w:t>
      </w:r>
      <w:r>
        <w:rPr>
          <w:sz w:val="24"/>
          <w:szCs w:val="24"/>
        </w:rPr>
        <w:t xml:space="preserve"> получения Муниципальной услуги</w:t>
      </w:r>
      <w:r>
        <w:rPr>
          <w:sz w:val="24"/>
          <w:szCs w:val="24"/>
          <w:lang w:eastAsia="ru-RU"/>
        </w:rPr>
        <w:t xml:space="preserve"> в МФЦ в составе комплексных услуг «Рождение ребенка» и «Смена места жительства».</w:t>
      </w:r>
    </w:p>
    <w:p w14:paraId="709622C6" w14:textId="77777777" w:rsidR="005B3C51" w:rsidRPr="00580C61" w:rsidRDefault="00506743" w:rsidP="005060A0">
      <w:pPr>
        <w:pStyle w:val="114"/>
        <w:numPr>
          <w:ilvl w:val="1"/>
          <w:numId w:val="42"/>
        </w:numPr>
        <w:suppressAutoHyphens/>
        <w:ind w:left="0" w:firstLine="567"/>
        <w:rPr>
          <w:sz w:val="24"/>
          <w:szCs w:val="24"/>
          <w:lang w:eastAsia="ru-RU"/>
        </w:rPr>
      </w:pPr>
      <w:r>
        <w:rPr>
          <w:sz w:val="24"/>
          <w:szCs w:val="24"/>
          <w:lang w:eastAsia="ru-RU"/>
        </w:rPr>
        <w:t xml:space="preserve">Прием документов в МФЦ для </w:t>
      </w:r>
      <w:r>
        <w:rPr>
          <w:sz w:val="24"/>
          <w:szCs w:val="24"/>
        </w:rPr>
        <w:t xml:space="preserve"> получения Муниципальной услуги</w:t>
      </w:r>
      <w:r>
        <w:rPr>
          <w:sz w:val="24"/>
          <w:szCs w:val="24"/>
          <w:lang w:eastAsia="ru-RU"/>
        </w:rPr>
        <w:t xml:space="preserve"> в составе комплексных услуг  осуществляется в соответствии с Порядком предоставления комплексных услуг в МФЦ.</w:t>
      </w:r>
    </w:p>
    <w:p w14:paraId="4AC0F7F8" w14:textId="77777777" w:rsidR="002E4BA7" w:rsidRPr="00580C61" w:rsidRDefault="00506743" w:rsidP="005060A0">
      <w:pPr>
        <w:pStyle w:val="114"/>
        <w:numPr>
          <w:ilvl w:val="1"/>
          <w:numId w:val="42"/>
        </w:numPr>
        <w:suppressAutoHyphens/>
        <w:ind w:left="0" w:firstLine="567"/>
        <w:rPr>
          <w:sz w:val="24"/>
          <w:szCs w:val="24"/>
          <w:lang w:eastAsia="ru-RU"/>
        </w:rPr>
      </w:pPr>
      <w:r>
        <w:rPr>
          <w:rFonts w:eastAsia="Times New Roman"/>
          <w:sz w:val="24"/>
          <w:szCs w:val="24"/>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67F5D09D" w14:textId="77777777" w:rsidR="002E4BA7" w:rsidRPr="00580C61" w:rsidRDefault="002E4BA7" w:rsidP="005060A0">
      <w:pPr>
        <w:pStyle w:val="affa"/>
        <w:ind w:firstLine="709"/>
        <w:jc w:val="both"/>
        <w:rPr>
          <w:rFonts w:ascii="Times New Roman" w:hAnsi="Times New Roman"/>
          <w:sz w:val="24"/>
          <w:szCs w:val="24"/>
        </w:rPr>
      </w:pPr>
    </w:p>
    <w:p w14:paraId="5C5109F9" w14:textId="77777777" w:rsidR="002E4BA7" w:rsidRPr="00580C61" w:rsidRDefault="00506743" w:rsidP="005060A0">
      <w:pPr>
        <w:pStyle w:val="114"/>
        <w:ind w:firstLine="567"/>
        <w:jc w:val="center"/>
        <w:rPr>
          <w:sz w:val="24"/>
          <w:szCs w:val="24"/>
        </w:rPr>
      </w:pPr>
      <w:bookmarkStart w:id="132" w:name="_Toc501467113"/>
      <w:bookmarkStart w:id="133" w:name="_Toc437973301"/>
      <w:bookmarkStart w:id="134" w:name="_Toc438110043"/>
      <w:bookmarkStart w:id="135" w:name="_Toc438376249"/>
      <w:bookmarkStart w:id="136" w:name="_Toc473131341"/>
      <w:bookmarkStart w:id="137" w:name="_Toc490643982"/>
      <w:r>
        <w:rPr>
          <w:b/>
          <w:bCs/>
          <w:iCs/>
          <w:sz w:val="24"/>
          <w:szCs w:val="24"/>
          <w:lang w:val="en-US"/>
        </w:rPr>
        <w:t>III</w:t>
      </w:r>
      <w:bookmarkEnd w:id="132"/>
      <w:bookmarkEnd w:id="133"/>
      <w:bookmarkEnd w:id="134"/>
      <w:bookmarkEnd w:id="135"/>
      <w:bookmarkEnd w:id="136"/>
      <w:bookmarkEnd w:id="137"/>
      <w:r>
        <w:rPr>
          <w:b/>
          <w:bCs/>
          <w:iCs/>
          <w:sz w:val="24"/>
          <w:szCs w:val="24"/>
        </w:rPr>
        <w:t>. Состав, последовательность и сроки выполнения административных процедур, требования к порядку их выполнения</w:t>
      </w:r>
    </w:p>
    <w:p w14:paraId="2BF887B9" w14:textId="77777777" w:rsidR="002E4BA7" w:rsidRPr="00580C61" w:rsidRDefault="00506743" w:rsidP="005060A0">
      <w:pPr>
        <w:pStyle w:val="2-"/>
        <w:numPr>
          <w:ilvl w:val="0"/>
          <w:numId w:val="42"/>
        </w:numPr>
        <w:suppressAutoHyphens/>
        <w:ind w:left="0" w:firstLine="567"/>
        <w:outlineLvl w:val="9"/>
        <w:rPr>
          <w:sz w:val="24"/>
          <w:szCs w:val="24"/>
        </w:rPr>
      </w:pPr>
      <w:bookmarkStart w:id="138" w:name="_Toc501467114"/>
      <w:bookmarkStart w:id="139" w:name="_Toc473131342"/>
      <w:bookmarkStart w:id="140" w:name="_Toc490643983"/>
      <w:bookmarkStart w:id="141" w:name="_Toc437973302"/>
      <w:bookmarkStart w:id="142" w:name="_Toc438110044"/>
      <w:bookmarkStart w:id="143" w:name="_Toc438376250"/>
      <w:r>
        <w:rPr>
          <w:sz w:val="24"/>
          <w:szCs w:val="24"/>
        </w:rPr>
        <w:t xml:space="preserve">Состав, последовательность и сроки выполнения административных процедур (действий) при предоставлении </w:t>
      </w:r>
      <w:bookmarkEnd w:id="138"/>
      <w:bookmarkEnd w:id="139"/>
      <w:bookmarkEnd w:id="140"/>
      <w:bookmarkEnd w:id="141"/>
      <w:bookmarkEnd w:id="142"/>
      <w:bookmarkEnd w:id="143"/>
      <w:r>
        <w:rPr>
          <w:sz w:val="24"/>
          <w:szCs w:val="24"/>
        </w:rPr>
        <w:t>Муниципальной услуги</w:t>
      </w:r>
    </w:p>
    <w:p w14:paraId="787B9E1E" w14:textId="77777777" w:rsidR="002E4BA7" w:rsidRPr="00580C61" w:rsidRDefault="00506743" w:rsidP="005060A0">
      <w:pPr>
        <w:pStyle w:val="114"/>
        <w:suppressAutoHyphens/>
        <w:ind w:firstLine="567"/>
        <w:rPr>
          <w:sz w:val="24"/>
          <w:szCs w:val="24"/>
        </w:rPr>
      </w:pPr>
      <w:r>
        <w:rPr>
          <w:sz w:val="24"/>
          <w:szCs w:val="24"/>
        </w:rPr>
        <w:t>23.1. Перечень административных процедур:</w:t>
      </w:r>
    </w:p>
    <w:p w14:paraId="396DE3E7" w14:textId="77777777" w:rsidR="002E4BA7" w:rsidRPr="00580C61" w:rsidRDefault="00506743" w:rsidP="005060A0">
      <w:pPr>
        <w:pStyle w:val="114"/>
        <w:ind w:firstLine="567"/>
        <w:rPr>
          <w:sz w:val="24"/>
          <w:szCs w:val="24"/>
        </w:rPr>
      </w:pPr>
      <w:r>
        <w:rPr>
          <w:sz w:val="24"/>
          <w:szCs w:val="24"/>
        </w:rPr>
        <w:t>- прием и регистрация заявления и документов, необходимых для предоставления Муниципальной услуги;</w:t>
      </w:r>
    </w:p>
    <w:p w14:paraId="47CCEA43" w14:textId="77777777" w:rsidR="002E4BA7" w:rsidRPr="00580C61" w:rsidRDefault="00506743" w:rsidP="005060A0">
      <w:pPr>
        <w:pStyle w:val="114"/>
        <w:ind w:firstLine="567"/>
        <w:rPr>
          <w:sz w:val="24"/>
          <w:szCs w:val="24"/>
        </w:rPr>
      </w:pPr>
      <w:r>
        <w:rPr>
          <w:sz w:val="24"/>
          <w:szCs w:val="24"/>
        </w:rPr>
        <w:t>- обработка и предварительное рассмотрение документов;</w:t>
      </w:r>
    </w:p>
    <w:p w14:paraId="1B43E1E9" w14:textId="77777777" w:rsidR="002E4BA7" w:rsidRPr="00580C61" w:rsidRDefault="00506743" w:rsidP="005060A0">
      <w:pPr>
        <w:pStyle w:val="114"/>
        <w:ind w:firstLine="567"/>
        <w:rPr>
          <w:sz w:val="24"/>
          <w:szCs w:val="24"/>
        </w:rPr>
      </w:pPr>
      <w:r>
        <w:rPr>
          <w:sz w:val="24"/>
          <w:szCs w:val="24"/>
        </w:rPr>
        <w:t>- формирование и направление запросов в рамках межведомственного взаимодействия;</w:t>
      </w:r>
    </w:p>
    <w:p w14:paraId="163E6BC2" w14:textId="77777777" w:rsidR="002E4BA7" w:rsidRPr="00580C61" w:rsidRDefault="00506743" w:rsidP="005060A0">
      <w:pPr>
        <w:pStyle w:val="114"/>
        <w:ind w:firstLine="567"/>
        <w:rPr>
          <w:sz w:val="24"/>
          <w:szCs w:val="24"/>
        </w:rPr>
      </w:pPr>
      <w:r>
        <w:rPr>
          <w:sz w:val="24"/>
          <w:szCs w:val="24"/>
        </w:rPr>
        <w:t>- принятие решения;</w:t>
      </w:r>
    </w:p>
    <w:p w14:paraId="73B8A938" w14:textId="77777777" w:rsidR="002E4BA7" w:rsidRPr="00580C61" w:rsidRDefault="00506743" w:rsidP="005060A0">
      <w:pPr>
        <w:pStyle w:val="114"/>
        <w:ind w:firstLine="567"/>
        <w:rPr>
          <w:sz w:val="24"/>
          <w:szCs w:val="24"/>
        </w:rPr>
      </w:pPr>
      <w:r>
        <w:rPr>
          <w:sz w:val="24"/>
          <w:szCs w:val="24"/>
        </w:rPr>
        <w:t>- комплектование ДОО;</w:t>
      </w:r>
    </w:p>
    <w:p w14:paraId="0E40CEF2" w14:textId="77777777" w:rsidR="002E4BA7" w:rsidRPr="00580C61" w:rsidRDefault="00506743" w:rsidP="005060A0">
      <w:pPr>
        <w:pStyle w:val="114"/>
        <w:ind w:firstLine="567"/>
        <w:rPr>
          <w:sz w:val="24"/>
          <w:szCs w:val="24"/>
        </w:rPr>
      </w:pPr>
      <w:r>
        <w:rPr>
          <w:sz w:val="24"/>
          <w:szCs w:val="24"/>
        </w:rPr>
        <w:t>- выдача направления для зачисления в ДОО;</w:t>
      </w:r>
    </w:p>
    <w:p w14:paraId="674FC84B" w14:textId="77777777" w:rsidR="002E4BA7" w:rsidRPr="00580C61" w:rsidRDefault="00506743" w:rsidP="005060A0">
      <w:pPr>
        <w:pStyle w:val="114"/>
        <w:ind w:firstLine="567"/>
        <w:rPr>
          <w:sz w:val="24"/>
          <w:szCs w:val="24"/>
        </w:rPr>
      </w:pPr>
      <w:r>
        <w:rPr>
          <w:sz w:val="24"/>
          <w:szCs w:val="24"/>
        </w:rPr>
        <w:t>- зачисление в ДОО.</w:t>
      </w:r>
    </w:p>
    <w:p w14:paraId="7AC3CFCA" w14:textId="77777777" w:rsidR="002E4BA7" w:rsidRPr="00580C61" w:rsidRDefault="00506743" w:rsidP="005060A0">
      <w:pPr>
        <w:pStyle w:val="114"/>
        <w:ind w:firstLine="567"/>
        <w:rPr>
          <w:sz w:val="24"/>
          <w:szCs w:val="24"/>
        </w:rPr>
      </w:pPr>
      <w:r>
        <w:rPr>
          <w:sz w:val="24"/>
          <w:szCs w:val="24"/>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14 к настоящему Административному регламенту.</w:t>
      </w:r>
    </w:p>
    <w:p w14:paraId="450783D3" w14:textId="77777777" w:rsidR="002E4BA7" w:rsidRPr="00580C61" w:rsidRDefault="00506743" w:rsidP="005060A0">
      <w:pPr>
        <w:pStyle w:val="114"/>
        <w:numPr>
          <w:ilvl w:val="1"/>
          <w:numId w:val="22"/>
        </w:numPr>
        <w:shd w:val="clear" w:color="auto" w:fill="FFFFFF"/>
        <w:suppressAutoHyphens/>
        <w:ind w:left="0" w:firstLine="567"/>
        <w:rPr>
          <w:sz w:val="24"/>
          <w:szCs w:val="24"/>
        </w:rPr>
      </w:pPr>
      <w:r>
        <w:rPr>
          <w:sz w:val="24"/>
          <w:szCs w:val="24"/>
        </w:rPr>
        <w:t>Блок-схема предоставления Муниципальной услуги приведена в Приложении 15 к настоящему Административному регламенту.</w:t>
      </w:r>
    </w:p>
    <w:p w14:paraId="4C5910D7" w14:textId="77777777" w:rsidR="002E4BA7" w:rsidRPr="00580C61" w:rsidRDefault="002E4BA7" w:rsidP="005060A0">
      <w:pPr>
        <w:pStyle w:val="114"/>
        <w:ind w:firstLine="567"/>
        <w:rPr>
          <w:sz w:val="24"/>
          <w:szCs w:val="24"/>
        </w:rPr>
      </w:pPr>
    </w:p>
    <w:p w14:paraId="0FE7E41F" w14:textId="77777777" w:rsidR="002E4BA7" w:rsidRPr="00580C61" w:rsidRDefault="00506743" w:rsidP="005060A0">
      <w:pPr>
        <w:pStyle w:val="114"/>
        <w:ind w:firstLine="567"/>
        <w:jc w:val="center"/>
        <w:rPr>
          <w:sz w:val="24"/>
          <w:szCs w:val="24"/>
        </w:rPr>
      </w:pPr>
      <w:bookmarkStart w:id="144" w:name="_Toc501467115"/>
      <w:bookmarkStart w:id="145" w:name="_Toc473131343"/>
      <w:bookmarkStart w:id="146" w:name="_Toc490643984"/>
      <w:bookmarkStart w:id="147" w:name="_Toc437973303"/>
      <w:bookmarkStart w:id="148" w:name="_Toc438110045"/>
      <w:bookmarkStart w:id="149" w:name="_Toc438376251"/>
      <w:r>
        <w:rPr>
          <w:b/>
          <w:bCs/>
          <w:iCs/>
          <w:sz w:val="24"/>
          <w:szCs w:val="24"/>
        </w:rPr>
        <w:t xml:space="preserve">Раздел </w:t>
      </w:r>
      <w:r>
        <w:rPr>
          <w:b/>
          <w:bCs/>
          <w:iCs/>
          <w:sz w:val="24"/>
          <w:szCs w:val="24"/>
          <w:lang w:val="en-US"/>
        </w:rPr>
        <w:t>IV</w:t>
      </w:r>
      <w:r>
        <w:rPr>
          <w:b/>
          <w:bCs/>
          <w:iCs/>
          <w:sz w:val="24"/>
          <w:szCs w:val="24"/>
        </w:rPr>
        <w:t xml:space="preserve">. </w:t>
      </w:r>
      <w:bookmarkStart w:id="150" w:name="_Toc438727100"/>
      <w:bookmarkStart w:id="151" w:name="_Toc437973305"/>
      <w:bookmarkStart w:id="152" w:name="_Toc438110047"/>
      <w:bookmarkStart w:id="153" w:name="_Toc438376258"/>
      <w:bookmarkEnd w:id="144"/>
      <w:bookmarkEnd w:id="145"/>
      <w:bookmarkEnd w:id="146"/>
      <w:bookmarkEnd w:id="147"/>
      <w:bookmarkEnd w:id="148"/>
      <w:bookmarkEnd w:id="149"/>
      <w:bookmarkEnd w:id="150"/>
      <w:r>
        <w:rPr>
          <w:b/>
          <w:bCs/>
          <w:iCs/>
          <w:sz w:val="24"/>
          <w:szCs w:val="24"/>
        </w:rPr>
        <w:t>Порядок и формы контроля за исполнением Административного регламента</w:t>
      </w:r>
    </w:p>
    <w:p w14:paraId="4E272ED6" w14:textId="77777777" w:rsidR="002E4BA7" w:rsidRPr="00580C61" w:rsidRDefault="00506743" w:rsidP="005060A0">
      <w:pPr>
        <w:pStyle w:val="2-"/>
        <w:numPr>
          <w:ilvl w:val="0"/>
          <w:numId w:val="42"/>
        </w:numPr>
        <w:suppressAutoHyphens/>
        <w:ind w:left="0" w:firstLine="567"/>
        <w:outlineLvl w:val="9"/>
        <w:rPr>
          <w:sz w:val="24"/>
          <w:szCs w:val="24"/>
        </w:rPr>
      </w:pPr>
      <w:bookmarkStart w:id="154" w:name="_Toc501467116"/>
      <w:bookmarkStart w:id="155" w:name="_Toc438376252"/>
      <w:bookmarkStart w:id="156" w:name="_Toc438727101"/>
      <w:bookmarkStart w:id="157" w:name="_Toc473131344"/>
      <w:bookmarkStart w:id="158" w:name="_Toc490643985"/>
      <w:bookmarkEnd w:id="154"/>
      <w:bookmarkEnd w:id="155"/>
      <w:bookmarkEnd w:id="156"/>
      <w:bookmarkEnd w:id="157"/>
      <w:bookmarkEnd w:id="158"/>
      <w:r>
        <w:rPr>
          <w:sz w:val="24"/>
          <w:szCs w:val="24"/>
        </w:rPr>
        <w:lastRenderedPageBreak/>
        <w:t>Порядок осуществления контроля за соблюдением и исполнением должностными лицами, муниципальными служащими и работниками Подразделения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503C9CB6" w14:textId="77777777" w:rsidR="002E4BA7" w:rsidRPr="00580C61" w:rsidRDefault="002E4BA7" w:rsidP="005060A0">
      <w:pPr>
        <w:pStyle w:val="114"/>
        <w:ind w:firstLine="567"/>
        <w:rPr>
          <w:b/>
          <w:i/>
          <w:sz w:val="24"/>
          <w:szCs w:val="24"/>
        </w:rPr>
      </w:pPr>
    </w:p>
    <w:p w14:paraId="4054CB35" w14:textId="77777777" w:rsidR="002E4BA7" w:rsidRPr="00580C61" w:rsidRDefault="00506743" w:rsidP="005060A0">
      <w:pPr>
        <w:pStyle w:val="114"/>
        <w:numPr>
          <w:ilvl w:val="1"/>
          <w:numId w:val="41"/>
        </w:numPr>
        <w:suppressAutoHyphens/>
        <w:ind w:left="0" w:firstLine="567"/>
        <w:rPr>
          <w:sz w:val="24"/>
          <w:szCs w:val="24"/>
        </w:rPr>
      </w:pPr>
      <w:r>
        <w:rPr>
          <w:sz w:val="24"/>
          <w:szCs w:val="24"/>
        </w:rPr>
        <w:t>Контроль за соблюдением должностными лицами</w:t>
      </w:r>
      <w:r w:rsidR="00F57C07">
        <w:rPr>
          <w:sz w:val="24"/>
          <w:szCs w:val="24"/>
        </w:rPr>
        <w:t xml:space="preserve">, муниципальными служащими и работниками </w:t>
      </w:r>
      <w:r>
        <w:rPr>
          <w:sz w:val="24"/>
          <w:szCs w:val="24"/>
        </w:rPr>
        <w:t xml:space="preserve"> Подразделения,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14:paraId="100488F9" w14:textId="77777777" w:rsidR="002E4BA7" w:rsidRPr="00580C61" w:rsidRDefault="00506743" w:rsidP="005060A0">
      <w:pPr>
        <w:pStyle w:val="114"/>
        <w:ind w:firstLine="567"/>
        <w:rPr>
          <w:sz w:val="24"/>
          <w:szCs w:val="24"/>
        </w:rPr>
      </w:pPr>
      <w:r>
        <w:rPr>
          <w:sz w:val="24"/>
          <w:szCs w:val="24"/>
        </w:rPr>
        <w:t>-текущего контроля за соблюдением полноты и качества предоставления Муниципальной услуги (далее - Текущий контроль);</w:t>
      </w:r>
    </w:p>
    <w:p w14:paraId="19076E55" w14:textId="77777777" w:rsidR="002E4BA7" w:rsidRPr="00580C61" w:rsidRDefault="00506743" w:rsidP="005060A0">
      <w:pPr>
        <w:pStyle w:val="114"/>
        <w:ind w:left="567"/>
        <w:rPr>
          <w:sz w:val="24"/>
          <w:szCs w:val="24"/>
        </w:rPr>
      </w:pPr>
      <w:r>
        <w:rPr>
          <w:sz w:val="24"/>
          <w:szCs w:val="24"/>
        </w:rPr>
        <w:t>-контроля за соблюдением порядка предоставления Муниципальной услуги.</w:t>
      </w:r>
    </w:p>
    <w:p w14:paraId="4D207D5B" w14:textId="77777777" w:rsidR="002E4BA7" w:rsidRPr="00580C61" w:rsidRDefault="00506743" w:rsidP="005060A0">
      <w:pPr>
        <w:pStyle w:val="114"/>
        <w:numPr>
          <w:ilvl w:val="1"/>
          <w:numId w:val="41"/>
        </w:numPr>
        <w:suppressAutoHyphens/>
        <w:ind w:left="0" w:firstLine="567"/>
        <w:rPr>
          <w:sz w:val="24"/>
          <w:szCs w:val="24"/>
        </w:rPr>
      </w:pPr>
      <w:r>
        <w:rPr>
          <w:sz w:val="24"/>
          <w:szCs w:val="24"/>
        </w:rPr>
        <w:t>Текущий контроль осуществляет Администрация и уполномоченные им должностные лица.</w:t>
      </w:r>
    </w:p>
    <w:p w14:paraId="7275FB06" w14:textId="77777777" w:rsidR="002E4BA7" w:rsidRPr="00580C61" w:rsidRDefault="00506743" w:rsidP="005060A0">
      <w:pPr>
        <w:pStyle w:val="114"/>
        <w:numPr>
          <w:ilvl w:val="1"/>
          <w:numId w:val="41"/>
        </w:numPr>
        <w:suppressAutoHyphens/>
        <w:ind w:left="0" w:firstLine="567"/>
        <w:rPr>
          <w:sz w:val="24"/>
          <w:szCs w:val="24"/>
        </w:rPr>
      </w:pPr>
      <w:r>
        <w:rPr>
          <w:sz w:val="24"/>
          <w:szCs w:val="24"/>
        </w:rPr>
        <w:t>Текущий контроль осуществляется в порядке, установленном</w:t>
      </w:r>
      <w:r w:rsidR="00FC4992">
        <w:rPr>
          <w:sz w:val="24"/>
          <w:szCs w:val="24"/>
        </w:rPr>
        <w:t xml:space="preserve"> Главой Сергиево-Посадского муниципального района Московской области </w:t>
      </w:r>
      <w:r w:rsidR="002B00DD">
        <w:rPr>
          <w:sz w:val="24"/>
          <w:szCs w:val="24"/>
        </w:rPr>
        <w:t>для контроля за исполнением</w:t>
      </w:r>
      <w:r w:rsidR="00E63076">
        <w:rPr>
          <w:sz w:val="24"/>
          <w:szCs w:val="24"/>
        </w:rPr>
        <w:t xml:space="preserve"> правовых актов</w:t>
      </w:r>
      <w:r w:rsidR="002B00DD">
        <w:rPr>
          <w:sz w:val="24"/>
          <w:szCs w:val="24"/>
        </w:rPr>
        <w:t>.</w:t>
      </w:r>
    </w:p>
    <w:p w14:paraId="332C15C2" w14:textId="77777777" w:rsidR="002E4BA7" w:rsidRPr="00580C61" w:rsidRDefault="00506743" w:rsidP="005060A0">
      <w:pPr>
        <w:pStyle w:val="114"/>
        <w:numPr>
          <w:ilvl w:val="1"/>
          <w:numId w:val="41"/>
        </w:numPr>
        <w:suppressAutoHyphens/>
        <w:ind w:left="0" w:firstLine="567"/>
        <w:rPr>
          <w:sz w:val="24"/>
          <w:szCs w:val="24"/>
        </w:rPr>
      </w:pPr>
      <w:r>
        <w:rPr>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w:t>
      </w:r>
      <w:r w:rsidR="00F57C07">
        <w:rPr>
          <w:sz w:val="24"/>
          <w:szCs w:val="24"/>
        </w:rPr>
        <w:t>й области от 16.04.2015</w:t>
      </w:r>
      <w:r>
        <w:rPr>
          <w:sz w:val="24"/>
          <w:szCs w:val="24"/>
        </w:rPr>
        <w:t xml:space="preserve">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w:t>
      </w:r>
      <w:r w:rsidR="00F57C07">
        <w:rPr>
          <w:sz w:val="24"/>
          <w:szCs w:val="24"/>
        </w:rPr>
        <w:t>вской области от 04.05.2016</w:t>
      </w:r>
      <w:r>
        <w:rPr>
          <w:sz w:val="24"/>
          <w:szCs w:val="24"/>
        </w:rPr>
        <w:t xml:space="preserve"> № 37/2016-ОЗ «Кодекс Московской области об административных правонарушениях».</w:t>
      </w:r>
    </w:p>
    <w:p w14:paraId="3D4B81A1" w14:textId="77777777" w:rsidR="002E4BA7" w:rsidRPr="00580C61" w:rsidRDefault="00506743" w:rsidP="005060A0">
      <w:pPr>
        <w:pStyle w:val="2-"/>
        <w:numPr>
          <w:ilvl w:val="0"/>
          <w:numId w:val="41"/>
        </w:numPr>
        <w:suppressAutoHyphens/>
        <w:ind w:left="0" w:firstLine="567"/>
        <w:outlineLvl w:val="9"/>
        <w:rPr>
          <w:sz w:val="24"/>
          <w:szCs w:val="24"/>
        </w:rPr>
      </w:pPr>
      <w:bookmarkStart w:id="159" w:name="_Toc501467117"/>
      <w:bookmarkStart w:id="160" w:name="_Toc438376253"/>
      <w:bookmarkStart w:id="161" w:name="_Toc438727102"/>
      <w:bookmarkStart w:id="162" w:name="_Toc473131345"/>
      <w:bookmarkStart w:id="163" w:name="_Toc490643986"/>
      <w:bookmarkEnd w:id="159"/>
      <w:bookmarkEnd w:id="160"/>
      <w:bookmarkEnd w:id="161"/>
      <w:bookmarkEnd w:id="162"/>
      <w:bookmarkEnd w:id="163"/>
      <w:r>
        <w:rPr>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p>
    <w:p w14:paraId="14B8C247" w14:textId="77777777" w:rsidR="002E4BA7" w:rsidRPr="00580C61" w:rsidRDefault="00506743" w:rsidP="005060A0">
      <w:pPr>
        <w:pStyle w:val="114"/>
        <w:numPr>
          <w:ilvl w:val="1"/>
          <w:numId w:val="41"/>
        </w:numPr>
        <w:suppressAutoHyphens/>
        <w:ind w:left="0" w:firstLine="567"/>
        <w:rPr>
          <w:sz w:val="24"/>
          <w:szCs w:val="24"/>
        </w:rPr>
      </w:pPr>
      <w:r>
        <w:rPr>
          <w:sz w:val="24"/>
          <w:szCs w:val="24"/>
        </w:rPr>
        <w:t xml:space="preserve">Текущий контроль осуществляется в форме проверки решений и действий участвующих в предоставлении Муниципальной услуги должностных лиц, </w:t>
      </w:r>
      <w:r w:rsidRPr="00506743">
        <w:rPr>
          <w:sz w:val="24"/>
          <w:szCs w:val="24"/>
        </w:rPr>
        <w:t>муниципальных служащих</w:t>
      </w:r>
      <w:r>
        <w:rPr>
          <w:sz w:val="24"/>
          <w:szCs w:val="24"/>
        </w:rPr>
        <w:t xml:space="preserve"> и работников Подразделения, а также в форме внутренних проверок в Подразделении по заявлениям, обращениям и жалобам граждан, их объединений и организаций на решения, а также действия (бездействия) должностных лиц, </w:t>
      </w:r>
      <w:r w:rsidRPr="00506743">
        <w:rPr>
          <w:sz w:val="24"/>
          <w:szCs w:val="24"/>
        </w:rPr>
        <w:t>муниципальных служащих</w:t>
      </w:r>
      <w:r>
        <w:rPr>
          <w:sz w:val="24"/>
          <w:szCs w:val="24"/>
        </w:rPr>
        <w:t xml:space="preserve"> и работников </w:t>
      </w:r>
      <w:r w:rsidR="00580C61">
        <w:rPr>
          <w:sz w:val="24"/>
          <w:szCs w:val="24"/>
          <w:lang w:eastAsia="ru-RU"/>
        </w:rPr>
        <w:t>Подразделения</w:t>
      </w:r>
      <w:r>
        <w:rPr>
          <w:sz w:val="24"/>
          <w:szCs w:val="24"/>
        </w:rPr>
        <w:t>, участвующих в предоставлении Муниципальной услуги.</w:t>
      </w:r>
    </w:p>
    <w:p w14:paraId="0F01C788" w14:textId="77777777" w:rsidR="002E4BA7" w:rsidRPr="00580C61" w:rsidRDefault="00506743" w:rsidP="005060A0">
      <w:pPr>
        <w:pStyle w:val="114"/>
        <w:numPr>
          <w:ilvl w:val="1"/>
          <w:numId w:val="41"/>
        </w:numPr>
        <w:suppressAutoHyphens/>
        <w:ind w:left="0" w:firstLine="567"/>
        <w:rPr>
          <w:sz w:val="24"/>
          <w:szCs w:val="24"/>
        </w:rPr>
      </w:pPr>
      <w:r>
        <w:rPr>
          <w:sz w:val="24"/>
          <w:szCs w:val="24"/>
        </w:rPr>
        <w:t xml:space="preserve">Порядок осуществления Текущего контроля утверждается </w:t>
      </w:r>
      <w:r w:rsidR="00FC4992">
        <w:rPr>
          <w:sz w:val="24"/>
          <w:szCs w:val="24"/>
        </w:rPr>
        <w:t xml:space="preserve">Заместителем Главы администрации </w:t>
      </w:r>
      <w:r w:rsidR="00F57C07">
        <w:rPr>
          <w:sz w:val="24"/>
          <w:szCs w:val="24"/>
        </w:rPr>
        <w:t xml:space="preserve">Сергиево-Посадского </w:t>
      </w:r>
      <w:r w:rsidR="00FC4992">
        <w:rPr>
          <w:sz w:val="24"/>
          <w:szCs w:val="24"/>
        </w:rPr>
        <w:t>муниципального района-начальником управления образования.</w:t>
      </w:r>
    </w:p>
    <w:p w14:paraId="5250668D" w14:textId="77777777" w:rsidR="002E4BA7" w:rsidRPr="00580C61" w:rsidRDefault="00506743" w:rsidP="005060A0">
      <w:pPr>
        <w:pStyle w:val="114"/>
        <w:numPr>
          <w:ilvl w:val="1"/>
          <w:numId w:val="41"/>
        </w:numPr>
        <w:suppressAutoHyphens/>
        <w:ind w:left="0" w:firstLine="567"/>
        <w:rPr>
          <w:sz w:val="24"/>
          <w:szCs w:val="24"/>
        </w:rPr>
      </w:pPr>
      <w:r>
        <w:rPr>
          <w:sz w:val="24"/>
          <w:szCs w:val="24"/>
        </w:rPr>
        <w:t xml:space="preserve">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Подразделения </w:t>
      </w:r>
      <w:r>
        <w:rPr>
          <w:sz w:val="24"/>
          <w:szCs w:val="24"/>
        </w:rPr>
        <w:lastRenderedPageBreak/>
        <w:t>положений Административного регламента в части соблюдения порядка предоставления Услуги.</w:t>
      </w:r>
    </w:p>
    <w:p w14:paraId="717B0743" w14:textId="77777777" w:rsidR="002E4BA7" w:rsidRPr="00580C61" w:rsidRDefault="00506743" w:rsidP="005060A0">
      <w:pPr>
        <w:pStyle w:val="114"/>
        <w:numPr>
          <w:ilvl w:val="1"/>
          <w:numId w:val="41"/>
        </w:numPr>
        <w:suppressAutoHyphens/>
        <w:ind w:left="0" w:firstLine="567"/>
        <w:rPr>
          <w:sz w:val="24"/>
          <w:szCs w:val="24"/>
        </w:rPr>
      </w:pPr>
      <w:r>
        <w:rPr>
          <w:sz w:val="24"/>
          <w:szCs w:val="24"/>
        </w:rPr>
        <w:t>Плановые проверки Подразделения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w:t>
      </w:r>
    </w:p>
    <w:p w14:paraId="17D27F97" w14:textId="77777777" w:rsidR="002E4BA7" w:rsidRDefault="00506743" w:rsidP="005060A0">
      <w:pPr>
        <w:pStyle w:val="114"/>
        <w:numPr>
          <w:ilvl w:val="1"/>
          <w:numId w:val="41"/>
        </w:numPr>
        <w:suppressAutoHyphens/>
        <w:ind w:left="0" w:firstLine="567"/>
        <w:rPr>
          <w:sz w:val="24"/>
          <w:szCs w:val="24"/>
        </w:rPr>
      </w:pPr>
      <w:r>
        <w:rPr>
          <w:sz w:val="24"/>
          <w:szCs w:val="24"/>
        </w:rPr>
        <w:t>Внеплановые проверки Подразделения 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Административного регламента и иных нормативных правовых актов, устанавливающих требования к предоставлению услуги, на основании требований прокурора.</w:t>
      </w:r>
    </w:p>
    <w:p w14:paraId="01758D37" w14:textId="77777777" w:rsidR="00F57C07" w:rsidRPr="00580C61" w:rsidRDefault="00F57C07" w:rsidP="005060A0">
      <w:pPr>
        <w:pStyle w:val="114"/>
        <w:suppressAutoHyphens/>
        <w:ind w:left="567"/>
        <w:rPr>
          <w:sz w:val="24"/>
          <w:szCs w:val="24"/>
        </w:rPr>
      </w:pPr>
    </w:p>
    <w:p w14:paraId="15B723CA" w14:textId="77777777" w:rsidR="002E4BA7" w:rsidRPr="00580C61" w:rsidRDefault="00506743" w:rsidP="005060A0">
      <w:pPr>
        <w:pStyle w:val="2-"/>
        <w:numPr>
          <w:ilvl w:val="0"/>
          <w:numId w:val="41"/>
        </w:numPr>
        <w:suppressAutoHyphens/>
        <w:ind w:left="0" w:firstLine="567"/>
        <w:outlineLvl w:val="9"/>
        <w:rPr>
          <w:sz w:val="24"/>
          <w:szCs w:val="24"/>
        </w:rPr>
      </w:pPr>
      <w:bookmarkStart w:id="164" w:name="_Toc501467118"/>
      <w:bookmarkStart w:id="165" w:name="_Toc473131346"/>
      <w:bookmarkStart w:id="166" w:name="_Toc438376254"/>
      <w:bookmarkStart w:id="167" w:name="_Toc438727103"/>
      <w:r>
        <w:rPr>
          <w:sz w:val="24"/>
          <w:szCs w:val="24"/>
        </w:rPr>
        <w:t xml:space="preserve">Ответственность должностных лиц, муниципальных служащих и работников </w:t>
      </w:r>
      <w:r w:rsidR="00580C61">
        <w:rPr>
          <w:sz w:val="24"/>
          <w:szCs w:val="24"/>
        </w:rPr>
        <w:t>Подразделения</w:t>
      </w:r>
      <w:r>
        <w:rPr>
          <w:sz w:val="24"/>
          <w:szCs w:val="24"/>
        </w:rPr>
        <w:t xml:space="preserve"> за решения и действия (бездействие), принимаемые (осуществляемые) ими в ходе предоставления </w:t>
      </w:r>
      <w:bookmarkEnd w:id="164"/>
      <w:bookmarkEnd w:id="165"/>
      <w:bookmarkEnd w:id="166"/>
      <w:bookmarkEnd w:id="167"/>
      <w:r>
        <w:rPr>
          <w:sz w:val="24"/>
          <w:szCs w:val="24"/>
        </w:rPr>
        <w:t>Муниципальной услуги</w:t>
      </w:r>
    </w:p>
    <w:p w14:paraId="2DE4C7B0" w14:textId="77777777" w:rsidR="00F57C07" w:rsidRDefault="00F57C07" w:rsidP="005060A0">
      <w:pPr>
        <w:pStyle w:val="114"/>
        <w:tabs>
          <w:tab w:val="left" w:pos="7005"/>
        </w:tabs>
        <w:ind w:firstLine="567"/>
        <w:rPr>
          <w:b/>
          <w:i/>
          <w:sz w:val="24"/>
          <w:szCs w:val="24"/>
        </w:rPr>
      </w:pPr>
    </w:p>
    <w:p w14:paraId="3CCD7EF8" w14:textId="77777777" w:rsidR="002E4BA7" w:rsidRPr="00580C61" w:rsidRDefault="00506743" w:rsidP="005060A0">
      <w:pPr>
        <w:pStyle w:val="114"/>
        <w:tabs>
          <w:tab w:val="left" w:pos="7005"/>
        </w:tabs>
        <w:ind w:firstLine="567"/>
        <w:rPr>
          <w:sz w:val="24"/>
          <w:szCs w:val="24"/>
        </w:rPr>
      </w:pPr>
      <w:r>
        <w:rPr>
          <w:b/>
          <w:i/>
          <w:sz w:val="24"/>
          <w:szCs w:val="24"/>
        </w:rPr>
        <w:tab/>
      </w:r>
    </w:p>
    <w:p w14:paraId="328CD1FD" w14:textId="77777777" w:rsidR="002E4BA7" w:rsidRPr="00580C61" w:rsidRDefault="00506743" w:rsidP="005060A0">
      <w:pPr>
        <w:pStyle w:val="114"/>
        <w:ind w:firstLine="567"/>
        <w:rPr>
          <w:sz w:val="24"/>
          <w:szCs w:val="24"/>
        </w:rPr>
      </w:pPr>
      <w:r>
        <w:rPr>
          <w:sz w:val="24"/>
          <w:szCs w:val="24"/>
        </w:rPr>
        <w:t>26.1. Должностные лица, муниципальные служащие и работники Подразделения,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и Московской области.</w:t>
      </w:r>
    </w:p>
    <w:p w14:paraId="5F60A9A1" w14:textId="77777777" w:rsidR="002E4BA7" w:rsidRPr="00580C61" w:rsidRDefault="00506743" w:rsidP="005060A0">
      <w:pPr>
        <w:pStyle w:val="114"/>
        <w:ind w:firstLine="567"/>
        <w:rPr>
          <w:sz w:val="24"/>
          <w:szCs w:val="24"/>
        </w:rPr>
      </w:pPr>
      <w:r>
        <w:rPr>
          <w:sz w:val="24"/>
          <w:szCs w:val="24"/>
        </w:rPr>
        <w:t>26.2.   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1A5873B6" w14:textId="77777777" w:rsidR="002E4BA7" w:rsidRPr="00580C61" w:rsidRDefault="00506743" w:rsidP="005060A0">
      <w:pPr>
        <w:pStyle w:val="114"/>
        <w:ind w:firstLine="567"/>
        <w:rPr>
          <w:sz w:val="24"/>
          <w:szCs w:val="24"/>
        </w:rPr>
      </w:pPr>
      <w:r>
        <w:rPr>
          <w:sz w:val="24"/>
          <w:szCs w:val="24"/>
        </w:rPr>
        <w:t>26.3. 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4E5BC803" w14:textId="77777777" w:rsidR="002E4BA7" w:rsidRPr="00580C61" w:rsidRDefault="00506743" w:rsidP="005060A0">
      <w:pPr>
        <w:pStyle w:val="114"/>
        <w:ind w:firstLine="567"/>
        <w:rPr>
          <w:sz w:val="24"/>
          <w:szCs w:val="24"/>
        </w:rPr>
      </w:pPr>
      <w:r>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3214EC17" w14:textId="77777777" w:rsidR="00F57C07" w:rsidRDefault="00506743" w:rsidP="005060A0">
      <w:pPr>
        <w:pStyle w:val="114"/>
        <w:ind w:firstLine="567"/>
        <w:rPr>
          <w:sz w:val="24"/>
          <w:szCs w:val="24"/>
        </w:rPr>
      </w:pPr>
      <w:r>
        <w:rPr>
          <w:sz w:val="24"/>
          <w:szCs w:val="24"/>
        </w:rPr>
        <w:t xml:space="preserve">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Муниципальной услугу, иных </w:t>
      </w:r>
    </w:p>
    <w:p w14:paraId="67B1EF64" w14:textId="77777777" w:rsidR="002E4BA7" w:rsidRPr="00580C61" w:rsidRDefault="00506743" w:rsidP="005060A0">
      <w:pPr>
        <w:pStyle w:val="114"/>
        <w:rPr>
          <w:sz w:val="24"/>
          <w:szCs w:val="24"/>
        </w:rPr>
      </w:pPr>
      <w:r>
        <w:rPr>
          <w:sz w:val="24"/>
          <w:szCs w:val="24"/>
        </w:rPr>
        <w:lastRenderedPageBreak/>
        <w:t>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3039C2A5" w14:textId="77777777" w:rsidR="002E4BA7" w:rsidRPr="00580C61" w:rsidRDefault="00506743" w:rsidP="005060A0">
      <w:pPr>
        <w:pStyle w:val="114"/>
        <w:ind w:firstLine="567"/>
        <w:rPr>
          <w:sz w:val="24"/>
          <w:szCs w:val="24"/>
        </w:rPr>
      </w:pPr>
      <w:r>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32ECFC53" w14:textId="77777777" w:rsidR="002E4BA7" w:rsidRPr="00580C61" w:rsidRDefault="00506743" w:rsidP="005060A0">
      <w:pPr>
        <w:pStyle w:val="114"/>
        <w:ind w:firstLine="567"/>
        <w:rPr>
          <w:sz w:val="24"/>
          <w:szCs w:val="24"/>
        </w:rPr>
      </w:pPr>
      <w:r>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4898C176" w14:textId="77777777" w:rsidR="002E4BA7" w:rsidRPr="00580C61" w:rsidRDefault="00506743" w:rsidP="005060A0">
      <w:pPr>
        <w:pStyle w:val="114"/>
        <w:ind w:firstLine="567"/>
        <w:rPr>
          <w:sz w:val="24"/>
          <w:szCs w:val="24"/>
        </w:rPr>
      </w:pPr>
      <w:r>
        <w:rPr>
          <w:sz w:val="24"/>
          <w:szCs w:val="24"/>
        </w:rPr>
        <w:t>5) нарушение срока предоставления Муниципальной услуги, установленного Административным регламентом;</w:t>
      </w:r>
    </w:p>
    <w:p w14:paraId="2742A662" w14:textId="77777777" w:rsidR="002E4BA7" w:rsidRPr="00580C61" w:rsidRDefault="00506743" w:rsidP="005060A0">
      <w:pPr>
        <w:pStyle w:val="114"/>
        <w:ind w:firstLine="567"/>
        <w:rPr>
          <w:sz w:val="24"/>
          <w:szCs w:val="24"/>
        </w:rPr>
      </w:pPr>
      <w:r>
        <w:rPr>
          <w:sz w:val="24"/>
          <w:szCs w:val="24"/>
        </w:rPr>
        <w:t>6) отказ в приеме документов у Заявителя (представителя Заявителя), если основания отказа не предусмотрены Административным регламентом;</w:t>
      </w:r>
    </w:p>
    <w:p w14:paraId="42F5C143" w14:textId="77777777" w:rsidR="002E4BA7" w:rsidRPr="00580C61" w:rsidRDefault="00506743" w:rsidP="005060A0">
      <w:pPr>
        <w:pStyle w:val="114"/>
        <w:ind w:firstLine="567"/>
        <w:rPr>
          <w:sz w:val="24"/>
          <w:szCs w:val="24"/>
        </w:rPr>
      </w:pPr>
      <w:r>
        <w:rPr>
          <w:sz w:val="24"/>
          <w:szCs w:val="24"/>
        </w:rPr>
        <w:t>7) отказ в предоставлении Муниципальной услуги, если основания отказа не предусмотрены Административным регламентом;</w:t>
      </w:r>
    </w:p>
    <w:p w14:paraId="69040200" w14:textId="77777777" w:rsidR="002E4BA7" w:rsidRPr="00580C61" w:rsidRDefault="00506743" w:rsidP="005060A0">
      <w:pPr>
        <w:pStyle w:val="114"/>
        <w:ind w:firstLine="567"/>
        <w:rPr>
          <w:sz w:val="24"/>
          <w:szCs w:val="24"/>
        </w:rPr>
      </w:pPr>
      <w:r>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59CDB1F5" w14:textId="77777777" w:rsidR="002E4BA7" w:rsidRPr="00580C61" w:rsidRDefault="00506743" w:rsidP="005060A0">
      <w:pPr>
        <w:pStyle w:val="114"/>
        <w:ind w:firstLine="567"/>
        <w:rPr>
          <w:sz w:val="24"/>
          <w:szCs w:val="24"/>
        </w:rPr>
      </w:pPr>
      <w:r>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4330FCCA" w14:textId="77777777" w:rsidR="002E4BA7" w:rsidRPr="00580C61" w:rsidRDefault="00F57C07" w:rsidP="005060A0">
      <w:pPr>
        <w:pStyle w:val="114"/>
        <w:ind w:firstLine="567"/>
        <w:rPr>
          <w:sz w:val="24"/>
          <w:szCs w:val="24"/>
        </w:rPr>
      </w:pPr>
      <w:r>
        <w:rPr>
          <w:sz w:val="24"/>
          <w:szCs w:val="24"/>
        </w:rPr>
        <w:t>26.4. Должностным лицом, ответственным</w:t>
      </w:r>
      <w:r w:rsidR="00506743">
        <w:rPr>
          <w:sz w:val="24"/>
          <w:szCs w:val="24"/>
        </w:rPr>
        <w:t xml:space="preserve"> за соблюдение порядка предоставл</w:t>
      </w:r>
      <w:r>
        <w:rPr>
          <w:sz w:val="24"/>
          <w:szCs w:val="24"/>
        </w:rPr>
        <w:t>ения Муниципальной услуги, является руководитель Подразделения</w:t>
      </w:r>
      <w:r w:rsidR="00506743">
        <w:rPr>
          <w:sz w:val="24"/>
          <w:szCs w:val="24"/>
        </w:rPr>
        <w:t>,</w:t>
      </w:r>
      <w:r>
        <w:rPr>
          <w:sz w:val="24"/>
          <w:szCs w:val="24"/>
        </w:rPr>
        <w:t xml:space="preserve"> непосредственно предоставляющего</w:t>
      </w:r>
      <w:r w:rsidR="00506743">
        <w:rPr>
          <w:sz w:val="24"/>
          <w:szCs w:val="24"/>
        </w:rPr>
        <w:t xml:space="preserve"> Муниципальную услугу.</w:t>
      </w:r>
    </w:p>
    <w:p w14:paraId="495EA3BB" w14:textId="77777777" w:rsidR="002E4BA7" w:rsidRPr="00580C61" w:rsidRDefault="00506743" w:rsidP="005060A0">
      <w:pPr>
        <w:pStyle w:val="2-"/>
        <w:numPr>
          <w:ilvl w:val="0"/>
          <w:numId w:val="41"/>
        </w:numPr>
        <w:suppressAutoHyphens/>
        <w:outlineLvl w:val="9"/>
        <w:rPr>
          <w:sz w:val="24"/>
          <w:szCs w:val="24"/>
        </w:rPr>
      </w:pPr>
      <w:bookmarkStart w:id="168" w:name="_Toc438376255"/>
      <w:bookmarkStart w:id="169" w:name="_Toc438727104"/>
      <w:bookmarkStart w:id="170" w:name="_Toc473131347"/>
      <w:bookmarkStart w:id="171" w:name="_Toc501467119"/>
      <w:r>
        <w:rPr>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68"/>
      <w:bookmarkEnd w:id="169"/>
      <w:bookmarkEnd w:id="170"/>
      <w:bookmarkEnd w:id="171"/>
      <w:r>
        <w:rPr>
          <w:sz w:val="24"/>
          <w:szCs w:val="24"/>
        </w:rPr>
        <w:br/>
      </w:r>
    </w:p>
    <w:p w14:paraId="4EBC0850" w14:textId="77777777" w:rsidR="002E4BA7" w:rsidRPr="00580C61" w:rsidRDefault="00506743" w:rsidP="005060A0">
      <w:pPr>
        <w:pStyle w:val="114"/>
        <w:ind w:firstLine="567"/>
        <w:rPr>
          <w:sz w:val="24"/>
          <w:szCs w:val="24"/>
        </w:rPr>
      </w:pPr>
      <w:r>
        <w:rPr>
          <w:sz w:val="24"/>
          <w:szCs w:val="24"/>
        </w:rPr>
        <w:t>27.1. Требованиями к порядку и формам Текущего контроля за предоставлением Муниципальной услуги являются:</w:t>
      </w:r>
    </w:p>
    <w:p w14:paraId="1E97B490" w14:textId="77777777" w:rsidR="002E4BA7" w:rsidRPr="00580C61" w:rsidRDefault="00506743" w:rsidP="005060A0">
      <w:pPr>
        <w:pStyle w:val="114"/>
        <w:ind w:firstLine="567"/>
        <w:rPr>
          <w:sz w:val="24"/>
          <w:szCs w:val="24"/>
        </w:rPr>
      </w:pPr>
      <w:r>
        <w:rPr>
          <w:sz w:val="24"/>
          <w:szCs w:val="24"/>
        </w:rPr>
        <w:t xml:space="preserve"> - независимость;</w:t>
      </w:r>
    </w:p>
    <w:p w14:paraId="3CF6C770" w14:textId="77777777" w:rsidR="002E4BA7" w:rsidRPr="00580C61" w:rsidRDefault="00506743" w:rsidP="005060A0">
      <w:pPr>
        <w:pStyle w:val="114"/>
        <w:ind w:firstLine="567"/>
        <w:rPr>
          <w:sz w:val="24"/>
          <w:szCs w:val="24"/>
        </w:rPr>
      </w:pPr>
      <w:r>
        <w:rPr>
          <w:sz w:val="24"/>
          <w:szCs w:val="24"/>
        </w:rPr>
        <w:t xml:space="preserve"> - тщательность.</w:t>
      </w:r>
    </w:p>
    <w:p w14:paraId="624DE655" w14:textId="77777777" w:rsidR="002E4BA7" w:rsidRPr="00580C61" w:rsidRDefault="00506743" w:rsidP="005060A0">
      <w:pPr>
        <w:pStyle w:val="114"/>
        <w:ind w:firstLine="567"/>
        <w:rPr>
          <w:sz w:val="24"/>
          <w:szCs w:val="24"/>
        </w:rPr>
      </w:pPr>
      <w:r>
        <w:rPr>
          <w:sz w:val="24"/>
          <w:szCs w:val="24"/>
        </w:rPr>
        <w:t>27.2. 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муниципального служащего, работника Подразделения,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618A3221" w14:textId="77777777" w:rsidR="002E4BA7" w:rsidRPr="00580C61" w:rsidRDefault="00506743" w:rsidP="005060A0">
      <w:pPr>
        <w:pStyle w:val="114"/>
        <w:ind w:firstLine="567"/>
        <w:rPr>
          <w:sz w:val="24"/>
          <w:szCs w:val="24"/>
        </w:rPr>
      </w:pPr>
      <w:r>
        <w:rPr>
          <w:sz w:val="24"/>
          <w:szCs w:val="24"/>
        </w:rPr>
        <w:t>27.3.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14:paraId="0DB2015F" w14:textId="77777777" w:rsidR="002E4BA7" w:rsidRPr="00884EC0" w:rsidRDefault="00506743" w:rsidP="005060A0">
      <w:pPr>
        <w:pStyle w:val="114"/>
        <w:ind w:firstLine="567"/>
        <w:rPr>
          <w:sz w:val="24"/>
          <w:szCs w:val="24"/>
        </w:rPr>
      </w:pPr>
      <w:r>
        <w:rPr>
          <w:sz w:val="24"/>
          <w:szCs w:val="24"/>
        </w:rPr>
        <w:t xml:space="preserve">27.4.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w:t>
      </w:r>
      <w:r w:rsidRPr="00884EC0">
        <w:rPr>
          <w:sz w:val="24"/>
          <w:szCs w:val="24"/>
        </w:rPr>
        <w:t>настоящим разделом.</w:t>
      </w:r>
    </w:p>
    <w:p w14:paraId="00EB43C7" w14:textId="77777777" w:rsidR="00884EC0" w:rsidRPr="00580C61" w:rsidRDefault="00884EC0" w:rsidP="005060A0">
      <w:pPr>
        <w:pStyle w:val="114"/>
        <w:ind w:firstLine="567"/>
        <w:rPr>
          <w:sz w:val="24"/>
          <w:szCs w:val="24"/>
        </w:rPr>
      </w:pPr>
      <w:r w:rsidRPr="00884EC0">
        <w:rPr>
          <w:sz w:val="24"/>
          <w:szCs w:val="24"/>
        </w:rPr>
        <w:lastRenderedPageBreak/>
        <w:t xml:space="preserve">27.5.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жалобы на нарушение должностными лицами, муниципальными служащими </w:t>
      </w:r>
      <w:r w:rsidRPr="00884EC0">
        <w:rPr>
          <w:sz w:val="24"/>
          <w:szCs w:val="24"/>
          <w:lang w:eastAsia="ru-RU"/>
        </w:rPr>
        <w:t xml:space="preserve">Подразделения </w:t>
      </w:r>
      <w:r w:rsidRPr="00884EC0">
        <w:rPr>
          <w:sz w:val="24"/>
          <w:szCs w:val="24"/>
        </w:rPr>
        <w:t>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 в Администрацию, Министерство образования Московской области и другие органы власти.</w:t>
      </w:r>
    </w:p>
    <w:p w14:paraId="5C93C77D" w14:textId="77777777" w:rsidR="002E4BA7" w:rsidRPr="00580C61" w:rsidRDefault="00506743" w:rsidP="005060A0">
      <w:pPr>
        <w:pStyle w:val="114"/>
        <w:ind w:firstLine="567"/>
        <w:rPr>
          <w:sz w:val="24"/>
          <w:szCs w:val="24"/>
        </w:rPr>
      </w:pPr>
      <w:r>
        <w:rPr>
          <w:sz w:val="24"/>
          <w:szCs w:val="24"/>
        </w:rPr>
        <w:t>27.6.  Граждане, их объединения и организации для осуществления контроля за предоставлением Муниципальной услуги имеют право направлять в Подразделение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(бездействия) должностных лиц Подразделения и принятые ими решения, связанные с предоставлением Муниципальной услуги.</w:t>
      </w:r>
    </w:p>
    <w:p w14:paraId="2C58E7F8" w14:textId="77777777" w:rsidR="002E4BA7" w:rsidRPr="00580C61" w:rsidRDefault="00506743" w:rsidP="005060A0">
      <w:pPr>
        <w:pStyle w:val="114"/>
        <w:ind w:firstLine="567"/>
        <w:rPr>
          <w:sz w:val="24"/>
          <w:szCs w:val="24"/>
        </w:rPr>
      </w:pPr>
      <w:r>
        <w:rPr>
          <w:sz w:val="24"/>
          <w:szCs w:val="24"/>
        </w:rPr>
        <w:t>27.7.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Подразделения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69C7E710" w14:textId="77777777" w:rsidR="002E4BA7" w:rsidRPr="00580C61" w:rsidRDefault="00506743" w:rsidP="005060A0">
      <w:pPr>
        <w:pStyle w:val="114"/>
        <w:ind w:firstLine="567"/>
        <w:rPr>
          <w:sz w:val="24"/>
          <w:szCs w:val="24"/>
        </w:rPr>
      </w:pPr>
      <w:r>
        <w:rPr>
          <w:sz w:val="24"/>
          <w:szCs w:val="24"/>
        </w:rPr>
        <w:t>27.8. Заявители (представители Заявителя)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14:paraId="34F84614" w14:textId="77777777" w:rsidR="002E4BA7" w:rsidRPr="00580C61" w:rsidRDefault="002E4BA7" w:rsidP="005060A0">
      <w:pPr>
        <w:pStyle w:val="114"/>
        <w:ind w:firstLine="567"/>
        <w:rPr>
          <w:sz w:val="24"/>
          <w:szCs w:val="24"/>
        </w:rPr>
      </w:pPr>
    </w:p>
    <w:p w14:paraId="33A52B02" w14:textId="77777777" w:rsidR="002E4BA7" w:rsidRPr="00580C61" w:rsidRDefault="00506743" w:rsidP="005060A0">
      <w:pPr>
        <w:pStyle w:val="114"/>
        <w:ind w:firstLine="567"/>
        <w:jc w:val="center"/>
        <w:rPr>
          <w:sz w:val="24"/>
          <w:szCs w:val="24"/>
        </w:rPr>
      </w:pPr>
      <w:bookmarkStart w:id="172" w:name="_Toc437973304"/>
      <w:bookmarkStart w:id="173" w:name="_Toc438110046"/>
      <w:bookmarkStart w:id="174" w:name="_Toc438376256"/>
      <w:bookmarkStart w:id="175" w:name="_Toc438727105"/>
      <w:bookmarkStart w:id="176" w:name="_Toc473131348"/>
      <w:bookmarkStart w:id="177" w:name="_Toc490643987"/>
      <w:bookmarkStart w:id="178" w:name="_Toc501467120"/>
      <w:r>
        <w:rPr>
          <w:b/>
          <w:bCs/>
          <w:iCs/>
          <w:sz w:val="24"/>
          <w:szCs w:val="24"/>
          <w:lang w:val="en-US"/>
        </w:rPr>
        <w:t>V</w:t>
      </w:r>
      <w:r>
        <w:rPr>
          <w:b/>
          <w:bCs/>
          <w:iCs/>
          <w:sz w:val="24"/>
          <w:szCs w:val="24"/>
        </w:rPr>
        <w:t xml:space="preserve">. </w:t>
      </w:r>
      <w:bookmarkEnd w:id="172"/>
      <w:bookmarkEnd w:id="173"/>
      <w:bookmarkEnd w:id="174"/>
      <w:bookmarkEnd w:id="175"/>
      <w:r>
        <w:rPr>
          <w:b/>
          <w:bCs/>
          <w:iCs/>
          <w:sz w:val="24"/>
          <w:szCs w:val="24"/>
        </w:rPr>
        <w:t>Досудебный (внесудебный) порядок обжалования решений и действий (бездействия) должностных лиц, муниципальных служащих и работников Подразделен</w:t>
      </w:r>
      <w:r>
        <w:rPr>
          <w:b/>
          <w:sz w:val="24"/>
          <w:szCs w:val="24"/>
        </w:rPr>
        <w:t>ия</w:t>
      </w:r>
      <w:r>
        <w:rPr>
          <w:b/>
          <w:bCs/>
          <w:iCs/>
          <w:sz w:val="24"/>
          <w:szCs w:val="24"/>
        </w:rPr>
        <w:t>, а также работников МФЦ, участвующих в предоставлении Муниципальной услуг</w:t>
      </w:r>
      <w:bookmarkStart w:id="179" w:name="_Toc438371846"/>
      <w:bookmarkStart w:id="180" w:name="_Toc438372091"/>
      <w:bookmarkStart w:id="181" w:name="_Toc438374277"/>
      <w:bookmarkStart w:id="182" w:name="_Toc438375737"/>
      <w:bookmarkStart w:id="183" w:name="_Toc438376257"/>
      <w:bookmarkStart w:id="184" w:name="_Toc438480270"/>
      <w:bookmarkStart w:id="185" w:name="_Toc438726330"/>
      <w:bookmarkStart w:id="186" w:name="_Toc438727047"/>
      <w:bookmarkStart w:id="187" w:name="_Toc438727106"/>
      <w:bookmarkStart w:id="188" w:name="_Toc463206300"/>
      <w:bookmarkStart w:id="189" w:name="_Toc463207597"/>
      <w:bookmarkStart w:id="190" w:name="_Toc463520485"/>
      <w:bookmarkStart w:id="191" w:name="_Toc464210541"/>
      <w:bookmarkEnd w:id="179"/>
      <w:bookmarkEnd w:id="180"/>
      <w:bookmarkEnd w:id="181"/>
      <w:bookmarkEnd w:id="182"/>
      <w:bookmarkEnd w:id="183"/>
      <w:bookmarkEnd w:id="184"/>
      <w:bookmarkEnd w:id="185"/>
      <w:bookmarkEnd w:id="186"/>
      <w:bookmarkEnd w:id="187"/>
      <w:bookmarkEnd w:id="188"/>
      <w:bookmarkEnd w:id="189"/>
      <w:bookmarkEnd w:id="190"/>
      <w:bookmarkEnd w:id="191"/>
      <w:r>
        <w:rPr>
          <w:b/>
          <w:bCs/>
          <w:iCs/>
          <w:sz w:val="24"/>
          <w:szCs w:val="24"/>
        </w:rPr>
        <w:t>и</w:t>
      </w:r>
      <w:bookmarkEnd w:id="176"/>
      <w:bookmarkEnd w:id="177"/>
      <w:bookmarkEnd w:id="178"/>
    </w:p>
    <w:p w14:paraId="626FB8FA" w14:textId="77777777" w:rsidR="002E4BA7" w:rsidRPr="00580C61" w:rsidRDefault="00506743" w:rsidP="005060A0">
      <w:pPr>
        <w:pStyle w:val="2-"/>
        <w:ind w:left="567"/>
        <w:rPr>
          <w:sz w:val="24"/>
          <w:szCs w:val="24"/>
        </w:rPr>
      </w:pPr>
      <w:bookmarkStart w:id="192" w:name="_Toc490643988"/>
      <w:bookmarkStart w:id="193" w:name="_Toc501467121"/>
      <w:r>
        <w:rPr>
          <w:sz w:val="24"/>
          <w:szCs w:val="24"/>
        </w:rPr>
        <w:t>28. Досудебный (внесудебный) порядок обжалования решений и действий (бездействия) должностных лиц, государственных служащих и работников Подразделения, а также работников МФЦ, участвующих в предоставлении Муниципальной услуги.</w:t>
      </w:r>
      <w:bookmarkEnd w:id="192"/>
      <w:bookmarkEnd w:id="193"/>
      <w:r>
        <w:rPr>
          <w:sz w:val="24"/>
          <w:szCs w:val="24"/>
        </w:rPr>
        <w:br/>
      </w:r>
    </w:p>
    <w:p w14:paraId="73183312" w14:textId="77777777" w:rsidR="002E4BA7" w:rsidRPr="00580C61" w:rsidRDefault="002E4BA7" w:rsidP="005060A0">
      <w:pPr>
        <w:pStyle w:val="114"/>
        <w:numPr>
          <w:ilvl w:val="0"/>
          <w:numId w:val="17"/>
        </w:numPr>
        <w:suppressAutoHyphens/>
        <w:ind w:left="0" w:firstLine="567"/>
        <w:rPr>
          <w:b/>
          <w:i/>
          <w:vanish/>
          <w:sz w:val="24"/>
          <w:szCs w:val="24"/>
        </w:rPr>
      </w:pPr>
      <w:bookmarkStart w:id="194" w:name="_Toc465268303"/>
      <w:bookmarkStart w:id="195" w:name="_Toc465273790"/>
      <w:bookmarkStart w:id="196" w:name="_Toc465274173"/>
      <w:bookmarkStart w:id="197" w:name="_Toc465340316"/>
      <w:bookmarkStart w:id="198" w:name="_Toc465341757"/>
      <w:bookmarkStart w:id="199" w:name="_Toc473109653"/>
      <w:bookmarkStart w:id="200" w:name="_Toc473109714"/>
      <w:bookmarkStart w:id="201" w:name="_Toc473118991"/>
      <w:bookmarkStart w:id="202" w:name="_Toc473121171"/>
      <w:bookmarkStart w:id="203" w:name="_Toc473131349"/>
      <w:bookmarkEnd w:id="194"/>
      <w:bookmarkEnd w:id="195"/>
      <w:bookmarkEnd w:id="196"/>
      <w:bookmarkEnd w:id="197"/>
      <w:bookmarkEnd w:id="198"/>
      <w:bookmarkEnd w:id="199"/>
      <w:bookmarkEnd w:id="200"/>
      <w:bookmarkEnd w:id="201"/>
      <w:bookmarkEnd w:id="202"/>
      <w:bookmarkEnd w:id="203"/>
    </w:p>
    <w:p w14:paraId="026C3B18" w14:textId="77777777" w:rsidR="00884EC0" w:rsidRPr="00884EC0" w:rsidRDefault="00884EC0" w:rsidP="005060A0">
      <w:pPr>
        <w:pStyle w:val="2-"/>
        <w:suppressAutoHyphens/>
        <w:spacing w:before="0" w:after="0"/>
        <w:ind w:left="0" w:firstLine="567"/>
        <w:jc w:val="both"/>
        <w:outlineLvl w:val="9"/>
        <w:rPr>
          <w:b w:val="0"/>
          <w:i w:val="0"/>
          <w:sz w:val="24"/>
          <w:szCs w:val="24"/>
        </w:rPr>
      </w:pPr>
      <w:r w:rsidRPr="00884EC0">
        <w:rPr>
          <w:b w:val="0"/>
          <w:i w:val="0"/>
          <w:sz w:val="24"/>
          <w:szCs w:val="24"/>
        </w:rPr>
        <w:t>28.1.Заявитель (представитель Заявителя) вправе подать жалобу на решение и (или) действие (бездействие) Подразделения и (или) ее должностных лиц, при предоставлении Муниципальной услуги.</w:t>
      </w:r>
    </w:p>
    <w:p w14:paraId="0D23BD72" w14:textId="77777777" w:rsidR="00884EC0" w:rsidRPr="00884EC0" w:rsidRDefault="00884EC0" w:rsidP="005060A0">
      <w:pPr>
        <w:pStyle w:val="affff0"/>
        <w:numPr>
          <w:ilvl w:val="1"/>
          <w:numId w:val="54"/>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Заявитель (представитель Заявителя) имеет право обратиться с жалобой в Подразделение, в том числе в следующих случаях:</w:t>
      </w:r>
    </w:p>
    <w:p w14:paraId="2F277AF6"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нарушение срока регистрации Заявления Заявителя о предоставлении Муниципальной услуги, установленного Административным регламентом;</w:t>
      </w:r>
    </w:p>
    <w:p w14:paraId="18A4F0D9"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нарушение срока предоставления Муниципальной услуги, установленного настоящим Административным регламентом;</w:t>
      </w:r>
    </w:p>
    <w:p w14:paraId="0AB875FC"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требование у Заявителя (представитель Заявителя) документов, не предусмотренных настоящим Административным регламентом для предоставления Муниципальной услуги;</w:t>
      </w:r>
    </w:p>
    <w:p w14:paraId="619308C4"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отказ в приеме документов у Заявителя (представитель Заявителя), если основания отказа не предусмотрены настоящим Административным регламентом;</w:t>
      </w:r>
    </w:p>
    <w:p w14:paraId="60C442F2"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lastRenderedPageBreak/>
        <w:t>отказ в предоставлении Муниципальной услуги, если основания отказа не предусмотрены настоящим Административным регламентом;</w:t>
      </w:r>
    </w:p>
    <w:p w14:paraId="64492A1C"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требование с Заявителя (представитель Заявителя) при предоставлении Муниципальной услуги платы, не предусмотренной настоящим Административным регламентом;</w:t>
      </w:r>
    </w:p>
    <w:p w14:paraId="65E15919"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 xml:space="preserve">отказ должностного лица Подразделения в исправлении допущенных опечаток и ошибок </w:t>
      </w:r>
      <w:r w:rsidRPr="00884EC0">
        <w:rPr>
          <w:rFonts w:ascii="Times New Roman" w:hAnsi="Times New Roman"/>
          <w:sz w:val="24"/>
          <w:szCs w:val="24"/>
        </w:rPr>
        <w:br/>
        <w:t>в выданных, в результате предоставления Муниципальной услуги документах,  либо нарушение установленного срока таких исправлений.</w:t>
      </w:r>
    </w:p>
    <w:p w14:paraId="112407A0" w14:textId="77777777" w:rsidR="00884EC0" w:rsidRPr="00884EC0" w:rsidRDefault="00884EC0" w:rsidP="005060A0">
      <w:pPr>
        <w:pStyle w:val="affff0"/>
        <w:numPr>
          <w:ilvl w:val="1"/>
          <w:numId w:val="54"/>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Жалоба рассматривается Подразделением, предоставляющим Муниципальную услугу, порядок предоставления которой был нарушен вследствие решений и действий (бездействия) должностного лица Подразделения, предоставляющего Муниципальную услугу.</w:t>
      </w:r>
    </w:p>
    <w:p w14:paraId="2E453C0D" w14:textId="77777777" w:rsidR="00884EC0" w:rsidRPr="00884EC0" w:rsidRDefault="00884EC0" w:rsidP="005060A0">
      <w:pPr>
        <w:numPr>
          <w:ilvl w:val="1"/>
          <w:numId w:val="54"/>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В случае если обжалуются решения руководителя Подразделения, предоставляющего Муниципальную услугу, жалоба подается в Администрацию.</w:t>
      </w:r>
    </w:p>
    <w:p w14:paraId="311D77AB" w14:textId="77777777" w:rsidR="00884EC0" w:rsidRPr="00884EC0" w:rsidRDefault="00884EC0" w:rsidP="005060A0">
      <w:pPr>
        <w:numPr>
          <w:ilvl w:val="1"/>
          <w:numId w:val="54"/>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Жалоба подается в Подразделение, предоставляющего Муниципальную услугу в письменной форме, в том числе при личном приеме Заявителя или в электронном виде.</w:t>
      </w:r>
    </w:p>
    <w:p w14:paraId="5284B6C2" w14:textId="77777777" w:rsidR="00884EC0" w:rsidRPr="00884EC0" w:rsidRDefault="00884EC0" w:rsidP="005060A0">
      <w:pPr>
        <w:numPr>
          <w:ilvl w:val="1"/>
          <w:numId w:val="54"/>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 xml:space="preserve"> Жалоба должна содержать:</w:t>
      </w:r>
    </w:p>
    <w:p w14:paraId="48640FEF"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а) наименование Подразделения, предоставляющего Муниципальную услугу, должностного лица органа, предоставляющего Муниципальную услугу, решения и действия (бездействие) которого обжалуются;</w:t>
      </w:r>
    </w:p>
    <w:p w14:paraId="41C42D66"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
    <w:p w14:paraId="1E0E7946"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в) сведения об обжалуемых решениях и действиях (бездействии) Подразделения, предоставляющего Муниципальную услугу, его должностного лица;</w:t>
      </w:r>
    </w:p>
    <w:p w14:paraId="2C4F3664"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г) доводы, на основании которых Заявитель не согласен с решением и действием (бездействием) Подразделения, предоставляющего Муниципальную услугу, его должностного лица. Заявителем могут быть представлены документы (при наличии), подтверждающие доводы Заявителя, либо их копии.</w:t>
      </w:r>
    </w:p>
    <w:p w14:paraId="75E66A80" w14:textId="77777777" w:rsidR="00884EC0" w:rsidRPr="00884EC0" w:rsidRDefault="00884EC0" w:rsidP="005060A0">
      <w:pPr>
        <w:numPr>
          <w:ilvl w:val="1"/>
          <w:numId w:val="54"/>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239097FA"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а) оформленная в соответствии с законодательством Российской Федерации доверенность (для физических лиц);</w:t>
      </w:r>
    </w:p>
    <w:p w14:paraId="7D2325D0"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14:paraId="486E8E27"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54505618"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Жалоба может быть направлена через Личный кабинет на РПГУ, подана при посещении МФЦ, направлена по почте, с использованием официального сайта  Подразделения, а также может быть принята при личном приеме Заявителя в Подразделении. Информация о месте приема, а также об установленных для приема днях и часах размещена на официальном сайте  Подразделения в сети Интернет.</w:t>
      </w:r>
    </w:p>
    <w:p w14:paraId="2903AE16"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Время приема жалоб должно совпадать со временем предоставления Муниципальной услуги.</w:t>
      </w:r>
    </w:p>
    <w:p w14:paraId="0D3A53E4"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Жалоба в письменной форме может быть также направлена по почте.</w:t>
      </w:r>
    </w:p>
    <w:p w14:paraId="11B119C3"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lastRenderedPageBreak/>
        <w:t>В случае подачи жалобы при личном приеме Заявитель предоставляет документ, удостоверяющий его личность в соответствии с законодательством Российской Федерации.</w:t>
      </w:r>
    </w:p>
    <w:p w14:paraId="52360FB3"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В электронном виде жалоба может быть подана Заявителем посредством:</w:t>
      </w:r>
    </w:p>
    <w:p w14:paraId="7F053943"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а) официального сайта Подразделения в информационно-телекоммуникационной сети "Интернет";</w:t>
      </w:r>
    </w:p>
    <w:p w14:paraId="0672CD7C" w14:textId="77777777" w:rsid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б) РПГУ;</w:t>
      </w:r>
    </w:p>
    <w:p w14:paraId="7D41B12F" w14:textId="77777777" w:rsidR="00AC0C86" w:rsidRPr="00884EC0" w:rsidRDefault="00AC0C86" w:rsidP="005060A0">
      <w:pPr>
        <w:tabs>
          <w:tab w:val="left" w:pos="567"/>
        </w:tabs>
        <w:suppressAutoHyphens/>
        <w:overflowPunct w:val="0"/>
        <w:spacing w:after="0" w:line="240" w:lineRule="auto"/>
        <w:jc w:val="both"/>
        <w:rPr>
          <w:rFonts w:ascii="Times New Roman" w:hAnsi="Times New Roman"/>
          <w:sz w:val="24"/>
          <w:szCs w:val="24"/>
        </w:rPr>
      </w:pPr>
      <w:r>
        <w:rPr>
          <w:rFonts w:ascii="Times New Roman" w:hAnsi="Times New Roman"/>
          <w:sz w:val="24"/>
          <w:szCs w:val="24"/>
        </w:rPr>
        <w:tab/>
      </w:r>
      <w:r w:rsidR="002B00DD">
        <w:rPr>
          <w:rFonts w:ascii="Times New Roman" w:hAnsi="Times New Roman"/>
          <w:sz w:val="24"/>
          <w:szCs w:val="24"/>
        </w:rPr>
        <w:t xml:space="preserve">28.8.  </w:t>
      </w:r>
      <w:r w:rsidRPr="00884EC0">
        <w:rPr>
          <w:rFonts w:ascii="Times New Roman" w:hAnsi="Times New Roman"/>
          <w:sz w:val="24"/>
          <w:szCs w:val="24"/>
        </w:rPr>
        <w:t>Жалоба, поступившая в Подразделение,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Подразделением.</w:t>
      </w:r>
    </w:p>
    <w:p w14:paraId="5C375F8B" w14:textId="77777777" w:rsidR="00AC0C86" w:rsidRPr="00884EC0" w:rsidRDefault="00AC0C86" w:rsidP="005060A0">
      <w:pPr>
        <w:tabs>
          <w:tab w:val="left" w:pos="709"/>
          <w:tab w:val="left" w:pos="1276"/>
        </w:tabs>
        <w:suppressAutoHyphen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В случае обжалования отказа Подразделения,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14:paraId="535940EB"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В случае если жалоба подана Заявителем в Подразделение, в компетенцию которого не входит принятие решения по жалобе, в течение 3 рабочих дней со дня ее регистрации  Подразделение направляет жалобу в уполномоченный на ее рассмотрение орган и в письменной форме информирует Заявителя о перенаправлении жалобы.</w:t>
      </w:r>
    </w:p>
    <w:p w14:paraId="221C6704" w14:textId="77777777" w:rsidR="00884EC0" w:rsidRPr="002B00DD" w:rsidRDefault="00884EC0" w:rsidP="002B00DD">
      <w:pPr>
        <w:pStyle w:val="affff0"/>
        <w:numPr>
          <w:ilvl w:val="1"/>
          <w:numId w:val="56"/>
        </w:numPr>
        <w:tabs>
          <w:tab w:val="left" w:pos="1276"/>
        </w:tabs>
        <w:suppressAutoHyphens/>
        <w:overflowPunct w:val="0"/>
        <w:spacing w:after="0" w:line="240" w:lineRule="auto"/>
        <w:ind w:left="0" w:firstLine="540"/>
        <w:jc w:val="both"/>
        <w:rPr>
          <w:rFonts w:ascii="Times New Roman" w:hAnsi="Times New Roman"/>
          <w:sz w:val="24"/>
          <w:szCs w:val="24"/>
        </w:rPr>
      </w:pPr>
      <w:r w:rsidRPr="002B00DD">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14:paraId="36A8D0A8"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Жалоба может быть подана Заявителем через МФЦ. При поступлении жалобы МФЦ обеспечивает ее передачу в уполномоченное на ее рассмотрение  Подразделение в порядке и сроки, которые установлены соглашением о взаимодействии, но не позднее следующего рабочего дня со дня поступления жалобы.</w:t>
      </w:r>
    </w:p>
    <w:p w14:paraId="05598C76"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 xml:space="preserve">Жалоба на нарушение порядка предоставления Муниципальной услуги в МФЦ рассматривается Министерством государственного управления, информационных технологий и связи Московской области.  </w:t>
      </w:r>
    </w:p>
    <w:p w14:paraId="576E2CA9"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МФЦ обеспечивает:</w:t>
      </w:r>
    </w:p>
    <w:p w14:paraId="38B4262A"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а) оснащение мест приема жалоб;</w:t>
      </w:r>
    </w:p>
    <w:p w14:paraId="7228D9C5"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б) информирование Заявителей о порядке обжалования решений и действий (бездействия) Подразделения, предоставляющего Муниципальную услугу, его должностного лица посредством размещения информации на стендах в местах предоставления муниципальных услуг, на  официальном сайте, на РПГУ;</w:t>
      </w:r>
    </w:p>
    <w:p w14:paraId="24374378"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в) консультирование Заявителей о порядке обжалования решений и действий (бездействия) Подразделения,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14:paraId="77241175"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г) заключение соглашений о взаимодействии в части осуществления МФЦ приема жалоб и выдачи заявителям результатов рассмотрения жалоб;</w:t>
      </w:r>
    </w:p>
    <w:p w14:paraId="3DBE9E8E"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14:paraId="54D57A89"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В Подразделении определяются уполномоченные должностные лица для рассмотрения жалоб, которые обеспечивают:</w:t>
      </w:r>
    </w:p>
    <w:p w14:paraId="1CCAC884"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а) прием и рассмотрение жалоб в соответствии с настоящими требованиями;</w:t>
      </w:r>
    </w:p>
    <w:p w14:paraId="2A7B3543"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б) направление жалоб в уполномоченный на их рассмотрение орган;</w:t>
      </w:r>
    </w:p>
    <w:p w14:paraId="53B725DA"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 xml:space="preserve"> В случае установления в ходе или по результатам рассмотрения жалобы признаков состава ад</w:t>
      </w:r>
      <w:r w:rsidR="00AC0C86">
        <w:rPr>
          <w:rFonts w:ascii="Times New Roman" w:hAnsi="Times New Roman"/>
          <w:sz w:val="24"/>
          <w:szCs w:val="24"/>
        </w:rPr>
        <w:t xml:space="preserve">министративного правонарушения </w:t>
      </w:r>
      <w:r w:rsidRPr="00884EC0">
        <w:rPr>
          <w:rFonts w:ascii="Times New Roman" w:hAnsi="Times New Roman"/>
          <w:sz w:val="24"/>
          <w:szCs w:val="24"/>
        </w:rPr>
        <w:t>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14:paraId="34340638"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lastRenderedPageBreak/>
        <w:t>По результатам рассмотрения жалобы в соответствии с частью 7 статьи 11.2 Федер</w:t>
      </w:r>
      <w:r w:rsidR="00AC0C86">
        <w:rPr>
          <w:rFonts w:ascii="Times New Roman" w:hAnsi="Times New Roman"/>
          <w:sz w:val="24"/>
          <w:szCs w:val="24"/>
        </w:rPr>
        <w:t>ального закона от 27.07.2010</w:t>
      </w:r>
      <w:r w:rsidRPr="00884EC0">
        <w:rPr>
          <w:rFonts w:ascii="Times New Roman" w:hAnsi="Times New Roman"/>
          <w:sz w:val="24"/>
          <w:szCs w:val="24"/>
        </w:rPr>
        <w:t xml:space="preserve"> № 210-ФЗ «Об организации предоставления государственных и муниципальных услуг»  должностное лицо  или муниципальный служащий Подразделения, принимает решение об удовлетворении жалобы либо об отказе в ее удовлетворении. Указанное решение принимается в форме акта  Подразделения.</w:t>
      </w:r>
    </w:p>
    <w:p w14:paraId="4ADF6D02"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При удовлетворении жалобы должностное лицо или муниципальный служащий  Подразделения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7865B752"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w:t>
      </w:r>
    </w:p>
    <w:p w14:paraId="7136BD92"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В ответе по результатам рассмотрения жалобы указываются:</w:t>
      </w:r>
    </w:p>
    <w:p w14:paraId="5C1382BF"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а) наименование Подразделения, предоставляющего Услугу, рассмотревшего жалобу, должность, фамилия, имя, отчество (при наличии) ее должностного лица, принявшего решение по жалобе;</w:t>
      </w:r>
    </w:p>
    <w:p w14:paraId="738BCB33"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б) номер, дата, место принятия решения, включая сведения о должностном лице, решение или действие (бездействие) которого обжалуется;</w:t>
      </w:r>
    </w:p>
    <w:p w14:paraId="54FF605B"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в) фамилия, имя, отчество (при наличии) или наименование Заявителя;</w:t>
      </w:r>
    </w:p>
    <w:p w14:paraId="64207493"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г) основания для принятия решения по жалобе;</w:t>
      </w:r>
    </w:p>
    <w:p w14:paraId="4C250C5C"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д) принятое по жалобе решение;</w:t>
      </w:r>
    </w:p>
    <w:p w14:paraId="445800E9"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7F27BC2A"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ж) сведения о порядке обжалования принятого по жалобе решения.</w:t>
      </w:r>
    </w:p>
    <w:p w14:paraId="326A8913"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 и (или) муниципальным служащим  Подразделения.</w:t>
      </w:r>
    </w:p>
    <w:p w14:paraId="3C197472"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или муниципального служащего  Подразделения.</w:t>
      </w:r>
    </w:p>
    <w:p w14:paraId="37950B63" w14:textId="77777777" w:rsidR="00884EC0" w:rsidRPr="00884EC0"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Должностное лицо или муниципальный служащий  Подразделения отказывает в удовлетворении жалобы в следующих случаях:</w:t>
      </w:r>
    </w:p>
    <w:p w14:paraId="6BE2A3DD"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14:paraId="70B53963"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14:paraId="73677E94" w14:textId="77777777" w:rsidR="00884EC0" w:rsidRPr="00884EC0" w:rsidRDefault="00884EC0" w:rsidP="005060A0">
      <w:pPr>
        <w:tabs>
          <w:tab w:val="left" w:pos="1276"/>
        </w:tabs>
        <w:overflowPunct w:val="0"/>
        <w:spacing w:after="0" w:line="240" w:lineRule="auto"/>
        <w:ind w:firstLine="567"/>
        <w:jc w:val="both"/>
        <w:rPr>
          <w:rFonts w:ascii="Times New Roman" w:hAnsi="Times New Roman"/>
          <w:sz w:val="24"/>
          <w:szCs w:val="24"/>
        </w:rPr>
      </w:pPr>
      <w:r w:rsidRPr="00884EC0">
        <w:rPr>
          <w:rFonts w:ascii="Times New Roman" w:hAnsi="Times New Roman"/>
          <w:sz w:val="24"/>
          <w:szCs w:val="24"/>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14:paraId="646FD818" w14:textId="77777777" w:rsidR="00884EC0" w:rsidRPr="007E4B56" w:rsidRDefault="00884EC0" w:rsidP="002B00DD">
      <w:pPr>
        <w:numPr>
          <w:ilvl w:val="1"/>
          <w:numId w:val="56"/>
        </w:numPr>
        <w:tabs>
          <w:tab w:val="left" w:pos="1276"/>
        </w:tabs>
        <w:suppressAutoHyphens/>
        <w:overflowPunct w:val="0"/>
        <w:spacing w:after="0" w:line="240" w:lineRule="auto"/>
        <w:ind w:left="0" w:firstLine="567"/>
        <w:jc w:val="both"/>
        <w:rPr>
          <w:rFonts w:ascii="Times New Roman" w:hAnsi="Times New Roman"/>
          <w:sz w:val="24"/>
          <w:szCs w:val="24"/>
        </w:rPr>
      </w:pPr>
      <w:r w:rsidRPr="00884EC0">
        <w:rPr>
          <w:rFonts w:ascii="Times New Roman" w:hAnsi="Times New Roman"/>
          <w:sz w:val="24"/>
          <w:szCs w:val="24"/>
        </w:rPr>
        <w:t xml:space="preserve"> </w:t>
      </w:r>
      <w:r w:rsidR="00AC0C86">
        <w:rPr>
          <w:rFonts w:ascii="Times New Roman" w:hAnsi="Times New Roman"/>
          <w:sz w:val="24"/>
          <w:szCs w:val="24"/>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14:paraId="31C1F2F3" w14:textId="77777777" w:rsidR="002E4BA7" w:rsidRPr="00580C61" w:rsidRDefault="002E4BA7" w:rsidP="005060A0">
      <w:pPr>
        <w:pStyle w:val="affff7"/>
        <w:rPr>
          <w:rFonts w:ascii="Times New Roman" w:hAnsi="Times New Roman"/>
          <w:sz w:val="24"/>
          <w:szCs w:val="24"/>
        </w:rPr>
      </w:pPr>
    </w:p>
    <w:p w14:paraId="78923322" w14:textId="77777777" w:rsidR="002E4BA7" w:rsidRPr="00580C61" w:rsidRDefault="002E4BA7" w:rsidP="005060A0">
      <w:pPr>
        <w:pStyle w:val="114"/>
        <w:rPr>
          <w:sz w:val="24"/>
          <w:szCs w:val="24"/>
        </w:rPr>
      </w:pPr>
    </w:p>
    <w:p w14:paraId="1BC09DE8" w14:textId="77777777" w:rsidR="002E4BA7" w:rsidRPr="00580C61" w:rsidRDefault="00506743" w:rsidP="005060A0">
      <w:pPr>
        <w:pStyle w:val="114"/>
        <w:ind w:firstLine="567"/>
        <w:jc w:val="center"/>
        <w:rPr>
          <w:sz w:val="24"/>
          <w:szCs w:val="24"/>
        </w:rPr>
      </w:pPr>
      <w:bookmarkStart w:id="204" w:name="_Toc473131350"/>
      <w:bookmarkStart w:id="205" w:name="_Toc490643989"/>
      <w:bookmarkStart w:id="206" w:name="_Toc501467122"/>
      <w:r>
        <w:rPr>
          <w:b/>
          <w:bCs/>
          <w:iCs/>
          <w:sz w:val="24"/>
          <w:szCs w:val="24"/>
          <w:lang w:val="en-US"/>
        </w:rPr>
        <w:t>VI</w:t>
      </w:r>
      <w:r>
        <w:rPr>
          <w:b/>
          <w:bCs/>
          <w:iCs/>
          <w:sz w:val="24"/>
          <w:szCs w:val="24"/>
        </w:rPr>
        <w:t>. Правила обработки персональных данных при предоставлении Муниципальной услуги</w:t>
      </w:r>
      <w:bookmarkEnd w:id="151"/>
      <w:bookmarkEnd w:id="152"/>
      <w:bookmarkEnd w:id="153"/>
      <w:bookmarkEnd w:id="204"/>
      <w:bookmarkEnd w:id="205"/>
      <w:bookmarkEnd w:id="206"/>
    </w:p>
    <w:p w14:paraId="47769F2E" w14:textId="77777777" w:rsidR="002E4BA7" w:rsidRPr="00580C61" w:rsidRDefault="00506743" w:rsidP="005060A0">
      <w:pPr>
        <w:pStyle w:val="2-"/>
        <w:numPr>
          <w:ilvl w:val="0"/>
          <w:numId w:val="26"/>
        </w:numPr>
        <w:suppressAutoHyphens/>
        <w:outlineLvl w:val="9"/>
        <w:rPr>
          <w:sz w:val="24"/>
          <w:szCs w:val="24"/>
        </w:rPr>
      </w:pPr>
      <w:bookmarkStart w:id="207" w:name="_Toc438372093"/>
      <w:bookmarkStart w:id="208" w:name="_Toc438374279"/>
      <w:bookmarkStart w:id="209" w:name="_Toc438375739"/>
      <w:bookmarkStart w:id="210" w:name="_Toc438376259"/>
      <w:bookmarkStart w:id="211" w:name="_Toc438480272"/>
      <w:bookmarkStart w:id="212" w:name="_Toc501467123"/>
      <w:bookmarkEnd w:id="207"/>
      <w:bookmarkEnd w:id="208"/>
      <w:bookmarkEnd w:id="209"/>
      <w:bookmarkEnd w:id="210"/>
      <w:bookmarkEnd w:id="211"/>
      <w:r>
        <w:rPr>
          <w:sz w:val="24"/>
          <w:szCs w:val="24"/>
        </w:rPr>
        <w:t xml:space="preserve"> Правила обработки персональных данных при предоставлении</w:t>
      </w:r>
      <w:bookmarkStart w:id="213" w:name="_Toc493861412"/>
      <w:bookmarkStart w:id="214" w:name="_Toc501462296"/>
      <w:bookmarkStart w:id="215" w:name="_Toc501462724"/>
      <w:bookmarkStart w:id="216" w:name="_Toc501462826"/>
      <w:bookmarkStart w:id="217" w:name="_Toc501463426"/>
      <w:bookmarkStart w:id="218" w:name="_Toc501463605"/>
      <w:bookmarkStart w:id="219" w:name="_Toc473131351"/>
      <w:bookmarkStart w:id="220" w:name="_Toc490471662"/>
      <w:bookmarkStart w:id="221" w:name="_Toc490643990"/>
      <w:bookmarkEnd w:id="212"/>
      <w:bookmarkEnd w:id="213"/>
      <w:bookmarkEnd w:id="214"/>
      <w:bookmarkEnd w:id="215"/>
      <w:bookmarkEnd w:id="216"/>
      <w:bookmarkEnd w:id="217"/>
      <w:bookmarkEnd w:id="218"/>
      <w:bookmarkEnd w:id="219"/>
      <w:bookmarkEnd w:id="220"/>
      <w:bookmarkEnd w:id="221"/>
      <w:r>
        <w:rPr>
          <w:sz w:val="24"/>
          <w:szCs w:val="24"/>
        </w:rPr>
        <w:t xml:space="preserve"> Муниципальной   услуги</w:t>
      </w:r>
    </w:p>
    <w:p w14:paraId="2CC56FA5" w14:textId="77777777" w:rsidR="002E4BA7" w:rsidRPr="00580C61" w:rsidRDefault="002E4BA7" w:rsidP="005060A0">
      <w:pPr>
        <w:pStyle w:val="114"/>
        <w:rPr>
          <w:sz w:val="24"/>
          <w:szCs w:val="24"/>
        </w:rPr>
      </w:pPr>
      <w:bookmarkStart w:id="222" w:name="_Toc490643991"/>
      <w:bookmarkEnd w:id="222"/>
    </w:p>
    <w:p w14:paraId="2D58CECE" w14:textId="77777777" w:rsidR="002E4BA7" w:rsidRPr="00580C61" w:rsidRDefault="00506743" w:rsidP="005060A0">
      <w:pPr>
        <w:pStyle w:val="114"/>
        <w:ind w:firstLine="567"/>
        <w:rPr>
          <w:sz w:val="24"/>
          <w:szCs w:val="24"/>
        </w:rPr>
      </w:pPr>
      <w:r>
        <w:rPr>
          <w:sz w:val="24"/>
          <w:szCs w:val="24"/>
        </w:rPr>
        <w:lastRenderedPageBreak/>
        <w:t xml:space="preserve">29.1. Обработка персональных данных при предоставлении Муниципальной услуги осуществляется </w:t>
      </w:r>
      <w:r w:rsidR="00AC0C86">
        <w:rPr>
          <w:sz w:val="24"/>
          <w:szCs w:val="24"/>
        </w:rPr>
        <w:t xml:space="preserve"> с согласия  субъекта персональных данных </w:t>
      </w:r>
      <w:r>
        <w:rPr>
          <w:sz w:val="24"/>
          <w:szCs w:val="24"/>
        </w:rPr>
        <w:t>на законной и справедливой основе с учетом требований законодательства Российской Федерации в сфере персональных данных.</w:t>
      </w:r>
    </w:p>
    <w:p w14:paraId="430281B6" w14:textId="77777777" w:rsidR="002E4BA7" w:rsidRPr="00580C61" w:rsidRDefault="00506743" w:rsidP="005060A0">
      <w:pPr>
        <w:pStyle w:val="114"/>
        <w:ind w:firstLine="567"/>
        <w:rPr>
          <w:sz w:val="24"/>
          <w:szCs w:val="24"/>
        </w:rPr>
      </w:pPr>
      <w:r>
        <w:rPr>
          <w:sz w:val="24"/>
          <w:szCs w:val="24"/>
        </w:rPr>
        <w:t>29.2.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52370AE4" w14:textId="77777777" w:rsidR="002E4BA7" w:rsidRPr="00580C61" w:rsidRDefault="00506743" w:rsidP="005060A0">
      <w:pPr>
        <w:pStyle w:val="114"/>
        <w:ind w:firstLine="567"/>
        <w:rPr>
          <w:sz w:val="24"/>
          <w:szCs w:val="24"/>
        </w:rPr>
      </w:pPr>
      <w:r>
        <w:rPr>
          <w:sz w:val="24"/>
          <w:szCs w:val="24"/>
        </w:rPr>
        <w:t>29.3. Обработке подлежат только персональные данные, которые   отвечают целям их обработки.</w:t>
      </w:r>
    </w:p>
    <w:p w14:paraId="24A9BCA0" w14:textId="77777777" w:rsidR="002E4BA7" w:rsidRPr="00580C61" w:rsidRDefault="00506743" w:rsidP="005060A0">
      <w:pPr>
        <w:pStyle w:val="114"/>
        <w:ind w:firstLine="567"/>
        <w:rPr>
          <w:sz w:val="24"/>
          <w:szCs w:val="24"/>
        </w:rPr>
      </w:pPr>
      <w:bookmarkStart w:id="223" w:name="_Ref438372417"/>
      <w:bookmarkEnd w:id="223"/>
      <w:r>
        <w:rPr>
          <w:sz w:val="24"/>
          <w:szCs w:val="24"/>
        </w:rPr>
        <w:t>29.4. Целью обработки персональных данных является исполнение должностных обязанностей и полномочий специалистами Подразделения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14:paraId="1EB5F9E7" w14:textId="77777777" w:rsidR="002E4BA7" w:rsidRPr="00580C61" w:rsidRDefault="00506743" w:rsidP="005060A0">
      <w:pPr>
        <w:pStyle w:val="114"/>
        <w:ind w:firstLine="567"/>
        <w:rPr>
          <w:sz w:val="24"/>
          <w:szCs w:val="24"/>
        </w:rPr>
      </w:pPr>
      <w:r>
        <w:rPr>
          <w:sz w:val="24"/>
          <w:szCs w:val="24"/>
        </w:rPr>
        <w:t>29.5.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4640DA1A" w14:textId="77777777" w:rsidR="002E4BA7" w:rsidRPr="00580C61" w:rsidRDefault="00506743" w:rsidP="005060A0">
      <w:pPr>
        <w:pStyle w:val="114"/>
        <w:ind w:firstLine="567"/>
        <w:rPr>
          <w:sz w:val="24"/>
          <w:szCs w:val="24"/>
        </w:rPr>
      </w:pPr>
      <w:r>
        <w:rPr>
          <w:sz w:val="24"/>
          <w:szCs w:val="24"/>
        </w:rPr>
        <w:t>29.6. Содержание и объем обрабатываемых персональных данных должны соответствовать заявленной цели обработки.</w:t>
      </w:r>
    </w:p>
    <w:p w14:paraId="40FBE05A" w14:textId="77777777" w:rsidR="002E4BA7" w:rsidRPr="00580C61" w:rsidRDefault="00506743" w:rsidP="005060A0">
      <w:pPr>
        <w:pStyle w:val="114"/>
        <w:ind w:firstLine="567"/>
        <w:rPr>
          <w:sz w:val="24"/>
          <w:szCs w:val="24"/>
        </w:rPr>
      </w:pPr>
      <w:r>
        <w:rPr>
          <w:sz w:val="24"/>
          <w:szCs w:val="24"/>
        </w:rPr>
        <w:t xml:space="preserve"> 29.7. Обрабатываемые персональные данные не должны быть избыточными по отношению к заявленной цели их обработки.</w:t>
      </w:r>
    </w:p>
    <w:p w14:paraId="19DAAC6C" w14:textId="77777777" w:rsidR="002E4BA7" w:rsidRPr="00580C61" w:rsidRDefault="00506743" w:rsidP="005060A0">
      <w:pPr>
        <w:pStyle w:val="114"/>
        <w:ind w:firstLine="567"/>
        <w:rPr>
          <w:sz w:val="24"/>
          <w:szCs w:val="24"/>
        </w:rPr>
      </w:pPr>
      <w:r>
        <w:rPr>
          <w:sz w:val="24"/>
          <w:szCs w:val="24"/>
        </w:rPr>
        <w:t>29.8.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Подразделения должны принимать необходимые меры либо обеспечивать их принятие по удалению или уточнению неполных, или неточных данных.</w:t>
      </w:r>
    </w:p>
    <w:p w14:paraId="751568E6" w14:textId="77777777" w:rsidR="002E4BA7" w:rsidRPr="00580C61" w:rsidRDefault="00506743" w:rsidP="005060A0">
      <w:pPr>
        <w:pStyle w:val="114"/>
        <w:ind w:firstLine="567"/>
        <w:rPr>
          <w:sz w:val="24"/>
          <w:szCs w:val="24"/>
        </w:rPr>
      </w:pPr>
      <w:r>
        <w:rPr>
          <w:sz w:val="24"/>
          <w:szCs w:val="24"/>
        </w:rPr>
        <w:t>29.9.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r w:rsidR="00AC0C86">
        <w:rPr>
          <w:sz w:val="24"/>
          <w:szCs w:val="24"/>
        </w:rPr>
        <w:t xml:space="preserve"> Российской Федерации</w:t>
      </w:r>
      <w:r>
        <w:rPr>
          <w:sz w:val="24"/>
          <w:szCs w:val="24"/>
        </w:rPr>
        <w:t>.</w:t>
      </w:r>
    </w:p>
    <w:p w14:paraId="51662C33" w14:textId="77777777" w:rsidR="002E4BA7" w:rsidRPr="00580C61" w:rsidRDefault="00506743" w:rsidP="005060A0">
      <w:pPr>
        <w:pStyle w:val="114"/>
        <w:ind w:firstLine="567"/>
        <w:rPr>
          <w:sz w:val="24"/>
          <w:szCs w:val="24"/>
        </w:rPr>
      </w:pPr>
      <w:r>
        <w:rPr>
          <w:sz w:val="24"/>
          <w:szCs w:val="24"/>
        </w:rPr>
        <w:t>29.10. В соответствии с целью обработки персональных данных, указанной в подпункте 29.4. Административного регламента, в Подразделении обрабатываются персональные данные:</w:t>
      </w:r>
    </w:p>
    <w:p w14:paraId="57BA890D" w14:textId="77777777" w:rsidR="002E4BA7" w:rsidRPr="00580C61" w:rsidRDefault="00506743" w:rsidP="005060A0">
      <w:pPr>
        <w:pStyle w:val="114"/>
        <w:ind w:firstLine="567"/>
        <w:rPr>
          <w:sz w:val="24"/>
          <w:szCs w:val="24"/>
        </w:rPr>
      </w:pPr>
      <w:r>
        <w:rPr>
          <w:sz w:val="24"/>
          <w:szCs w:val="24"/>
        </w:rPr>
        <w:t>-фамилия, имя, отчество;</w:t>
      </w:r>
    </w:p>
    <w:p w14:paraId="2A28A079" w14:textId="77777777" w:rsidR="002E4BA7" w:rsidRPr="00580C61" w:rsidRDefault="00506743" w:rsidP="005060A0">
      <w:pPr>
        <w:pStyle w:val="114"/>
        <w:ind w:firstLine="567"/>
        <w:rPr>
          <w:sz w:val="24"/>
          <w:szCs w:val="24"/>
        </w:rPr>
      </w:pPr>
      <w:r>
        <w:rPr>
          <w:sz w:val="24"/>
          <w:szCs w:val="24"/>
        </w:rPr>
        <w:t>-адрес места жительства;</w:t>
      </w:r>
    </w:p>
    <w:p w14:paraId="73A1193F" w14:textId="77777777" w:rsidR="002E4BA7" w:rsidRPr="00580C61" w:rsidRDefault="00506743" w:rsidP="005060A0">
      <w:pPr>
        <w:pStyle w:val="114"/>
        <w:ind w:firstLine="567"/>
        <w:rPr>
          <w:sz w:val="24"/>
          <w:szCs w:val="24"/>
        </w:rPr>
      </w:pPr>
      <w:r>
        <w:rPr>
          <w:sz w:val="24"/>
          <w:szCs w:val="24"/>
        </w:rPr>
        <w:t>-домашний, сотовый телефоны;</w:t>
      </w:r>
    </w:p>
    <w:p w14:paraId="0652772F" w14:textId="77777777" w:rsidR="002E4BA7" w:rsidRPr="00580C61" w:rsidRDefault="00506743" w:rsidP="005060A0">
      <w:pPr>
        <w:pStyle w:val="114"/>
        <w:ind w:firstLine="567"/>
        <w:rPr>
          <w:sz w:val="24"/>
          <w:szCs w:val="24"/>
        </w:rPr>
      </w:pPr>
      <w:r>
        <w:rPr>
          <w:sz w:val="24"/>
          <w:szCs w:val="24"/>
        </w:rPr>
        <w:t xml:space="preserve">29.11. В соответствии с целью обработки персональных данных, указанной в подпункте 29.10 Административного регламента, к категориям субъектов, персональные данные которых обрабатываются в </w:t>
      </w:r>
      <w:r w:rsidR="00580C61">
        <w:rPr>
          <w:sz w:val="24"/>
          <w:szCs w:val="24"/>
          <w:lang w:eastAsia="ru-RU"/>
        </w:rPr>
        <w:t>Подразделении</w:t>
      </w:r>
      <w:r>
        <w:rPr>
          <w:sz w:val="24"/>
          <w:szCs w:val="24"/>
        </w:rPr>
        <w:t>, относятся:</w:t>
      </w:r>
    </w:p>
    <w:p w14:paraId="24B2EBC4" w14:textId="77777777" w:rsidR="002E4BA7" w:rsidRPr="00580C61" w:rsidRDefault="00506743" w:rsidP="005060A0">
      <w:pPr>
        <w:pStyle w:val="114"/>
        <w:ind w:firstLine="567"/>
        <w:rPr>
          <w:sz w:val="24"/>
          <w:szCs w:val="24"/>
        </w:rPr>
      </w:pPr>
      <w:r>
        <w:rPr>
          <w:sz w:val="24"/>
          <w:szCs w:val="24"/>
        </w:rPr>
        <w:t xml:space="preserve">1)граждане, обратившиеся в </w:t>
      </w:r>
      <w:r w:rsidR="00580C61">
        <w:rPr>
          <w:sz w:val="24"/>
          <w:szCs w:val="24"/>
          <w:lang w:eastAsia="ru-RU"/>
        </w:rPr>
        <w:t>Подразделение</w:t>
      </w:r>
      <w:r w:rsidR="00580C61" w:rsidRPr="00580C61">
        <w:rPr>
          <w:sz w:val="24"/>
          <w:szCs w:val="24"/>
          <w:lang w:eastAsia="ru-RU"/>
        </w:rPr>
        <w:t xml:space="preserve"> </w:t>
      </w:r>
      <w:r>
        <w:rPr>
          <w:sz w:val="24"/>
          <w:szCs w:val="24"/>
        </w:rPr>
        <w:t>за предоставлением Муниципальной услуги;</w:t>
      </w:r>
    </w:p>
    <w:p w14:paraId="7F0B7FB0" w14:textId="77777777" w:rsidR="002E4BA7" w:rsidRPr="00580C61" w:rsidRDefault="00506743" w:rsidP="005060A0">
      <w:pPr>
        <w:pStyle w:val="114"/>
        <w:ind w:firstLine="567"/>
        <w:rPr>
          <w:sz w:val="24"/>
          <w:szCs w:val="24"/>
        </w:rPr>
      </w:pPr>
      <w:r>
        <w:rPr>
          <w:sz w:val="24"/>
          <w:szCs w:val="24"/>
        </w:rPr>
        <w:lastRenderedPageBreak/>
        <w:t>29.12.Сроки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r w:rsidR="00AC0C86">
        <w:rPr>
          <w:sz w:val="24"/>
          <w:szCs w:val="24"/>
        </w:rPr>
        <w:t xml:space="preserve"> Российской Федерации</w:t>
      </w:r>
      <w:r>
        <w:rPr>
          <w:sz w:val="24"/>
          <w:szCs w:val="24"/>
        </w:rPr>
        <w:t>.</w:t>
      </w:r>
    </w:p>
    <w:p w14:paraId="772E79B2" w14:textId="77777777" w:rsidR="002E4BA7" w:rsidRPr="00580C61" w:rsidRDefault="00506743" w:rsidP="005060A0">
      <w:pPr>
        <w:pStyle w:val="114"/>
        <w:ind w:firstLine="567"/>
        <w:rPr>
          <w:sz w:val="24"/>
          <w:szCs w:val="24"/>
        </w:rPr>
      </w:pPr>
      <w:r>
        <w:rPr>
          <w:sz w:val="24"/>
          <w:szCs w:val="24"/>
        </w:rPr>
        <w:t>29.13. В случае достижения цели обработки персональных данных Подразделение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Подразделение не вправе осуществлять обработку персональных данных без согласия субъекта персональных данных на основаниях, предусмотренных законодательством Российской Федерации.</w:t>
      </w:r>
    </w:p>
    <w:p w14:paraId="4CFF9E1F" w14:textId="77777777" w:rsidR="002E4BA7" w:rsidRPr="00580C61" w:rsidRDefault="00506743" w:rsidP="005060A0">
      <w:pPr>
        <w:pStyle w:val="114"/>
        <w:ind w:firstLine="567"/>
        <w:rPr>
          <w:sz w:val="24"/>
          <w:szCs w:val="24"/>
        </w:rPr>
      </w:pPr>
      <w:r>
        <w:rPr>
          <w:sz w:val="24"/>
          <w:szCs w:val="24"/>
        </w:rPr>
        <w:t xml:space="preserve">29.14. В случае отзыва субъектом персональных данных согласия на обработку его персональных данных </w:t>
      </w:r>
      <w:r w:rsidR="00580C61">
        <w:rPr>
          <w:sz w:val="24"/>
          <w:szCs w:val="24"/>
          <w:lang w:eastAsia="ru-RU"/>
        </w:rPr>
        <w:t>Подразделение</w:t>
      </w:r>
      <w:r w:rsidR="00580C61" w:rsidRPr="00580C61">
        <w:rPr>
          <w:sz w:val="24"/>
          <w:szCs w:val="24"/>
          <w:lang w:eastAsia="ru-RU"/>
        </w:rPr>
        <w:t xml:space="preserve"> </w:t>
      </w:r>
      <w:r>
        <w:rPr>
          <w:sz w:val="24"/>
          <w:szCs w:val="24"/>
        </w:rPr>
        <w:t>должно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Подразделение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Подразделения)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Подразделение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0561D9DE" w14:textId="77777777" w:rsidR="002E4BA7" w:rsidRPr="00580C61" w:rsidRDefault="00506743" w:rsidP="005060A0">
      <w:pPr>
        <w:pStyle w:val="114"/>
        <w:ind w:firstLine="567"/>
        <w:rPr>
          <w:sz w:val="24"/>
          <w:szCs w:val="24"/>
        </w:rPr>
      </w:pPr>
      <w:r>
        <w:rPr>
          <w:sz w:val="24"/>
          <w:szCs w:val="24"/>
        </w:rPr>
        <w:t>29.15.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15EFBB85" w14:textId="77777777" w:rsidR="002E4BA7" w:rsidRPr="00580C61" w:rsidRDefault="00506743" w:rsidP="005060A0">
      <w:pPr>
        <w:pStyle w:val="114"/>
        <w:ind w:firstLine="567"/>
        <w:rPr>
          <w:sz w:val="24"/>
          <w:szCs w:val="24"/>
        </w:rPr>
      </w:pPr>
      <w:r>
        <w:rPr>
          <w:sz w:val="24"/>
          <w:szCs w:val="24"/>
        </w:rPr>
        <w:t>29.16. Уполномоченные лица на получение, обработку, хранение, передачу и любое другое использование персональных данных обязаны:</w:t>
      </w:r>
    </w:p>
    <w:p w14:paraId="28F994B1" w14:textId="77777777" w:rsidR="002E4BA7" w:rsidRPr="00580C61" w:rsidRDefault="00506743" w:rsidP="005060A0">
      <w:pPr>
        <w:pStyle w:val="114"/>
        <w:ind w:firstLine="567"/>
        <w:rPr>
          <w:sz w:val="24"/>
          <w:szCs w:val="24"/>
        </w:rPr>
      </w:pPr>
      <w:r>
        <w:rPr>
          <w:sz w:val="24"/>
          <w:szCs w:val="24"/>
        </w:rPr>
        <w:t>1)знать и выполнять требования законодательства в области обеспечения защиты персональных данных, настоящего Административного регламента;</w:t>
      </w:r>
    </w:p>
    <w:p w14:paraId="09CA06B2" w14:textId="77777777" w:rsidR="002E4BA7" w:rsidRPr="00580C61" w:rsidRDefault="00506743" w:rsidP="005060A0">
      <w:pPr>
        <w:pStyle w:val="114"/>
        <w:ind w:firstLine="567"/>
        <w:rPr>
          <w:sz w:val="24"/>
          <w:szCs w:val="24"/>
        </w:rPr>
      </w:pPr>
      <w:r>
        <w:rPr>
          <w:sz w:val="24"/>
          <w:szCs w:val="24"/>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266F9D94" w14:textId="77777777" w:rsidR="002E4BA7" w:rsidRPr="00580C61" w:rsidRDefault="00506743" w:rsidP="005060A0">
      <w:pPr>
        <w:pStyle w:val="114"/>
        <w:ind w:firstLine="567"/>
        <w:rPr>
          <w:sz w:val="24"/>
          <w:szCs w:val="24"/>
        </w:rPr>
      </w:pPr>
      <w:r>
        <w:rPr>
          <w:sz w:val="24"/>
          <w:szCs w:val="24"/>
        </w:rPr>
        <w:t>3)   соблюдать правила использования персональных данных, порядок их учета и хранения, исключить доступ к ним посторонних лиц;</w:t>
      </w:r>
    </w:p>
    <w:p w14:paraId="22FCF21C" w14:textId="77777777" w:rsidR="002E4BA7" w:rsidRPr="00580C61" w:rsidRDefault="00506743" w:rsidP="005060A0">
      <w:pPr>
        <w:pStyle w:val="114"/>
        <w:ind w:firstLine="567"/>
        <w:rPr>
          <w:sz w:val="24"/>
          <w:szCs w:val="24"/>
        </w:rPr>
      </w:pPr>
      <w:r>
        <w:rPr>
          <w:sz w:val="24"/>
          <w:szCs w:val="24"/>
        </w:rPr>
        <w:t>4)  обрабатывать только те персональные данные, к которым получен доступ в силу исполнения служебных обязанностей.</w:t>
      </w:r>
    </w:p>
    <w:p w14:paraId="5CE0F09D" w14:textId="77777777" w:rsidR="002E4BA7" w:rsidRPr="00580C61" w:rsidRDefault="00506743" w:rsidP="005060A0">
      <w:pPr>
        <w:pStyle w:val="114"/>
        <w:ind w:firstLine="567"/>
        <w:rPr>
          <w:sz w:val="24"/>
          <w:szCs w:val="24"/>
        </w:rPr>
      </w:pPr>
      <w:r>
        <w:rPr>
          <w:sz w:val="24"/>
          <w:szCs w:val="24"/>
        </w:rPr>
        <w:t>29.17.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3C7BAC13" w14:textId="77777777" w:rsidR="002E4BA7" w:rsidRPr="00580C61" w:rsidRDefault="00506743" w:rsidP="005060A0">
      <w:pPr>
        <w:pStyle w:val="114"/>
        <w:ind w:firstLine="567"/>
        <w:rPr>
          <w:sz w:val="24"/>
          <w:szCs w:val="24"/>
        </w:rPr>
      </w:pPr>
      <w:r>
        <w:rPr>
          <w:sz w:val="24"/>
          <w:szCs w:val="24"/>
        </w:rPr>
        <w:lastRenderedPageBreak/>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6F852419" w14:textId="77777777" w:rsidR="002E4BA7" w:rsidRPr="00580C61" w:rsidRDefault="00506743" w:rsidP="005060A0">
      <w:pPr>
        <w:pStyle w:val="114"/>
        <w:ind w:firstLine="567"/>
        <w:rPr>
          <w:sz w:val="24"/>
          <w:szCs w:val="24"/>
        </w:rPr>
      </w:pPr>
      <w:r>
        <w:rPr>
          <w:sz w:val="24"/>
          <w:szCs w:val="24"/>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61C6D30F" w14:textId="77777777" w:rsidR="002E4BA7" w:rsidRPr="00580C61" w:rsidRDefault="00506743" w:rsidP="005060A0">
      <w:pPr>
        <w:pStyle w:val="114"/>
        <w:tabs>
          <w:tab w:val="left" w:pos="2268"/>
        </w:tabs>
        <w:ind w:firstLine="567"/>
        <w:rPr>
          <w:sz w:val="24"/>
          <w:szCs w:val="24"/>
        </w:rPr>
      </w:pPr>
      <w:r>
        <w:rPr>
          <w:sz w:val="24"/>
          <w:szCs w:val="24"/>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239BC995" w14:textId="77777777" w:rsidR="002E4BA7" w:rsidRPr="00060BBA" w:rsidRDefault="00506743" w:rsidP="005060A0">
      <w:pPr>
        <w:pStyle w:val="114"/>
        <w:ind w:firstLine="567"/>
        <w:rPr>
          <w:caps/>
          <w:sz w:val="24"/>
          <w:szCs w:val="24"/>
        </w:rPr>
      </w:pPr>
      <w:r>
        <w:rPr>
          <w:sz w:val="24"/>
          <w:szCs w:val="24"/>
        </w:rPr>
        <w:t xml:space="preserve">29.18.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w:t>
      </w:r>
      <w:r w:rsidR="00060BBA">
        <w:rPr>
          <w:sz w:val="24"/>
          <w:szCs w:val="24"/>
        </w:rPr>
        <w:t>Российской Федерации</w:t>
      </w:r>
      <w:r w:rsidR="00AC0C86">
        <w:rPr>
          <w:sz w:val="24"/>
          <w:szCs w:val="24"/>
        </w:rPr>
        <w:t xml:space="preserve"> </w:t>
      </w:r>
      <w:r>
        <w:rPr>
          <w:sz w:val="24"/>
          <w:szCs w:val="24"/>
        </w:rPr>
        <w:t>ответственность.</w:t>
      </w:r>
    </w:p>
    <w:p w14:paraId="2A911885" w14:textId="77777777" w:rsidR="002E4BA7" w:rsidRPr="00580C61" w:rsidRDefault="00506743" w:rsidP="005060A0">
      <w:pPr>
        <w:pStyle w:val="114"/>
        <w:ind w:firstLine="567"/>
        <w:rPr>
          <w:sz w:val="24"/>
          <w:szCs w:val="24"/>
        </w:rPr>
      </w:pPr>
      <w:r>
        <w:rPr>
          <w:sz w:val="24"/>
          <w:szCs w:val="24"/>
        </w:rPr>
        <w:t xml:space="preserve">29.19. </w:t>
      </w:r>
      <w:r w:rsidR="00580C61">
        <w:rPr>
          <w:sz w:val="24"/>
          <w:szCs w:val="24"/>
          <w:lang w:eastAsia="ru-RU"/>
        </w:rPr>
        <w:t>Подразделение</w:t>
      </w:r>
      <w:r w:rsidR="00580C61" w:rsidRPr="00580C61">
        <w:rPr>
          <w:sz w:val="24"/>
          <w:szCs w:val="24"/>
          <w:lang w:eastAsia="ru-RU"/>
        </w:rPr>
        <w:t xml:space="preserve"> </w:t>
      </w:r>
      <w:r>
        <w:rPr>
          <w:sz w:val="24"/>
          <w:szCs w:val="24"/>
        </w:rPr>
        <w:t xml:space="preserve">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14:paraId="1B66736C" w14:textId="77777777" w:rsidR="002E4BA7" w:rsidRDefault="002E4BA7" w:rsidP="00DF7F31">
      <w:pPr>
        <w:pStyle w:val="114"/>
        <w:ind w:right="-710" w:firstLine="567"/>
        <w:rPr>
          <w:sz w:val="24"/>
          <w:szCs w:val="24"/>
        </w:rPr>
      </w:pPr>
    </w:p>
    <w:p w14:paraId="4466A630" w14:textId="77777777" w:rsidR="002E4BA7" w:rsidRDefault="002E4BA7" w:rsidP="005060A0">
      <w:pPr>
        <w:pStyle w:val="114"/>
        <w:pageBreakBefore/>
        <w:ind w:left="-284" w:right="141"/>
        <w:jc w:val="right"/>
      </w:pPr>
      <w:bookmarkStart w:id="224" w:name="_Toc501467124"/>
      <w:bookmarkStart w:id="225" w:name="_Toc490643992"/>
      <w:bookmarkStart w:id="226" w:name="Приложение1"/>
      <w:r>
        <w:rPr>
          <w:sz w:val="24"/>
          <w:szCs w:val="24"/>
        </w:rPr>
        <w:lastRenderedPageBreak/>
        <w:t xml:space="preserve">Приложение </w:t>
      </w:r>
      <w:bookmarkEnd w:id="224"/>
      <w:bookmarkEnd w:id="225"/>
      <w:r>
        <w:rPr>
          <w:sz w:val="24"/>
          <w:szCs w:val="24"/>
        </w:rPr>
        <w:t>1</w:t>
      </w:r>
      <w:r>
        <w:rPr>
          <w:sz w:val="24"/>
          <w:szCs w:val="24"/>
        </w:rPr>
        <w:br/>
        <w:t>к Административному регламенту</w:t>
      </w:r>
    </w:p>
    <w:p w14:paraId="310262DE" w14:textId="77777777" w:rsidR="002E4BA7" w:rsidRDefault="002E4BA7" w:rsidP="005060A0">
      <w:pPr>
        <w:pStyle w:val="affff1"/>
        <w:ind w:right="141"/>
        <w:jc w:val="center"/>
        <w:rPr>
          <w:sz w:val="24"/>
          <w:szCs w:val="24"/>
        </w:rPr>
      </w:pPr>
      <w:bookmarkStart w:id="227" w:name="_Toc490643993"/>
      <w:bookmarkStart w:id="228" w:name="_Toc473131352"/>
      <w:bookmarkEnd w:id="226"/>
      <w:bookmarkEnd w:id="227"/>
      <w:bookmarkEnd w:id="228"/>
    </w:p>
    <w:p w14:paraId="4397B9E9" w14:textId="77777777" w:rsidR="002E4BA7" w:rsidRDefault="002E4BA7" w:rsidP="005060A0">
      <w:pPr>
        <w:pStyle w:val="affff1"/>
        <w:ind w:right="141"/>
        <w:jc w:val="center"/>
      </w:pPr>
      <w:r>
        <w:rPr>
          <w:b/>
          <w:sz w:val="24"/>
          <w:szCs w:val="24"/>
        </w:rPr>
        <w:t>Термины и определения</w:t>
      </w:r>
    </w:p>
    <w:p w14:paraId="2EC402A0" w14:textId="77777777" w:rsidR="002E4BA7" w:rsidRDefault="002E4BA7" w:rsidP="005060A0">
      <w:pPr>
        <w:pStyle w:val="affff1"/>
        <w:ind w:right="141"/>
        <w:jc w:val="center"/>
        <w:rPr>
          <w:sz w:val="24"/>
          <w:szCs w:val="24"/>
        </w:rPr>
      </w:pPr>
    </w:p>
    <w:p w14:paraId="30A58BF1" w14:textId="77777777" w:rsidR="002E4BA7" w:rsidRDefault="002E4BA7" w:rsidP="005060A0">
      <w:pPr>
        <w:pStyle w:val="affff1"/>
        <w:ind w:right="141" w:firstLine="0"/>
        <w:jc w:val="center"/>
      </w:pPr>
      <w:r>
        <w:rPr>
          <w:sz w:val="24"/>
          <w:szCs w:val="24"/>
        </w:rPr>
        <w:t>В Административном регламенте используются следующие термины и определения:</w:t>
      </w:r>
    </w:p>
    <w:tbl>
      <w:tblPr>
        <w:tblW w:w="9498" w:type="dxa"/>
        <w:tblInd w:w="123" w:type="dxa"/>
        <w:tblLayout w:type="fixed"/>
        <w:tblCellMar>
          <w:left w:w="123" w:type="dxa"/>
        </w:tblCellMar>
        <w:tblLook w:val="0000" w:firstRow="0" w:lastRow="0" w:firstColumn="0" w:lastColumn="0" w:noHBand="0" w:noVBand="0"/>
      </w:tblPr>
      <w:tblGrid>
        <w:gridCol w:w="3142"/>
        <w:gridCol w:w="827"/>
        <w:gridCol w:w="5529"/>
      </w:tblGrid>
      <w:tr w:rsidR="002E4BA7" w14:paraId="2304DF64" w14:textId="77777777" w:rsidTr="00060BBA">
        <w:tc>
          <w:tcPr>
            <w:tcW w:w="3142" w:type="dxa"/>
            <w:shd w:val="clear" w:color="auto" w:fill="FFFFFF"/>
          </w:tcPr>
          <w:p w14:paraId="59F671E5" w14:textId="77777777" w:rsidR="002E4BA7" w:rsidRDefault="002E4BA7" w:rsidP="005060A0">
            <w:pPr>
              <w:pStyle w:val="affff1"/>
              <w:ind w:right="141" w:firstLine="0"/>
            </w:pPr>
            <w:r>
              <w:rPr>
                <w:sz w:val="24"/>
                <w:szCs w:val="24"/>
              </w:rPr>
              <w:t>Муниципальная услуга</w:t>
            </w:r>
          </w:p>
        </w:tc>
        <w:tc>
          <w:tcPr>
            <w:tcW w:w="827" w:type="dxa"/>
            <w:shd w:val="clear" w:color="auto" w:fill="FFFFFF"/>
          </w:tcPr>
          <w:p w14:paraId="5E7C33C2" w14:textId="77777777" w:rsidR="002E4BA7" w:rsidRDefault="002E4BA7" w:rsidP="005060A0">
            <w:pPr>
              <w:pStyle w:val="affff1"/>
              <w:ind w:right="141" w:firstLine="0"/>
            </w:pPr>
            <w:r>
              <w:rPr>
                <w:sz w:val="24"/>
                <w:szCs w:val="24"/>
              </w:rPr>
              <w:t>–</w:t>
            </w:r>
          </w:p>
        </w:tc>
        <w:tc>
          <w:tcPr>
            <w:tcW w:w="5529" w:type="dxa"/>
            <w:shd w:val="clear" w:color="auto" w:fill="FFFFFF"/>
          </w:tcPr>
          <w:p w14:paraId="5DDA83F3" w14:textId="77777777" w:rsidR="002E4BA7" w:rsidRDefault="002E4BA7" w:rsidP="005060A0">
            <w:pPr>
              <w:pStyle w:val="affff1"/>
              <w:ind w:right="141" w:firstLine="0"/>
            </w:pPr>
            <w:r>
              <w:rPr>
                <w:sz w:val="24"/>
                <w:szCs w:val="24"/>
              </w:rPr>
              <w:t xml:space="preserve">Муниципальная услуга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 расположенные на территории </w:t>
            </w:r>
            <w:r w:rsidR="00060BBA" w:rsidRPr="00060BBA">
              <w:rPr>
                <w:sz w:val="24"/>
                <w:szCs w:val="24"/>
              </w:rPr>
              <w:t>Сергиево-Посадского муниципального района</w:t>
            </w:r>
            <w:r w:rsidR="00060BBA">
              <w:rPr>
                <w:i/>
                <w:sz w:val="24"/>
                <w:szCs w:val="24"/>
              </w:rPr>
              <w:t xml:space="preserve"> </w:t>
            </w:r>
            <w:r>
              <w:rPr>
                <w:i/>
                <w:sz w:val="24"/>
                <w:szCs w:val="24"/>
              </w:rPr>
              <w:t xml:space="preserve"> </w:t>
            </w:r>
            <w:r>
              <w:rPr>
                <w:sz w:val="24"/>
                <w:szCs w:val="24"/>
              </w:rPr>
              <w:t>Московской области;</w:t>
            </w:r>
          </w:p>
        </w:tc>
      </w:tr>
      <w:tr w:rsidR="002E4BA7" w14:paraId="4C71E97C" w14:textId="77777777" w:rsidTr="00060BBA">
        <w:tc>
          <w:tcPr>
            <w:tcW w:w="3142" w:type="dxa"/>
            <w:shd w:val="clear" w:color="auto" w:fill="FFFFFF"/>
          </w:tcPr>
          <w:p w14:paraId="0CFAB834" w14:textId="77777777" w:rsidR="002E4BA7" w:rsidRDefault="002E4BA7" w:rsidP="005060A0">
            <w:pPr>
              <w:pStyle w:val="affff1"/>
              <w:ind w:right="141" w:firstLine="0"/>
              <w:rPr>
                <w:sz w:val="24"/>
                <w:szCs w:val="24"/>
              </w:rPr>
            </w:pPr>
          </w:p>
          <w:p w14:paraId="09795133" w14:textId="77777777" w:rsidR="002E4BA7" w:rsidRDefault="002E4BA7" w:rsidP="005060A0">
            <w:pPr>
              <w:pStyle w:val="affff1"/>
              <w:ind w:right="141" w:firstLine="0"/>
            </w:pPr>
            <w:r>
              <w:rPr>
                <w:sz w:val="24"/>
                <w:szCs w:val="24"/>
              </w:rPr>
              <w:t>Административный регламент</w:t>
            </w:r>
          </w:p>
        </w:tc>
        <w:tc>
          <w:tcPr>
            <w:tcW w:w="827" w:type="dxa"/>
            <w:shd w:val="clear" w:color="auto" w:fill="FFFFFF"/>
          </w:tcPr>
          <w:p w14:paraId="0E2CCEBF" w14:textId="77777777" w:rsidR="002E4BA7" w:rsidRDefault="002E4BA7" w:rsidP="005060A0">
            <w:pPr>
              <w:pStyle w:val="affff1"/>
              <w:ind w:right="141" w:firstLine="0"/>
              <w:rPr>
                <w:sz w:val="24"/>
                <w:szCs w:val="24"/>
              </w:rPr>
            </w:pPr>
          </w:p>
          <w:p w14:paraId="68043838" w14:textId="77777777" w:rsidR="002E4BA7" w:rsidRDefault="002E4BA7" w:rsidP="005060A0">
            <w:pPr>
              <w:pStyle w:val="affff1"/>
              <w:ind w:right="141" w:firstLine="0"/>
            </w:pPr>
            <w:r>
              <w:rPr>
                <w:sz w:val="24"/>
                <w:szCs w:val="24"/>
              </w:rPr>
              <w:t>–</w:t>
            </w:r>
          </w:p>
        </w:tc>
        <w:tc>
          <w:tcPr>
            <w:tcW w:w="5529" w:type="dxa"/>
            <w:shd w:val="clear" w:color="auto" w:fill="FFFFFF"/>
          </w:tcPr>
          <w:p w14:paraId="04EDBD73" w14:textId="77777777" w:rsidR="002E4BA7" w:rsidRDefault="002E4BA7" w:rsidP="005060A0">
            <w:pPr>
              <w:pStyle w:val="affff1"/>
              <w:ind w:right="141" w:firstLine="0"/>
              <w:rPr>
                <w:sz w:val="24"/>
                <w:szCs w:val="24"/>
              </w:rPr>
            </w:pPr>
          </w:p>
          <w:p w14:paraId="2F8996FB" w14:textId="77777777" w:rsidR="002E4BA7" w:rsidRDefault="002E4BA7" w:rsidP="005060A0">
            <w:pPr>
              <w:pStyle w:val="affff1"/>
              <w:ind w:right="141" w:firstLine="0"/>
            </w:pPr>
            <w:r>
              <w:rPr>
                <w:sz w:val="24"/>
                <w:szCs w:val="24"/>
              </w:rPr>
              <w:t>Административн</w:t>
            </w:r>
            <w:r w:rsidR="00060BBA">
              <w:rPr>
                <w:sz w:val="24"/>
                <w:szCs w:val="24"/>
              </w:rPr>
              <w:t>ый регламент по предоставлению м</w:t>
            </w:r>
            <w:r>
              <w:rPr>
                <w:sz w:val="24"/>
                <w:szCs w:val="24"/>
              </w:rPr>
              <w:t xml:space="preserve">униципальной услуги </w:t>
            </w:r>
            <w:r w:rsidR="00060BBA">
              <w:rPr>
                <w:sz w:val="24"/>
                <w:szCs w:val="24"/>
              </w:rPr>
              <w:t>«Прием</w:t>
            </w:r>
            <w:r>
              <w:rPr>
                <w:sz w:val="24"/>
                <w:szCs w:val="24"/>
              </w:rPr>
              <w:t xml:space="preserve"> заявлений,</w:t>
            </w:r>
            <w:r w:rsidR="00060BBA">
              <w:rPr>
                <w:sz w:val="24"/>
                <w:szCs w:val="24"/>
              </w:rPr>
              <w:t xml:space="preserve"> постановке на учет и зачисление</w:t>
            </w:r>
            <w:r>
              <w:rPr>
                <w:sz w:val="24"/>
                <w:szCs w:val="24"/>
              </w:rPr>
              <w:t xml:space="preserve"> детей в образовательные организации, реализующие образовательную программу дошкольного образования, расположенные на территории </w:t>
            </w:r>
            <w:r w:rsidR="00060BBA" w:rsidRPr="00060BBA">
              <w:rPr>
                <w:sz w:val="24"/>
                <w:szCs w:val="24"/>
              </w:rPr>
              <w:t>Сергиево-Посадского муниципального района</w:t>
            </w:r>
            <w:r>
              <w:rPr>
                <w:i/>
                <w:sz w:val="24"/>
                <w:szCs w:val="24"/>
              </w:rPr>
              <w:t xml:space="preserve"> </w:t>
            </w:r>
            <w:r>
              <w:rPr>
                <w:sz w:val="24"/>
                <w:szCs w:val="24"/>
              </w:rPr>
              <w:t>Московской области;</w:t>
            </w:r>
          </w:p>
        </w:tc>
      </w:tr>
      <w:tr w:rsidR="002E4BA7" w14:paraId="69A6B054" w14:textId="77777777" w:rsidTr="00060BBA">
        <w:tc>
          <w:tcPr>
            <w:tcW w:w="3142" w:type="dxa"/>
            <w:shd w:val="clear" w:color="auto" w:fill="FFFFFF"/>
          </w:tcPr>
          <w:p w14:paraId="49170CC4" w14:textId="77777777" w:rsidR="002E4BA7" w:rsidRDefault="002E4BA7" w:rsidP="005060A0">
            <w:pPr>
              <w:pStyle w:val="affff1"/>
              <w:ind w:right="141" w:firstLine="0"/>
              <w:rPr>
                <w:sz w:val="24"/>
                <w:szCs w:val="24"/>
              </w:rPr>
            </w:pPr>
          </w:p>
          <w:p w14:paraId="1451A96D" w14:textId="77777777" w:rsidR="002E4BA7" w:rsidRDefault="002E4BA7" w:rsidP="005060A0">
            <w:pPr>
              <w:pStyle w:val="affff1"/>
              <w:ind w:right="141" w:firstLine="0"/>
            </w:pPr>
            <w:r>
              <w:rPr>
                <w:sz w:val="24"/>
                <w:szCs w:val="24"/>
              </w:rPr>
              <w:t>Заявитель</w:t>
            </w:r>
          </w:p>
        </w:tc>
        <w:tc>
          <w:tcPr>
            <w:tcW w:w="827" w:type="dxa"/>
            <w:shd w:val="clear" w:color="auto" w:fill="FFFFFF"/>
          </w:tcPr>
          <w:p w14:paraId="1BDD757E" w14:textId="77777777" w:rsidR="002E4BA7" w:rsidRDefault="002E4BA7" w:rsidP="005060A0">
            <w:pPr>
              <w:pStyle w:val="affff1"/>
              <w:ind w:right="141" w:firstLine="0"/>
              <w:rPr>
                <w:sz w:val="24"/>
                <w:szCs w:val="24"/>
              </w:rPr>
            </w:pPr>
          </w:p>
          <w:p w14:paraId="19F133C6" w14:textId="77777777" w:rsidR="002E4BA7" w:rsidRDefault="002E4BA7" w:rsidP="005060A0">
            <w:pPr>
              <w:pStyle w:val="affff1"/>
              <w:ind w:right="141" w:firstLine="0"/>
            </w:pPr>
            <w:r>
              <w:rPr>
                <w:sz w:val="24"/>
                <w:szCs w:val="24"/>
              </w:rPr>
              <w:t>–</w:t>
            </w:r>
          </w:p>
        </w:tc>
        <w:tc>
          <w:tcPr>
            <w:tcW w:w="5529" w:type="dxa"/>
            <w:shd w:val="clear" w:color="auto" w:fill="FFFFFF"/>
          </w:tcPr>
          <w:p w14:paraId="555BF3F7" w14:textId="77777777" w:rsidR="002E4BA7" w:rsidRDefault="002E4BA7" w:rsidP="005060A0">
            <w:pPr>
              <w:pStyle w:val="affff1"/>
              <w:ind w:right="141" w:firstLine="0"/>
              <w:rPr>
                <w:sz w:val="24"/>
                <w:szCs w:val="24"/>
              </w:rPr>
            </w:pPr>
          </w:p>
          <w:p w14:paraId="43AB3E0C" w14:textId="77777777" w:rsidR="002E4BA7" w:rsidRDefault="002E4BA7" w:rsidP="005060A0">
            <w:pPr>
              <w:pStyle w:val="affff1"/>
              <w:ind w:right="141" w:firstLine="0"/>
            </w:pPr>
            <w:r>
              <w:rPr>
                <w:sz w:val="24"/>
                <w:szCs w:val="24"/>
              </w:rPr>
              <w:t>лицо, обращающееся с заявлением о предоставлении Муниципальной услуги;</w:t>
            </w:r>
          </w:p>
          <w:p w14:paraId="1B781ABE" w14:textId="77777777" w:rsidR="002E4BA7" w:rsidRDefault="002E4BA7" w:rsidP="005060A0">
            <w:pPr>
              <w:pStyle w:val="affff1"/>
              <w:ind w:right="141" w:firstLine="0"/>
              <w:rPr>
                <w:sz w:val="24"/>
                <w:szCs w:val="24"/>
              </w:rPr>
            </w:pPr>
          </w:p>
        </w:tc>
      </w:tr>
      <w:tr w:rsidR="002E4BA7" w14:paraId="24A96F05" w14:textId="77777777" w:rsidTr="00060BBA">
        <w:tc>
          <w:tcPr>
            <w:tcW w:w="3142" w:type="dxa"/>
            <w:shd w:val="clear" w:color="auto" w:fill="FFFFFF"/>
          </w:tcPr>
          <w:p w14:paraId="3AC78765" w14:textId="77777777" w:rsidR="002E4BA7" w:rsidRDefault="002E4BA7" w:rsidP="005060A0">
            <w:pPr>
              <w:pStyle w:val="affff1"/>
              <w:ind w:right="141" w:firstLine="0"/>
            </w:pPr>
            <w:r>
              <w:rPr>
                <w:sz w:val="24"/>
                <w:szCs w:val="24"/>
              </w:rPr>
              <w:t>Заявитель, зарегистрированный в ЕСИА</w:t>
            </w:r>
          </w:p>
        </w:tc>
        <w:tc>
          <w:tcPr>
            <w:tcW w:w="827" w:type="dxa"/>
            <w:shd w:val="clear" w:color="auto" w:fill="FFFFFF"/>
          </w:tcPr>
          <w:p w14:paraId="13A1F15B" w14:textId="77777777" w:rsidR="002E4BA7" w:rsidRDefault="002E4BA7" w:rsidP="005060A0">
            <w:pPr>
              <w:pStyle w:val="affff1"/>
              <w:ind w:right="141" w:firstLine="0"/>
            </w:pPr>
            <w:r>
              <w:rPr>
                <w:sz w:val="24"/>
                <w:szCs w:val="24"/>
              </w:rPr>
              <w:t>–</w:t>
            </w:r>
          </w:p>
        </w:tc>
        <w:tc>
          <w:tcPr>
            <w:tcW w:w="5529" w:type="dxa"/>
            <w:shd w:val="clear" w:color="auto" w:fill="FFFFFF"/>
          </w:tcPr>
          <w:p w14:paraId="46B4E45C" w14:textId="77777777" w:rsidR="002E4BA7" w:rsidRDefault="002E4BA7" w:rsidP="005060A0">
            <w:pPr>
              <w:pStyle w:val="affff1"/>
              <w:ind w:right="141" w:firstLine="0"/>
            </w:pPr>
            <w:r>
              <w:rPr>
                <w:sz w:val="24"/>
                <w:szCs w:val="24"/>
              </w:rPr>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2E4BA7" w14:paraId="4EFD5377" w14:textId="77777777" w:rsidTr="00060BBA">
        <w:tc>
          <w:tcPr>
            <w:tcW w:w="3142" w:type="dxa"/>
            <w:shd w:val="clear" w:color="auto" w:fill="FFFFFF"/>
          </w:tcPr>
          <w:p w14:paraId="1314E53E" w14:textId="77777777" w:rsidR="002E4BA7" w:rsidRDefault="002E4BA7" w:rsidP="005060A0">
            <w:pPr>
              <w:pStyle w:val="affff1"/>
              <w:ind w:right="141" w:firstLine="0"/>
              <w:rPr>
                <w:sz w:val="24"/>
                <w:szCs w:val="24"/>
              </w:rPr>
            </w:pPr>
          </w:p>
          <w:p w14:paraId="23AB2782" w14:textId="77777777" w:rsidR="002E4BA7" w:rsidRDefault="002E4BA7" w:rsidP="005060A0">
            <w:pPr>
              <w:pStyle w:val="affff1"/>
              <w:ind w:right="141" w:firstLine="0"/>
              <w:rPr>
                <w:sz w:val="24"/>
                <w:szCs w:val="24"/>
              </w:rPr>
            </w:pPr>
            <w:r>
              <w:rPr>
                <w:sz w:val="24"/>
                <w:szCs w:val="24"/>
              </w:rPr>
              <w:t xml:space="preserve">Заявитель, незарегистрированный </w:t>
            </w:r>
          </w:p>
          <w:p w14:paraId="7817719A" w14:textId="77777777" w:rsidR="002E4BA7" w:rsidRDefault="002E4BA7" w:rsidP="005060A0">
            <w:pPr>
              <w:pStyle w:val="affff1"/>
              <w:ind w:right="141" w:firstLine="0"/>
            </w:pPr>
            <w:r>
              <w:rPr>
                <w:sz w:val="24"/>
                <w:szCs w:val="24"/>
              </w:rPr>
              <w:t>в ЕСИА</w:t>
            </w:r>
          </w:p>
        </w:tc>
        <w:tc>
          <w:tcPr>
            <w:tcW w:w="827" w:type="dxa"/>
            <w:shd w:val="clear" w:color="auto" w:fill="FFFFFF"/>
          </w:tcPr>
          <w:p w14:paraId="366E16CF" w14:textId="77777777" w:rsidR="002E4BA7" w:rsidRDefault="002E4BA7" w:rsidP="005060A0">
            <w:pPr>
              <w:pStyle w:val="affff1"/>
              <w:ind w:right="141" w:firstLine="0"/>
              <w:rPr>
                <w:sz w:val="24"/>
                <w:szCs w:val="24"/>
              </w:rPr>
            </w:pPr>
          </w:p>
          <w:p w14:paraId="386DD266" w14:textId="77777777" w:rsidR="002E4BA7" w:rsidRDefault="002E4BA7" w:rsidP="005060A0">
            <w:pPr>
              <w:pStyle w:val="affff1"/>
              <w:ind w:right="141" w:firstLine="0"/>
              <w:rPr>
                <w:sz w:val="24"/>
                <w:szCs w:val="24"/>
              </w:rPr>
            </w:pPr>
            <w:r>
              <w:rPr>
                <w:sz w:val="24"/>
                <w:szCs w:val="24"/>
              </w:rPr>
              <w:t>–</w:t>
            </w:r>
          </w:p>
        </w:tc>
        <w:tc>
          <w:tcPr>
            <w:tcW w:w="5529" w:type="dxa"/>
            <w:shd w:val="clear" w:color="auto" w:fill="FFFFFF"/>
          </w:tcPr>
          <w:p w14:paraId="682D6CAB" w14:textId="77777777" w:rsidR="002E4BA7" w:rsidRDefault="002E4BA7" w:rsidP="005060A0">
            <w:pPr>
              <w:pStyle w:val="affff1"/>
              <w:ind w:right="141" w:firstLine="0"/>
              <w:rPr>
                <w:sz w:val="24"/>
                <w:szCs w:val="24"/>
              </w:rPr>
            </w:pPr>
          </w:p>
          <w:p w14:paraId="31AEBF41" w14:textId="77777777" w:rsidR="002E4BA7" w:rsidRDefault="002E4BA7" w:rsidP="005060A0">
            <w:pPr>
              <w:pStyle w:val="affff1"/>
              <w:ind w:right="141" w:firstLine="0"/>
              <w:rPr>
                <w:sz w:val="24"/>
                <w:szCs w:val="24"/>
              </w:rPr>
            </w:pPr>
            <w:r>
              <w:rPr>
                <w:sz w:val="24"/>
                <w:szCs w:val="24"/>
              </w:rPr>
              <w:t>лицо, обращающееся с заявлением о предоставлении Муниципальной услуги, не имеющее учетную запись в ЕСИА, либо зарегистрированный в ЕСИА без прохождения проверки, и подтверждения личности пользователя надлежащим образом;</w:t>
            </w:r>
          </w:p>
          <w:p w14:paraId="17EBE001" w14:textId="77777777" w:rsidR="002E4BA7" w:rsidRDefault="002E4BA7" w:rsidP="005060A0">
            <w:pPr>
              <w:pStyle w:val="affff1"/>
              <w:ind w:right="141" w:firstLine="0"/>
            </w:pPr>
          </w:p>
        </w:tc>
      </w:tr>
      <w:tr w:rsidR="002E4BA7" w14:paraId="140986CB" w14:textId="77777777" w:rsidTr="00060BBA">
        <w:tc>
          <w:tcPr>
            <w:tcW w:w="3142" w:type="dxa"/>
            <w:shd w:val="clear" w:color="auto" w:fill="FFFFFF"/>
          </w:tcPr>
          <w:p w14:paraId="6777D28C" w14:textId="77777777" w:rsidR="002E4BA7" w:rsidRDefault="002E4BA7" w:rsidP="005060A0">
            <w:pPr>
              <w:pStyle w:val="affff1"/>
              <w:ind w:right="141" w:firstLine="0"/>
            </w:pPr>
            <w:r>
              <w:rPr>
                <w:sz w:val="24"/>
                <w:szCs w:val="24"/>
              </w:rPr>
              <w:t>Администрация</w:t>
            </w:r>
          </w:p>
        </w:tc>
        <w:tc>
          <w:tcPr>
            <w:tcW w:w="827" w:type="dxa"/>
            <w:shd w:val="clear" w:color="auto" w:fill="FFFFFF"/>
          </w:tcPr>
          <w:p w14:paraId="7AD52849" w14:textId="77777777" w:rsidR="002E4BA7" w:rsidRDefault="002E4BA7" w:rsidP="005060A0">
            <w:pPr>
              <w:pStyle w:val="affff1"/>
              <w:ind w:right="141" w:firstLine="0"/>
            </w:pPr>
            <w:r>
              <w:rPr>
                <w:sz w:val="24"/>
                <w:szCs w:val="24"/>
              </w:rPr>
              <w:t>–</w:t>
            </w:r>
          </w:p>
        </w:tc>
        <w:tc>
          <w:tcPr>
            <w:tcW w:w="5529" w:type="dxa"/>
            <w:shd w:val="clear" w:color="auto" w:fill="FFFFFF"/>
          </w:tcPr>
          <w:p w14:paraId="5E777A25" w14:textId="77777777" w:rsidR="002E4BA7" w:rsidRDefault="002E4BA7" w:rsidP="005060A0">
            <w:pPr>
              <w:pStyle w:val="affff1"/>
              <w:ind w:right="141" w:firstLine="0"/>
              <w:rPr>
                <w:sz w:val="24"/>
                <w:szCs w:val="24"/>
              </w:rPr>
            </w:pPr>
            <w:r>
              <w:rPr>
                <w:sz w:val="24"/>
                <w:szCs w:val="24"/>
              </w:rPr>
              <w:t xml:space="preserve">Администрация </w:t>
            </w:r>
            <w:r w:rsidR="00060BBA" w:rsidRPr="00060BBA">
              <w:rPr>
                <w:sz w:val="24"/>
                <w:szCs w:val="24"/>
              </w:rPr>
              <w:t>Сергиево-Посадского муниципального района</w:t>
            </w:r>
            <w:r w:rsidR="00060BBA">
              <w:rPr>
                <w:i/>
                <w:sz w:val="24"/>
                <w:szCs w:val="24"/>
              </w:rPr>
              <w:t xml:space="preserve"> </w:t>
            </w:r>
            <w:r>
              <w:rPr>
                <w:i/>
                <w:sz w:val="24"/>
                <w:szCs w:val="24"/>
              </w:rPr>
              <w:t xml:space="preserve"> </w:t>
            </w:r>
            <w:r>
              <w:rPr>
                <w:sz w:val="24"/>
                <w:szCs w:val="24"/>
              </w:rPr>
              <w:t>Московской области;</w:t>
            </w:r>
          </w:p>
          <w:p w14:paraId="2895C093" w14:textId="77777777" w:rsidR="002E4BA7" w:rsidRDefault="002E4BA7" w:rsidP="005060A0">
            <w:pPr>
              <w:pStyle w:val="affff1"/>
              <w:ind w:right="141" w:firstLine="0"/>
            </w:pPr>
          </w:p>
        </w:tc>
      </w:tr>
      <w:tr w:rsidR="002E4BA7" w14:paraId="4F07EB0F" w14:textId="77777777" w:rsidTr="00060BBA">
        <w:tc>
          <w:tcPr>
            <w:tcW w:w="3142" w:type="dxa"/>
            <w:shd w:val="clear" w:color="auto" w:fill="FFFFFF"/>
          </w:tcPr>
          <w:p w14:paraId="4C84E6D9" w14:textId="77777777" w:rsidR="002E4BA7" w:rsidRDefault="002E4BA7" w:rsidP="005060A0">
            <w:pPr>
              <w:pStyle w:val="affff1"/>
              <w:ind w:right="141" w:firstLine="0"/>
            </w:pPr>
            <w:r>
              <w:rPr>
                <w:sz w:val="24"/>
                <w:szCs w:val="24"/>
              </w:rPr>
              <w:t>Подразделение</w:t>
            </w:r>
          </w:p>
        </w:tc>
        <w:tc>
          <w:tcPr>
            <w:tcW w:w="827" w:type="dxa"/>
            <w:shd w:val="clear" w:color="auto" w:fill="FFFFFF"/>
          </w:tcPr>
          <w:p w14:paraId="2198E927" w14:textId="77777777" w:rsidR="002E4BA7" w:rsidRDefault="002E4BA7" w:rsidP="005060A0">
            <w:pPr>
              <w:pStyle w:val="affff1"/>
              <w:ind w:right="141" w:firstLine="0"/>
            </w:pPr>
            <w:r>
              <w:rPr>
                <w:sz w:val="24"/>
                <w:szCs w:val="24"/>
              </w:rPr>
              <w:t>–</w:t>
            </w:r>
          </w:p>
        </w:tc>
        <w:tc>
          <w:tcPr>
            <w:tcW w:w="5529" w:type="dxa"/>
            <w:shd w:val="clear" w:color="auto" w:fill="FFFFFF"/>
          </w:tcPr>
          <w:p w14:paraId="02353A3D" w14:textId="77777777" w:rsidR="002E4BA7" w:rsidRDefault="00060BBA" w:rsidP="005060A0">
            <w:pPr>
              <w:pStyle w:val="affff1"/>
              <w:ind w:right="141" w:firstLine="0"/>
            </w:pPr>
            <w:r>
              <w:rPr>
                <w:sz w:val="24"/>
                <w:szCs w:val="24"/>
              </w:rPr>
              <w:t xml:space="preserve">Управление образования администрации Сергиево-Посадского муниципального района </w:t>
            </w:r>
            <w:r w:rsidR="002E4BA7">
              <w:rPr>
                <w:sz w:val="24"/>
                <w:szCs w:val="24"/>
              </w:rPr>
              <w:t xml:space="preserve"> </w:t>
            </w:r>
            <w:r w:rsidR="002E4BA7">
              <w:rPr>
                <w:sz w:val="24"/>
                <w:szCs w:val="24"/>
              </w:rPr>
              <w:lastRenderedPageBreak/>
              <w:t>Московской области;</w:t>
            </w:r>
          </w:p>
        </w:tc>
      </w:tr>
      <w:tr w:rsidR="002E4BA7" w14:paraId="1E9C8DF7" w14:textId="77777777" w:rsidTr="00060BBA">
        <w:trPr>
          <w:trHeight w:val="178"/>
        </w:trPr>
        <w:tc>
          <w:tcPr>
            <w:tcW w:w="3142" w:type="dxa"/>
            <w:shd w:val="clear" w:color="auto" w:fill="FFFFFF"/>
          </w:tcPr>
          <w:p w14:paraId="7DD1816E" w14:textId="77777777" w:rsidR="002E4BA7" w:rsidRDefault="002E4BA7" w:rsidP="005060A0">
            <w:pPr>
              <w:pStyle w:val="affff1"/>
              <w:ind w:right="141" w:firstLine="0"/>
              <w:rPr>
                <w:sz w:val="24"/>
                <w:szCs w:val="24"/>
              </w:rPr>
            </w:pPr>
          </w:p>
          <w:p w14:paraId="695F47C7" w14:textId="77777777" w:rsidR="002E4BA7" w:rsidRDefault="002E4BA7" w:rsidP="005060A0">
            <w:pPr>
              <w:pStyle w:val="affff1"/>
              <w:ind w:right="141" w:firstLine="0"/>
            </w:pPr>
            <w:r>
              <w:rPr>
                <w:sz w:val="24"/>
                <w:szCs w:val="24"/>
              </w:rPr>
              <w:t>МФЦ</w:t>
            </w:r>
          </w:p>
        </w:tc>
        <w:tc>
          <w:tcPr>
            <w:tcW w:w="827" w:type="dxa"/>
            <w:shd w:val="clear" w:color="auto" w:fill="FFFFFF"/>
          </w:tcPr>
          <w:p w14:paraId="07519003" w14:textId="77777777" w:rsidR="002E4BA7" w:rsidRDefault="002E4BA7" w:rsidP="005060A0">
            <w:pPr>
              <w:pStyle w:val="affff1"/>
              <w:ind w:right="141" w:firstLine="0"/>
              <w:rPr>
                <w:sz w:val="24"/>
                <w:szCs w:val="24"/>
              </w:rPr>
            </w:pPr>
          </w:p>
          <w:p w14:paraId="5F0E7A16" w14:textId="77777777" w:rsidR="002E4BA7" w:rsidRDefault="002E4BA7" w:rsidP="005060A0">
            <w:pPr>
              <w:pStyle w:val="affff1"/>
              <w:ind w:right="141" w:firstLine="0"/>
            </w:pPr>
            <w:r>
              <w:rPr>
                <w:sz w:val="24"/>
                <w:szCs w:val="24"/>
              </w:rPr>
              <w:t>–</w:t>
            </w:r>
          </w:p>
        </w:tc>
        <w:tc>
          <w:tcPr>
            <w:tcW w:w="5529" w:type="dxa"/>
            <w:shd w:val="clear" w:color="auto" w:fill="FFFFFF"/>
          </w:tcPr>
          <w:p w14:paraId="496E8445" w14:textId="77777777" w:rsidR="002E4BA7" w:rsidRDefault="002E4BA7" w:rsidP="005060A0">
            <w:pPr>
              <w:pStyle w:val="affff1"/>
              <w:ind w:right="141" w:firstLine="0"/>
              <w:rPr>
                <w:sz w:val="24"/>
                <w:szCs w:val="24"/>
              </w:rPr>
            </w:pPr>
          </w:p>
          <w:p w14:paraId="2FD52295" w14:textId="77777777" w:rsidR="002E4BA7" w:rsidRDefault="002E4BA7" w:rsidP="005060A0">
            <w:pPr>
              <w:pStyle w:val="affff1"/>
              <w:ind w:right="141" w:firstLine="0"/>
            </w:pPr>
            <w:r>
              <w:rPr>
                <w:sz w:val="24"/>
                <w:szCs w:val="24"/>
              </w:rPr>
              <w:t>многофункциональный центр предоставления государственных и муниципальных услуг</w:t>
            </w:r>
            <w:r w:rsidR="00060BBA">
              <w:rPr>
                <w:sz w:val="24"/>
                <w:szCs w:val="24"/>
              </w:rPr>
              <w:t xml:space="preserve"> Сергиево-Посадского муниципального района</w:t>
            </w:r>
            <w:r>
              <w:rPr>
                <w:sz w:val="24"/>
                <w:szCs w:val="24"/>
              </w:rPr>
              <w:t>;</w:t>
            </w:r>
          </w:p>
        </w:tc>
      </w:tr>
      <w:tr w:rsidR="002E4BA7" w14:paraId="5A43BDF7" w14:textId="77777777" w:rsidTr="00060BBA">
        <w:tc>
          <w:tcPr>
            <w:tcW w:w="3142" w:type="dxa"/>
            <w:shd w:val="clear" w:color="auto" w:fill="FFFFFF"/>
          </w:tcPr>
          <w:p w14:paraId="76FEFC6B" w14:textId="77777777" w:rsidR="002E4BA7" w:rsidRDefault="002E4BA7" w:rsidP="005060A0">
            <w:pPr>
              <w:pStyle w:val="affff1"/>
              <w:ind w:right="141" w:firstLine="0"/>
              <w:rPr>
                <w:sz w:val="24"/>
                <w:szCs w:val="24"/>
              </w:rPr>
            </w:pPr>
          </w:p>
          <w:p w14:paraId="2F267DD9" w14:textId="77777777" w:rsidR="002E4BA7" w:rsidRDefault="002E4BA7" w:rsidP="005060A0">
            <w:pPr>
              <w:pStyle w:val="affff1"/>
              <w:ind w:right="141" w:firstLine="0"/>
            </w:pPr>
            <w:r>
              <w:rPr>
                <w:sz w:val="24"/>
                <w:szCs w:val="24"/>
              </w:rPr>
              <w:t>Сеть Интернет</w:t>
            </w:r>
          </w:p>
        </w:tc>
        <w:tc>
          <w:tcPr>
            <w:tcW w:w="827" w:type="dxa"/>
            <w:shd w:val="clear" w:color="auto" w:fill="FFFFFF"/>
          </w:tcPr>
          <w:p w14:paraId="72B6B3BD" w14:textId="77777777" w:rsidR="002E4BA7" w:rsidRDefault="002E4BA7" w:rsidP="005060A0">
            <w:pPr>
              <w:pStyle w:val="affff1"/>
              <w:ind w:right="141" w:firstLine="0"/>
              <w:rPr>
                <w:sz w:val="24"/>
                <w:szCs w:val="24"/>
              </w:rPr>
            </w:pPr>
          </w:p>
          <w:p w14:paraId="661A458E" w14:textId="77777777" w:rsidR="002E4BA7" w:rsidRDefault="002E4BA7" w:rsidP="005060A0">
            <w:pPr>
              <w:pStyle w:val="affff1"/>
              <w:ind w:right="141" w:firstLine="0"/>
            </w:pPr>
            <w:r>
              <w:rPr>
                <w:sz w:val="24"/>
                <w:szCs w:val="24"/>
              </w:rPr>
              <w:t>–</w:t>
            </w:r>
          </w:p>
        </w:tc>
        <w:tc>
          <w:tcPr>
            <w:tcW w:w="5529" w:type="dxa"/>
            <w:shd w:val="clear" w:color="auto" w:fill="FFFFFF"/>
          </w:tcPr>
          <w:p w14:paraId="18EB4802" w14:textId="77777777" w:rsidR="002E4BA7" w:rsidRDefault="002E4BA7" w:rsidP="005060A0">
            <w:pPr>
              <w:pStyle w:val="affff1"/>
              <w:ind w:right="141" w:firstLine="0"/>
              <w:rPr>
                <w:sz w:val="24"/>
                <w:szCs w:val="24"/>
              </w:rPr>
            </w:pPr>
          </w:p>
          <w:p w14:paraId="15362C07" w14:textId="77777777" w:rsidR="002E4BA7" w:rsidRDefault="002E4BA7" w:rsidP="005060A0">
            <w:pPr>
              <w:pStyle w:val="affff1"/>
              <w:ind w:right="141" w:firstLine="0"/>
            </w:pPr>
            <w:r>
              <w:rPr>
                <w:sz w:val="24"/>
                <w:szCs w:val="24"/>
              </w:rPr>
              <w:t>информационно</w:t>
            </w:r>
            <w:r>
              <w:rPr>
                <w:sz w:val="24"/>
                <w:szCs w:val="24"/>
                <w:lang w:val="en-US"/>
              </w:rPr>
              <w:t>-</w:t>
            </w:r>
            <w:r>
              <w:rPr>
                <w:sz w:val="24"/>
                <w:szCs w:val="24"/>
              </w:rPr>
              <w:t>телекоммуникационная сеть «Интернет»;</w:t>
            </w:r>
          </w:p>
        </w:tc>
      </w:tr>
      <w:tr w:rsidR="002E4BA7" w14:paraId="1E3C8C30" w14:textId="77777777" w:rsidTr="00060BBA">
        <w:tc>
          <w:tcPr>
            <w:tcW w:w="3142" w:type="dxa"/>
            <w:shd w:val="clear" w:color="auto" w:fill="FFFFFF"/>
          </w:tcPr>
          <w:p w14:paraId="73DB9A1F" w14:textId="77777777" w:rsidR="002E4BA7" w:rsidRDefault="002E4BA7" w:rsidP="005060A0">
            <w:pPr>
              <w:pStyle w:val="affff1"/>
              <w:ind w:right="141" w:firstLine="0"/>
              <w:rPr>
                <w:sz w:val="24"/>
                <w:szCs w:val="24"/>
              </w:rPr>
            </w:pPr>
          </w:p>
          <w:p w14:paraId="4AB49EF5" w14:textId="77777777" w:rsidR="002E4BA7" w:rsidRDefault="002E4BA7" w:rsidP="005060A0">
            <w:pPr>
              <w:pStyle w:val="affff1"/>
              <w:ind w:right="141" w:firstLine="0"/>
            </w:pPr>
            <w:r>
              <w:rPr>
                <w:sz w:val="24"/>
                <w:szCs w:val="24"/>
              </w:rPr>
              <w:t>РПГУ</w:t>
            </w:r>
          </w:p>
        </w:tc>
        <w:tc>
          <w:tcPr>
            <w:tcW w:w="827" w:type="dxa"/>
            <w:shd w:val="clear" w:color="auto" w:fill="FFFFFF"/>
          </w:tcPr>
          <w:p w14:paraId="0E42F50C" w14:textId="77777777" w:rsidR="002E4BA7" w:rsidRDefault="002E4BA7" w:rsidP="005060A0">
            <w:pPr>
              <w:pStyle w:val="affff1"/>
              <w:ind w:right="141" w:firstLine="0"/>
              <w:rPr>
                <w:sz w:val="24"/>
                <w:szCs w:val="24"/>
              </w:rPr>
            </w:pPr>
          </w:p>
          <w:p w14:paraId="39BF913F" w14:textId="77777777" w:rsidR="002E4BA7" w:rsidRDefault="002E4BA7" w:rsidP="005060A0">
            <w:pPr>
              <w:pStyle w:val="affff1"/>
              <w:ind w:right="141" w:firstLine="0"/>
            </w:pPr>
            <w:r>
              <w:rPr>
                <w:sz w:val="24"/>
                <w:szCs w:val="24"/>
              </w:rPr>
              <w:t>–</w:t>
            </w:r>
          </w:p>
        </w:tc>
        <w:tc>
          <w:tcPr>
            <w:tcW w:w="5529" w:type="dxa"/>
            <w:shd w:val="clear" w:color="auto" w:fill="FFFFFF"/>
          </w:tcPr>
          <w:p w14:paraId="0533E718" w14:textId="77777777" w:rsidR="002E4BA7" w:rsidRDefault="002E4BA7" w:rsidP="005060A0">
            <w:pPr>
              <w:pStyle w:val="affff1"/>
              <w:ind w:right="141" w:firstLine="0"/>
              <w:rPr>
                <w:sz w:val="24"/>
                <w:szCs w:val="24"/>
              </w:rPr>
            </w:pPr>
          </w:p>
          <w:p w14:paraId="333548F4" w14:textId="77777777" w:rsidR="002E4BA7" w:rsidRDefault="002E4BA7" w:rsidP="005060A0">
            <w:pPr>
              <w:pStyle w:val="affff1"/>
              <w:ind w:right="141" w:firstLine="0"/>
            </w:pPr>
            <w:r>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Pr>
                  <w:rStyle w:val="afffff1"/>
                  <w:vanish/>
                  <w:sz w:val="24"/>
                  <w:szCs w:val="24"/>
                  <w:lang w:val="en-US"/>
                </w:rPr>
                <w:t>http</w:t>
              </w:r>
              <w:r>
                <w:rPr>
                  <w:rStyle w:val="afffff1"/>
                  <w:sz w:val="24"/>
                  <w:szCs w:val="24"/>
                </w:rPr>
                <w:t>://</w:t>
              </w:r>
              <w:proofErr w:type="spellStart"/>
              <w:r>
                <w:rPr>
                  <w:rStyle w:val="afffff1"/>
                  <w:sz w:val="24"/>
                  <w:szCs w:val="24"/>
                  <w:lang w:val="en-US"/>
                </w:rPr>
                <w:t>uslugi</w:t>
              </w:r>
              <w:proofErr w:type="spellEnd"/>
              <w:r>
                <w:rPr>
                  <w:rStyle w:val="afffff1"/>
                  <w:sz w:val="24"/>
                  <w:szCs w:val="24"/>
                </w:rPr>
                <w:t>.</w:t>
              </w:r>
              <w:proofErr w:type="spellStart"/>
              <w:r>
                <w:rPr>
                  <w:rStyle w:val="afffff1"/>
                  <w:sz w:val="24"/>
                  <w:szCs w:val="24"/>
                  <w:lang w:val="en-US"/>
                </w:rPr>
                <w:t>mosreg</w:t>
              </w:r>
              <w:proofErr w:type="spellEnd"/>
              <w:r>
                <w:rPr>
                  <w:rStyle w:val="afffff1"/>
                  <w:sz w:val="24"/>
                  <w:szCs w:val="24"/>
                </w:rPr>
                <w:t>.</w:t>
              </w:r>
              <w:proofErr w:type="spellStart"/>
              <w:r>
                <w:rPr>
                  <w:rStyle w:val="afffff1"/>
                  <w:sz w:val="24"/>
                  <w:szCs w:val="24"/>
                  <w:lang w:val="en-US"/>
                </w:rPr>
                <w:t>ru</w:t>
              </w:r>
              <w:proofErr w:type="spellEnd"/>
            </w:hyperlink>
            <w:r>
              <w:rPr>
                <w:iCs/>
                <w:sz w:val="24"/>
                <w:szCs w:val="24"/>
              </w:rPr>
              <w:t>;</w:t>
            </w:r>
          </w:p>
        </w:tc>
      </w:tr>
      <w:tr w:rsidR="002E4BA7" w14:paraId="16D0B71F" w14:textId="77777777" w:rsidTr="00060BBA">
        <w:tc>
          <w:tcPr>
            <w:tcW w:w="3142" w:type="dxa"/>
            <w:shd w:val="clear" w:color="auto" w:fill="FFFFFF"/>
          </w:tcPr>
          <w:p w14:paraId="13DAD539" w14:textId="77777777" w:rsidR="002E4BA7" w:rsidRDefault="002E4BA7" w:rsidP="005060A0">
            <w:pPr>
              <w:pStyle w:val="affff1"/>
              <w:ind w:right="141" w:firstLine="0"/>
            </w:pPr>
            <w:r>
              <w:rPr>
                <w:sz w:val="24"/>
                <w:szCs w:val="24"/>
              </w:rPr>
              <w:t>ЕПГУ</w:t>
            </w:r>
          </w:p>
        </w:tc>
        <w:tc>
          <w:tcPr>
            <w:tcW w:w="827" w:type="dxa"/>
            <w:shd w:val="clear" w:color="auto" w:fill="FFFFFF"/>
          </w:tcPr>
          <w:p w14:paraId="4D329FA2" w14:textId="77777777" w:rsidR="002E4BA7" w:rsidRDefault="002E4BA7" w:rsidP="005060A0">
            <w:pPr>
              <w:pStyle w:val="affff1"/>
              <w:ind w:right="141" w:firstLine="0"/>
            </w:pPr>
            <w:r>
              <w:rPr>
                <w:sz w:val="24"/>
                <w:szCs w:val="24"/>
              </w:rPr>
              <w:t>–</w:t>
            </w:r>
          </w:p>
        </w:tc>
        <w:tc>
          <w:tcPr>
            <w:tcW w:w="5529" w:type="dxa"/>
            <w:shd w:val="clear" w:color="auto" w:fill="FFFFFF"/>
          </w:tcPr>
          <w:p w14:paraId="2A22DEF9" w14:textId="77777777" w:rsidR="002E4BA7" w:rsidRDefault="002E4BA7" w:rsidP="005060A0">
            <w:pPr>
              <w:pStyle w:val="affff1"/>
              <w:ind w:right="141" w:firstLine="0"/>
            </w:pPr>
            <w:r>
              <w:rPr>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11" w:history="1">
              <w:r>
                <w:rPr>
                  <w:rStyle w:val="afffff1"/>
                  <w:vanish/>
                  <w:sz w:val="24"/>
                  <w:szCs w:val="24"/>
                </w:rPr>
                <w:t>http://www.gosuslugi.ru</w:t>
              </w:r>
            </w:hyperlink>
            <w:r>
              <w:rPr>
                <w:sz w:val="24"/>
                <w:szCs w:val="24"/>
              </w:rPr>
              <w:t>;</w:t>
            </w:r>
          </w:p>
        </w:tc>
      </w:tr>
      <w:tr w:rsidR="002E4BA7" w14:paraId="76C5C179" w14:textId="77777777" w:rsidTr="00060BBA">
        <w:tc>
          <w:tcPr>
            <w:tcW w:w="3142" w:type="dxa"/>
            <w:shd w:val="clear" w:color="auto" w:fill="FFFFFF"/>
          </w:tcPr>
          <w:p w14:paraId="600DF0BC" w14:textId="77777777" w:rsidR="002E4BA7" w:rsidRDefault="002E4BA7" w:rsidP="005060A0">
            <w:pPr>
              <w:pStyle w:val="affff1"/>
              <w:ind w:right="141" w:firstLine="0"/>
              <w:rPr>
                <w:sz w:val="24"/>
                <w:szCs w:val="24"/>
              </w:rPr>
            </w:pPr>
          </w:p>
          <w:p w14:paraId="11D93949" w14:textId="77777777" w:rsidR="002E4BA7" w:rsidRDefault="002E4BA7" w:rsidP="005060A0">
            <w:pPr>
              <w:pStyle w:val="affff1"/>
              <w:ind w:right="141" w:firstLine="0"/>
            </w:pPr>
            <w:r>
              <w:rPr>
                <w:sz w:val="24"/>
                <w:szCs w:val="24"/>
              </w:rPr>
              <w:t>Заявление</w:t>
            </w:r>
          </w:p>
        </w:tc>
        <w:tc>
          <w:tcPr>
            <w:tcW w:w="827" w:type="dxa"/>
            <w:shd w:val="clear" w:color="auto" w:fill="FFFFFF"/>
          </w:tcPr>
          <w:p w14:paraId="557768F4" w14:textId="77777777" w:rsidR="002E4BA7" w:rsidRDefault="002E4BA7" w:rsidP="005060A0">
            <w:pPr>
              <w:pStyle w:val="affff1"/>
              <w:ind w:right="141" w:firstLine="0"/>
              <w:rPr>
                <w:sz w:val="24"/>
                <w:szCs w:val="24"/>
              </w:rPr>
            </w:pPr>
          </w:p>
          <w:p w14:paraId="610244C3" w14:textId="77777777" w:rsidR="002E4BA7" w:rsidRDefault="002E4BA7" w:rsidP="005060A0">
            <w:pPr>
              <w:pStyle w:val="affff1"/>
              <w:ind w:right="141" w:firstLine="0"/>
            </w:pPr>
            <w:r>
              <w:rPr>
                <w:sz w:val="24"/>
                <w:szCs w:val="24"/>
              </w:rPr>
              <w:t>–</w:t>
            </w:r>
          </w:p>
        </w:tc>
        <w:tc>
          <w:tcPr>
            <w:tcW w:w="5529" w:type="dxa"/>
            <w:shd w:val="clear" w:color="auto" w:fill="FFFFFF"/>
          </w:tcPr>
          <w:p w14:paraId="2F14CACD" w14:textId="77777777" w:rsidR="002E4BA7" w:rsidRDefault="002E4BA7" w:rsidP="005060A0">
            <w:pPr>
              <w:pStyle w:val="affff1"/>
              <w:ind w:right="141" w:firstLine="0"/>
              <w:rPr>
                <w:sz w:val="24"/>
                <w:szCs w:val="24"/>
              </w:rPr>
            </w:pPr>
          </w:p>
          <w:p w14:paraId="4BB4EBC5" w14:textId="77777777" w:rsidR="002E4BA7" w:rsidRDefault="002E4BA7" w:rsidP="005060A0">
            <w:pPr>
              <w:pStyle w:val="affff1"/>
              <w:ind w:right="141" w:firstLine="0"/>
            </w:pPr>
            <w:r>
              <w:rPr>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2E4BA7" w14:paraId="6669819F" w14:textId="77777777" w:rsidTr="00060BBA">
        <w:tc>
          <w:tcPr>
            <w:tcW w:w="3142" w:type="dxa"/>
            <w:shd w:val="clear" w:color="auto" w:fill="FFFFFF"/>
          </w:tcPr>
          <w:p w14:paraId="1B9C4827" w14:textId="77777777" w:rsidR="002E4BA7" w:rsidRDefault="002E4BA7" w:rsidP="005060A0">
            <w:pPr>
              <w:pStyle w:val="affff1"/>
              <w:ind w:right="141" w:firstLine="0"/>
            </w:pPr>
            <w:r>
              <w:rPr>
                <w:sz w:val="24"/>
                <w:szCs w:val="24"/>
              </w:rPr>
              <w:t>ЕИСДОУ</w:t>
            </w:r>
          </w:p>
        </w:tc>
        <w:tc>
          <w:tcPr>
            <w:tcW w:w="827" w:type="dxa"/>
            <w:shd w:val="clear" w:color="auto" w:fill="FFFFFF"/>
          </w:tcPr>
          <w:p w14:paraId="5588CA1F" w14:textId="77777777" w:rsidR="002E4BA7" w:rsidRDefault="002E4BA7" w:rsidP="005060A0">
            <w:pPr>
              <w:pStyle w:val="affff1"/>
              <w:ind w:right="141" w:firstLine="0"/>
            </w:pPr>
            <w:r>
              <w:rPr>
                <w:sz w:val="24"/>
                <w:szCs w:val="24"/>
              </w:rPr>
              <w:t>–</w:t>
            </w:r>
          </w:p>
        </w:tc>
        <w:tc>
          <w:tcPr>
            <w:tcW w:w="5529" w:type="dxa"/>
            <w:shd w:val="clear" w:color="auto" w:fill="FFFFFF"/>
          </w:tcPr>
          <w:p w14:paraId="7BBEEBD0" w14:textId="77777777" w:rsidR="002E4BA7" w:rsidRDefault="002E4BA7" w:rsidP="005060A0">
            <w:pPr>
              <w:pStyle w:val="affff1"/>
              <w:ind w:right="141" w:firstLine="0"/>
            </w:pPr>
            <w:r>
              <w:rPr>
                <w:sz w:val="24"/>
                <w:szCs w:val="24"/>
              </w:rPr>
              <w:t>Единая информационная система управления дошкольными образовательными организациями Московской области;</w:t>
            </w:r>
          </w:p>
        </w:tc>
      </w:tr>
      <w:tr w:rsidR="002E4BA7" w14:paraId="130F6AA6" w14:textId="77777777" w:rsidTr="00060BBA">
        <w:tc>
          <w:tcPr>
            <w:tcW w:w="3142" w:type="dxa"/>
            <w:shd w:val="clear" w:color="auto" w:fill="FFFFFF"/>
          </w:tcPr>
          <w:p w14:paraId="789EA2B9" w14:textId="77777777" w:rsidR="002E4BA7" w:rsidRDefault="002E4BA7" w:rsidP="005060A0">
            <w:pPr>
              <w:pStyle w:val="affff1"/>
              <w:ind w:right="141" w:firstLine="0"/>
              <w:rPr>
                <w:sz w:val="24"/>
                <w:szCs w:val="24"/>
              </w:rPr>
            </w:pPr>
          </w:p>
          <w:p w14:paraId="78D59DF9" w14:textId="77777777" w:rsidR="002E4BA7" w:rsidRDefault="002E4BA7" w:rsidP="005060A0">
            <w:pPr>
              <w:pStyle w:val="affff1"/>
              <w:ind w:right="141" w:firstLine="0"/>
            </w:pPr>
            <w:r>
              <w:rPr>
                <w:sz w:val="24"/>
                <w:szCs w:val="24"/>
              </w:rPr>
              <w:t>Личный кабинет</w:t>
            </w:r>
          </w:p>
        </w:tc>
        <w:tc>
          <w:tcPr>
            <w:tcW w:w="827" w:type="dxa"/>
            <w:shd w:val="clear" w:color="auto" w:fill="FFFFFF"/>
          </w:tcPr>
          <w:p w14:paraId="361A4295" w14:textId="77777777" w:rsidR="002E4BA7" w:rsidRDefault="002E4BA7" w:rsidP="005060A0">
            <w:pPr>
              <w:pStyle w:val="affff1"/>
              <w:ind w:right="141" w:firstLine="0"/>
              <w:rPr>
                <w:sz w:val="24"/>
                <w:szCs w:val="24"/>
              </w:rPr>
            </w:pPr>
          </w:p>
          <w:p w14:paraId="287921FA" w14:textId="77777777" w:rsidR="002E4BA7" w:rsidRDefault="002E4BA7" w:rsidP="005060A0">
            <w:pPr>
              <w:pStyle w:val="affff1"/>
              <w:ind w:right="141" w:firstLine="0"/>
            </w:pPr>
            <w:r>
              <w:rPr>
                <w:sz w:val="24"/>
                <w:szCs w:val="24"/>
              </w:rPr>
              <w:t>–</w:t>
            </w:r>
          </w:p>
        </w:tc>
        <w:tc>
          <w:tcPr>
            <w:tcW w:w="5529" w:type="dxa"/>
            <w:shd w:val="clear" w:color="auto" w:fill="FFFFFF"/>
          </w:tcPr>
          <w:p w14:paraId="4A19311D" w14:textId="77777777" w:rsidR="002E4BA7" w:rsidRDefault="002E4BA7" w:rsidP="005060A0">
            <w:pPr>
              <w:pStyle w:val="affff1"/>
              <w:ind w:right="141" w:firstLine="0"/>
              <w:rPr>
                <w:sz w:val="24"/>
                <w:szCs w:val="24"/>
              </w:rPr>
            </w:pPr>
          </w:p>
          <w:p w14:paraId="437DEF57" w14:textId="77777777" w:rsidR="002E4BA7" w:rsidRDefault="002E4BA7" w:rsidP="005060A0">
            <w:pPr>
              <w:pStyle w:val="affff1"/>
              <w:ind w:right="141" w:firstLine="0"/>
              <w:rPr>
                <w:sz w:val="24"/>
                <w:szCs w:val="24"/>
              </w:rPr>
            </w:pPr>
            <w:r>
              <w:rPr>
                <w:sz w:val="24"/>
                <w:szCs w:val="24"/>
              </w:rPr>
              <w:t>сервис РПГУ, позволяющий Заявителю получать информацию о ходе обработки заявлений, поданных посредством РПГУ;</w:t>
            </w:r>
          </w:p>
          <w:p w14:paraId="5153B339" w14:textId="77777777" w:rsidR="002E4BA7" w:rsidRDefault="002E4BA7" w:rsidP="005060A0">
            <w:pPr>
              <w:pStyle w:val="affff1"/>
              <w:ind w:right="141" w:firstLine="0"/>
            </w:pPr>
          </w:p>
        </w:tc>
      </w:tr>
      <w:tr w:rsidR="002E4BA7" w14:paraId="15FA32BD" w14:textId="77777777" w:rsidTr="00060BBA">
        <w:tc>
          <w:tcPr>
            <w:tcW w:w="3142" w:type="dxa"/>
            <w:shd w:val="clear" w:color="auto" w:fill="FFFFFF"/>
          </w:tcPr>
          <w:p w14:paraId="517B2D15" w14:textId="77777777" w:rsidR="002E4BA7" w:rsidRDefault="002E4BA7" w:rsidP="005060A0">
            <w:pPr>
              <w:pStyle w:val="affff1"/>
              <w:ind w:right="141" w:firstLine="0"/>
            </w:pPr>
            <w:r>
              <w:rPr>
                <w:sz w:val="24"/>
                <w:szCs w:val="24"/>
              </w:rPr>
              <w:t>ЕСИА</w:t>
            </w:r>
          </w:p>
        </w:tc>
        <w:tc>
          <w:tcPr>
            <w:tcW w:w="827" w:type="dxa"/>
            <w:shd w:val="clear" w:color="auto" w:fill="FFFFFF"/>
          </w:tcPr>
          <w:p w14:paraId="7D7D631B" w14:textId="77777777" w:rsidR="002E4BA7" w:rsidRDefault="002E4BA7" w:rsidP="005060A0">
            <w:pPr>
              <w:pStyle w:val="affff1"/>
              <w:ind w:right="141" w:firstLine="0"/>
            </w:pPr>
            <w:r>
              <w:rPr>
                <w:sz w:val="24"/>
                <w:szCs w:val="24"/>
              </w:rPr>
              <w:t>–</w:t>
            </w:r>
          </w:p>
        </w:tc>
        <w:tc>
          <w:tcPr>
            <w:tcW w:w="5529" w:type="dxa"/>
            <w:shd w:val="clear" w:color="auto" w:fill="FFFFFF"/>
          </w:tcPr>
          <w:p w14:paraId="4E4FF2E7" w14:textId="77777777" w:rsidR="002E4BA7" w:rsidRDefault="002E4BA7" w:rsidP="005060A0">
            <w:pPr>
              <w:pStyle w:val="affff1"/>
              <w:ind w:right="141" w:firstLine="0"/>
              <w:rPr>
                <w:sz w:val="24"/>
                <w:szCs w:val="24"/>
              </w:rPr>
            </w:pPr>
            <w:r>
              <w:rPr>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C265790" w14:textId="77777777" w:rsidR="002E4BA7" w:rsidRDefault="002E4BA7" w:rsidP="005060A0">
            <w:pPr>
              <w:pStyle w:val="affff1"/>
              <w:ind w:right="141" w:firstLine="0"/>
            </w:pPr>
          </w:p>
        </w:tc>
      </w:tr>
      <w:tr w:rsidR="002E4BA7" w14:paraId="7705CDEB" w14:textId="77777777" w:rsidTr="00060BBA">
        <w:tc>
          <w:tcPr>
            <w:tcW w:w="3142" w:type="dxa"/>
            <w:shd w:val="clear" w:color="auto" w:fill="FFFFFF"/>
          </w:tcPr>
          <w:p w14:paraId="3A794737" w14:textId="77777777" w:rsidR="002E4BA7" w:rsidRDefault="002E4BA7" w:rsidP="005060A0">
            <w:pPr>
              <w:pStyle w:val="affff1"/>
              <w:ind w:right="141" w:firstLine="0"/>
            </w:pPr>
            <w:r>
              <w:rPr>
                <w:sz w:val="24"/>
                <w:szCs w:val="24"/>
              </w:rPr>
              <w:t>Файл документа</w:t>
            </w:r>
          </w:p>
        </w:tc>
        <w:tc>
          <w:tcPr>
            <w:tcW w:w="827" w:type="dxa"/>
            <w:shd w:val="clear" w:color="auto" w:fill="FFFFFF"/>
          </w:tcPr>
          <w:p w14:paraId="59ADD88E" w14:textId="77777777" w:rsidR="002E4BA7" w:rsidRDefault="002E4BA7" w:rsidP="005060A0">
            <w:pPr>
              <w:pStyle w:val="affff1"/>
              <w:ind w:right="141" w:firstLine="0"/>
            </w:pPr>
            <w:r>
              <w:rPr>
                <w:sz w:val="24"/>
                <w:szCs w:val="24"/>
              </w:rPr>
              <w:t>–</w:t>
            </w:r>
          </w:p>
        </w:tc>
        <w:tc>
          <w:tcPr>
            <w:tcW w:w="5529" w:type="dxa"/>
            <w:shd w:val="clear" w:color="auto" w:fill="FFFFFF"/>
          </w:tcPr>
          <w:p w14:paraId="7D5995AD" w14:textId="77777777" w:rsidR="002E4BA7" w:rsidRDefault="002E4BA7" w:rsidP="005060A0">
            <w:pPr>
              <w:pStyle w:val="affff1"/>
              <w:ind w:right="141" w:firstLine="0"/>
            </w:pPr>
            <w:r>
              <w:rPr>
                <w:sz w:val="24"/>
                <w:szCs w:val="24"/>
              </w:rPr>
              <w:t>электронный образ документа, полученный путем сканирования документа в бумажной форме;</w:t>
            </w:r>
          </w:p>
          <w:p w14:paraId="70D002BC" w14:textId="77777777" w:rsidR="002E4BA7" w:rsidRDefault="002E4BA7" w:rsidP="005060A0">
            <w:pPr>
              <w:pStyle w:val="affff1"/>
              <w:ind w:right="141" w:firstLine="0"/>
              <w:rPr>
                <w:sz w:val="24"/>
                <w:szCs w:val="24"/>
              </w:rPr>
            </w:pPr>
          </w:p>
        </w:tc>
      </w:tr>
      <w:tr w:rsidR="002E4BA7" w14:paraId="54FFC7D6" w14:textId="77777777" w:rsidTr="00060BBA">
        <w:tc>
          <w:tcPr>
            <w:tcW w:w="3142" w:type="dxa"/>
            <w:shd w:val="clear" w:color="auto" w:fill="FFFFFF"/>
          </w:tcPr>
          <w:p w14:paraId="34B9B8AB" w14:textId="77777777" w:rsidR="002E4BA7" w:rsidRDefault="002E4BA7" w:rsidP="005060A0">
            <w:pPr>
              <w:pStyle w:val="affff1"/>
              <w:ind w:right="141" w:firstLine="0"/>
            </w:pPr>
            <w:r>
              <w:rPr>
                <w:sz w:val="24"/>
                <w:szCs w:val="24"/>
              </w:rPr>
              <w:t>Льготное получение услуги</w:t>
            </w:r>
          </w:p>
        </w:tc>
        <w:tc>
          <w:tcPr>
            <w:tcW w:w="827" w:type="dxa"/>
            <w:shd w:val="clear" w:color="auto" w:fill="FFFFFF"/>
          </w:tcPr>
          <w:p w14:paraId="53EE3B2E" w14:textId="77777777" w:rsidR="002E4BA7" w:rsidRDefault="002E4BA7" w:rsidP="005060A0">
            <w:pPr>
              <w:pStyle w:val="affff1"/>
              <w:ind w:right="141" w:firstLine="0"/>
            </w:pPr>
            <w:r>
              <w:rPr>
                <w:sz w:val="24"/>
                <w:szCs w:val="24"/>
              </w:rPr>
              <w:t>–</w:t>
            </w:r>
          </w:p>
        </w:tc>
        <w:tc>
          <w:tcPr>
            <w:tcW w:w="5529" w:type="dxa"/>
            <w:shd w:val="clear" w:color="auto" w:fill="FFFFFF"/>
          </w:tcPr>
          <w:p w14:paraId="7561435A" w14:textId="77777777" w:rsidR="002E4BA7" w:rsidRDefault="002E4BA7" w:rsidP="005060A0">
            <w:pPr>
              <w:pStyle w:val="affff1"/>
              <w:ind w:right="141" w:firstLine="0"/>
            </w:pPr>
            <w:r>
              <w:rPr>
                <w:sz w:val="24"/>
                <w:szCs w:val="24"/>
              </w:rPr>
              <w:t xml:space="preserve">получение услуги гражданами, имеющими в соответствии с законодательством Российской Федерации право на внеочередное и </w:t>
            </w:r>
            <w:r>
              <w:rPr>
                <w:sz w:val="24"/>
                <w:szCs w:val="24"/>
              </w:rPr>
              <w:lastRenderedPageBreak/>
              <w:t>первоочередное зачисление ребенка в ДОО;</w:t>
            </w:r>
          </w:p>
          <w:p w14:paraId="2F61C643" w14:textId="77777777" w:rsidR="002E4BA7" w:rsidRDefault="002E4BA7" w:rsidP="005060A0">
            <w:pPr>
              <w:pStyle w:val="affff1"/>
              <w:ind w:right="141" w:firstLine="0"/>
              <w:rPr>
                <w:sz w:val="24"/>
                <w:szCs w:val="24"/>
              </w:rPr>
            </w:pPr>
          </w:p>
        </w:tc>
      </w:tr>
      <w:tr w:rsidR="002E4BA7" w14:paraId="2ADEBCDD" w14:textId="77777777" w:rsidTr="00060BBA">
        <w:tc>
          <w:tcPr>
            <w:tcW w:w="3142" w:type="dxa"/>
            <w:shd w:val="clear" w:color="auto" w:fill="FFFFFF"/>
          </w:tcPr>
          <w:p w14:paraId="73A2523A" w14:textId="77777777" w:rsidR="002E4BA7" w:rsidRDefault="002E4BA7" w:rsidP="005060A0">
            <w:pPr>
              <w:pStyle w:val="affff1"/>
              <w:ind w:right="141" w:firstLine="0"/>
              <w:rPr>
                <w:sz w:val="24"/>
                <w:szCs w:val="24"/>
              </w:rPr>
            </w:pPr>
            <w:r>
              <w:rPr>
                <w:sz w:val="24"/>
                <w:szCs w:val="24"/>
              </w:rPr>
              <w:lastRenderedPageBreak/>
              <w:t>ДОО</w:t>
            </w:r>
          </w:p>
          <w:p w14:paraId="35397415" w14:textId="77777777" w:rsidR="002E4BA7" w:rsidRDefault="002E4BA7" w:rsidP="005060A0">
            <w:pPr>
              <w:pStyle w:val="affff1"/>
              <w:ind w:right="141" w:firstLine="0"/>
              <w:rPr>
                <w:sz w:val="24"/>
                <w:szCs w:val="24"/>
              </w:rPr>
            </w:pPr>
          </w:p>
          <w:p w14:paraId="78270A97" w14:textId="77777777" w:rsidR="002E4BA7" w:rsidRDefault="002E4BA7" w:rsidP="005060A0">
            <w:pPr>
              <w:pStyle w:val="affff1"/>
              <w:ind w:right="141" w:firstLine="0"/>
              <w:rPr>
                <w:sz w:val="24"/>
                <w:szCs w:val="24"/>
              </w:rPr>
            </w:pPr>
          </w:p>
          <w:p w14:paraId="0CCE2F35" w14:textId="77777777" w:rsidR="002E4BA7" w:rsidRDefault="002E4BA7" w:rsidP="005060A0">
            <w:pPr>
              <w:pStyle w:val="affff1"/>
              <w:ind w:right="141" w:firstLine="0"/>
              <w:rPr>
                <w:sz w:val="24"/>
                <w:szCs w:val="24"/>
              </w:rPr>
            </w:pPr>
          </w:p>
          <w:p w14:paraId="5CF5AA8A" w14:textId="77777777" w:rsidR="002E4BA7" w:rsidRDefault="002E4BA7" w:rsidP="005060A0">
            <w:pPr>
              <w:pStyle w:val="affff1"/>
              <w:ind w:right="141" w:firstLine="0"/>
              <w:rPr>
                <w:sz w:val="24"/>
                <w:szCs w:val="24"/>
              </w:rPr>
            </w:pPr>
          </w:p>
          <w:p w14:paraId="579C695E" w14:textId="77777777" w:rsidR="002E4BA7" w:rsidRDefault="002E4BA7" w:rsidP="005060A0">
            <w:pPr>
              <w:pStyle w:val="affff1"/>
              <w:ind w:right="141" w:firstLine="0"/>
              <w:rPr>
                <w:sz w:val="24"/>
                <w:szCs w:val="24"/>
              </w:rPr>
            </w:pPr>
            <w:r>
              <w:rPr>
                <w:sz w:val="24"/>
                <w:szCs w:val="24"/>
              </w:rPr>
              <w:t xml:space="preserve">Очередность     </w:t>
            </w:r>
          </w:p>
          <w:p w14:paraId="268310F1" w14:textId="77777777" w:rsidR="002E4BA7" w:rsidRDefault="002E4BA7" w:rsidP="005060A0">
            <w:pPr>
              <w:pStyle w:val="affff1"/>
              <w:ind w:right="141" w:firstLine="0"/>
              <w:rPr>
                <w:sz w:val="24"/>
                <w:szCs w:val="24"/>
              </w:rPr>
            </w:pPr>
          </w:p>
          <w:p w14:paraId="0D2DC692" w14:textId="77777777" w:rsidR="002E4BA7" w:rsidRDefault="002E4BA7" w:rsidP="005060A0">
            <w:pPr>
              <w:pStyle w:val="affff1"/>
              <w:ind w:right="141" w:firstLine="0"/>
              <w:rPr>
                <w:sz w:val="24"/>
                <w:szCs w:val="24"/>
              </w:rPr>
            </w:pPr>
          </w:p>
          <w:p w14:paraId="30277A6D" w14:textId="77777777" w:rsidR="002E4BA7" w:rsidRDefault="002E4BA7" w:rsidP="005060A0">
            <w:pPr>
              <w:pStyle w:val="affff1"/>
              <w:ind w:right="141" w:firstLine="0"/>
              <w:rPr>
                <w:sz w:val="24"/>
                <w:szCs w:val="24"/>
              </w:rPr>
            </w:pPr>
          </w:p>
          <w:p w14:paraId="75906197" w14:textId="77777777" w:rsidR="002E4BA7" w:rsidRDefault="002E4BA7" w:rsidP="005060A0">
            <w:pPr>
              <w:pStyle w:val="affff1"/>
              <w:ind w:right="141" w:firstLine="0"/>
              <w:rPr>
                <w:sz w:val="24"/>
                <w:szCs w:val="24"/>
              </w:rPr>
            </w:pPr>
          </w:p>
          <w:p w14:paraId="3EFCCE53" w14:textId="77777777" w:rsidR="002E4BA7" w:rsidRDefault="002E4BA7" w:rsidP="005060A0">
            <w:pPr>
              <w:pStyle w:val="affff1"/>
              <w:ind w:right="141" w:firstLine="0"/>
              <w:rPr>
                <w:sz w:val="24"/>
                <w:szCs w:val="24"/>
              </w:rPr>
            </w:pPr>
          </w:p>
          <w:p w14:paraId="0384125C" w14:textId="77777777" w:rsidR="002E4BA7" w:rsidRDefault="002E4BA7" w:rsidP="005060A0">
            <w:pPr>
              <w:pStyle w:val="affff1"/>
              <w:ind w:right="141" w:firstLine="0"/>
              <w:rPr>
                <w:sz w:val="24"/>
                <w:szCs w:val="24"/>
              </w:rPr>
            </w:pPr>
            <w:r>
              <w:rPr>
                <w:sz w:val="24"/>
                <w:szCs w:val="24"/>
              </w:rPr>
              <w:t>Закрепленная</w:t>
            </w:r>
          </w:p>
          <w:p w14:paraId="7CC0FC7B" w14:textId="77777777" w:rsidR="002E4BA7" w:rsidRDefault="002E4BA7" w:rsidP="005060A0">
            <w:pPr>
              <w:pStyle w:val="affff1"/>
              <w:ind w:right="141" w:firstLine="0"/>
            </w:pPr>
            <w:r>
              <w:rPr>
                <w:sz w:val="24"/>
                <w:szCs w:val="24"/>
              </w:rPr>
              <w:t xml:space="preserve">территория                   </w:t>
            </w:r>
          </w:p>
        </w:tc>
        <w:tc>
          <w:tcPr>
            <w:tcW w:w="827" w:type="dxa"/>
            <w:shd w:val="clear" w:color="auto" w:fill="FFFFFF"/>
          </w:tcPr>
          <w:p w14:paraId="12A2E935" w14:textId="77777777" w:rsidR="002E4BA7" w:rsidRDefault="002E4BA7" w:rsidP="005060A0">
            <w:pPr>
              <w:pStyle w:val="affff1"/>
              <w:ind w:right="141" w:firstLine="0"/>
              <w:rPr>
                <w:sz w:val="24"/>
                <w:szCs w:val="24"/>
              </w:rPr>
            </w:pPr>
            <w:r>
              <w:rPr>
                <w:sz w:val="24"/>
                <w:szCs w:val="24"/>
              </w:rPr>
              <w:t>–</w:t>
            </w:r>
          </w:p>
          <w:p w14:paraId="0ED946BC" w14:textId="77777777" w:rsidR="002E4BA7" w:rsidRDefault="002E4BA7" w:rsidP="005060A0">
            <w:pPr>
              <w:pStyle w:val="affff1"/>
              <w:ind w:right="141" w:firstLine="0"/>
              <w:rPr>
                <w:sz w:val="24"/>
                <w:szCs w:val="24"/>
              </w:rPr>
            </w:pPr>
          </w:p>
          <w:p w14:paraId="407B61C7" w14:textId="77777777" w:rsidR="002E4BA7" w:rsidRDefault="002E4BA7" w:rsidP="005060A0">
            <w:pPr>
              <w:pStyle w:val="affff1"/>
              <w:ind w:right="141" w:firstLine="0"/>
              <w:rPr>
                <w:sz w:val="24"/>
                <w:szCs w:val="24"/>
              </w:rPr>
            </w:pPr>
          </w:p>
          <w:p w14:paraId="5862F412" w14:textId="77777777" w:rsidR="002E4BA7" w:rsidRDefault="002E4BA7" w:rsidP="005060A0">
            <w:pPr>
              <w:pStyle w:val="affff1"/>
              <w:ind w:right="141" w:firstLine="0"/>
              <w:rPr>
                <w:sz w:val="24"/>
                <w:szCs w:val="24"/>
              </w:rPr>
            </w:pPr>
          </w:p>
          <w:p w14:paraId="673A3C24" w14:textId="77777777" w:rsidR="002E4BA7" w:rsidRDefault="002E4BA7" w:rsidP="005060A0">
            <w:pPr>
              <w:pStyle w:val="affff1"/>
              <w:ind w:right="141" w:firstLine="0"/>
              <w:rPr>
                <w:sz w:val="24"/>
                <w:szCs w:val="24"/>
              </w:rPr>
            </w:pPr>
          </w:p>
          <w:p w14:paraId="4022169B" w14:textId="77777777" w:rsidR="002E4BA7" w:rsidRDefault="002E4BA7" w:rsidP="005060A0">
            <w:pPr>
              <w:pStyle w:val="affff1"/>
              <w:ind w:right="141" w:firstLine="0"/>
              <w:rPr>
                <w:sz w:val="24"/>
                <w:szCs w:val="24"/>
              </w:rPr>
            </w:pPr>
            <w:r>
              <w:rPr>
                <w:sz w:val="24"/>
                <w:szCs w:val="24"/>
              </w:rPr>
              <w:t>–</w:t>
            </w:r>
          </w:p>
          <w:p w14:paraId="76CA16DD" w14:textId="77777777" w:rsidR="002E4BA7" w:rsidRDefault="002E4BA7" w:rsidP="005060A0">
            <w:pPr>
              <w:pStyle w:val="affff1"/>
              <w:ind w:right="141" w:firstLine="0"/>
              <w:rPr>
                <w:sz w:val="24"/>
                <w:szCs w:val="24"/>
              </w:rPr>
            </w:pPr>
          </w:p>
          <w:p w14:paraId="41DC2554" w14:textId="77777777" w:rsidR="002E4BA7" w:rsidRDefault="002E4BA7" w:rsidP="005060A0">
            <w:pPr>
              <w:pStyle w:val="affff1"/>
              <w:ind w:right="141" w:firstLine="0"/>
              <w:rPr>
                <w:sz w:val="24"/>
                <w:szCs w:val="24"/>
              </w:rPr>
            </w:pPr>
          </w:p>
          <w:p w14:paraId="3590E9E6" w14:textId="77777777" w:rsidR="002E4BA7" w:rsidRDefault="002E4BA7" w:rsidP="005060A0">
            <w:pPr>
              <w:pStyle w:val="affff1"/>
              <w:ind w:right="141" w:firstLine="0"/>
              <w:rPr>
                <w:sz w:val="24"/>
                <w:szCs w:val="24"/>
              </w:rPr>
            </w:pPr>
          </w:p>
          <w:p w14:paraId="1369E2FE" w14:textId="77777777" w:rsidR="002E4BA7" w:rsidRDefault="002E4BA7" w:rsidP="005060A0">
            <w:pPr>
              <w:pStyle w:val="affff1"/>
              <w:ind w:right="141" w:firstLine="0"/>
              <w:rPr>
                <w:sz w:val="24"/>
                <w:szCs w:val="24"/>
              </w:rPr>
            </w:pPr>
          </w:p>
          <w:p w14:paraId="6035D3DB" w14:textId="77777777" w:rsidR="002E4BA7" w:rsidRDefault="002E4BA7" w:rsidP="005060A0">
            <w:pPr>
              <w:pStyle w:val="affff1"/>
              <w:ind w:right="141" w:firstLine="0"/>
              <w:rPr>
                <w:sz w:val="24"/>
                <w:szCs w:val="24"/>
              </w:rPr>
            </w:pPr>
          </w:p>
          <w:p w14:paraId="0C0D717F" w14:textId="77777777" w:rsidR="002E4BA7" w:rsidRDefault="002E4BA7" w:rsidP="005060A0">
            <w:pPr>
              <w:pStyle w:val="affff1"/>
              <w:ind w:right="141" w:firstLine="0"/>
              <w:rPr>
                <w:sz w:val="24"/>
                <w:szCs w:val="24"/>
              </w:rPr>
            </w:pPr>
            <w:r>
              <w:rPr>
                <w:sz w:val="24"/>
                <w:szCs w:val="24"/>
              </w:rPr>
              <w:t>–</w:t>
            </w:r>
          </w:p>
          <w:p w14:paraId="7AC7CF0E" w14:textId="77777777" w:rsidR="002E4BA7" w:rsidRDefault="002E4BA7" w:rsidP="005060A0">
            <w:pPr>
              <w:pStyle w:val="affff1"/>
              <w:ind w:right="141" w:firstLine="0"/>
            </w:pPr>
          </w:p>
        </w:tc>
        <w:tc>
          <w:tcPr>
            <w:tcW w:w="5529" w:type="dxa"/>
            <w:shd w:val="clear" w:color="auto" w:fill="FFFFFF"/>
          </w:tcPr>
          <w:p w14:paraId="5E5F3595" w14:textId="77777777" w:rsidR="002E4BA7" w:rsidRDefault="002E4BA7" w:rsidP="005060A0">
            <w:pPr>
              <w:pStyle w:val="affff1"/>
              <w:ind w:right="141" w:firstLine="0"/>
              <w:rPr>
                <w:sz w:val="24"/>
                <w:szCs w:val="24"/>
              </w:rPr>
            </w:pPr>
            <w:r>
              <w:rPr>
                <w:sz w:val="24"/>
                <w:szCs w:val="24"/>
              </w:rPr>
              <w:t xml:space="preserve">образовательная организация, реализующая программу дошкольного образования, расположенная на территории </w:t>
            </w:r>
            <w:r w:rsidR="00442FF9">
              <w:rPr>
                <w:sz w:val="24"/>
                <w:szCs w:val="24"/>
              </w:rPr>
              <w:t xml:space="preserve">Сергиево-Посадского муниципального района </w:t>
            </w:r>
            <w:r>
              <w:rPr>
                <w:sz w:val="24"/>
                <w:szCs w:val="24"/>
              </w:rPr>
              <w:t>Московской области;</w:t>
            </w:r>
          </w:p>
          <w:p w14:paraId="05978BBF" w14:textId="77777777" w:rsidR="002E4BA7" w:rsidRDefault="002E4BA7" w:rsidP="005060A0">
            <w:pPr>
              <w:pStyle w:val="affff1"/>
              <w:ind w:right="141" w:firstLine="0"/>
              <w:rPr>
                <w:sz w:val="24"/>
                <w:szCs w:val="24"/>
              </w:rPr>
            </w:pPr>
          </w:p>
          <w:p w14:paraId="21D8C01B" w14:textId="77777777" w:rsidR="002E4BA7" w:rsidRDefault="002E4BA7" w:rsidP="005060A0">
            <w:pPr>
              <w:shd w:val="clear" w:color="auto" w:fill="FFFFFF"/>
              <w:spacing w:after="0" w:line="315" w:lineRule="atLeast"/>
              <w:ind w:right="141"/>
              <w:textAlignment w:val="baseline"/>
              <w:rPr>
                <w:rFonts w:ascii="Times New Roman" w:eastAsia="Times New Roman" w:hAnsi="Times New Roman"/>
                <w:sz w:val="24"/>
                <w:szCs w:val="24"/>
                <w:lang w:eastAsia="ar-SA"/>
              </w:rPr>
            </w:pPr>
            <w:r w:rsidRPr="00BB312E">
              <w:rPr>
                <w:rFonts w:ascii="Times New Roman" w:eastAsia="Times New Roman" w:hAnsi="Times New Roman"/>
                <w:sz w:val="24"/>
                <w:szCs w:val="24"/>
                <w:lang w:eastAsia="ar-SA"/>
              </w:rPr>
              <w:t>список детей, поставленных на учет для предоставления места в ДОО в текущем учебном году, но таким местом не обеспеченных на дату начала учебного года (1 сентября текущего учебного года);</w:t>
            </w:r>
          </w:p>
          <w:p w14:paraId="134E9B9C" w14:textId="77777777" w:rsidR="002E4BA7" w:rsidRDefault="002E4BA7" w:rsidP="005060A0">
            <w:pPr>
              <w:shd w:val="clear" w:color="auto" w:fill="FFFFFF"/>
              <w:spacing w:after="0" w:line="315" w:lineRule="atLeast"/>
              <w:ind w:right="141"/>
              <w:textAlignment w:val="baseline"/>
              <w:rPr>
                <w:rFonts w:ascii="Times New Roman" w:eastAsia="Times New Roman" w:hAnsi="Times New Roman"/>
                <w:sz w:val="24"/>
                <w:szCs w:val="24"/>
                <w:lang w:eastAsia="ar-SA"/>
              </w:rPr>
            </w:pPr>
          </w:p>
          <w:p w14:paraId="49B4744E" w14:textId="77777777" w:rsidR="002E4BA7" w:rsidRDefault="002E4BA7" w:rsidP="005060A0">
            <w:pPr>
              <w:shd w:val="clear" w:color="auto" w:fill="FFFFFF"/>
              <w:spacing w:after="0" w:line="315" w:lineRule="atLeast"/>
              <w:ind w:right="141"/>
              <w:textAlignment w:val="baseline"/>
            </w:pPr>
            <w:r w:rsidRPr="00BB312E">
              <w:rPr>
                <w:rFonts w:ascii="Times New Roman" w:eastAsia="Times New Roman" w:hAnsi="Times New Roman"/>
                <w:sz w:val="24"/>
                <w:szCs w:val="24"/>
                <w:lang w:eastAsia="ar-SA"/>
              </w:rPr>
              <w:t xml:space="preserve">конкретная территория </w:t>
            </w:r>
            <w:r w:rsidR="00442FF9">
              <w:rPr>
                <w:rFonts w:ascii="Times New Roman" w:eastAsia="Times New Roman" w:hAnsi="Times New Roman"/>
                <w:sz w:val="24"/>
                <w:szCs w:val="24"/>
                <w:lang w:eastAsia="ar-SA"/>
              </w:rPr>
              <w:t xml:space="preserve">Сергиево-Посадского муниципального района </w:t>
            </w:r>
            <w:r w:rsidRPr="00BB312E">
              <w:rPr>
                <w:rFonts w:ascii="Times New Roman" w:eastAsia="Times New Roman" w:hAnsi="Times New Roman"/>
                <w:sz w:val="24"/>
                <w:szCs w:val="24"/>
                <w:lang w:eastAsia="ar-SA"/>
              </w:rPr>
              <w:t xml:space="preserve">Московской области, за которой распорядительным актом </w:t>
            </w:r>
            <w:r w:rsidR="00442FF9">
              <w:rPr>
                <w:rFonts w:ascii="Times New Roman" w:eastAsia="Times New Roman" w:hAnsi="Times New Roman"/>
                <w:sz w:val="24"/>
                <w:szCs w:val="24"/>
                <w:lang w:eastAsia="ar-SA"/>
              </w:rPr>
              <w:t xml:space="preserve">Подразделения </w:t>
            </w:r>
            <w:r w:rsidRPr="00BB312E">
              <w:rPr>
                <w:rFonts w:ascii="Times New Roman" w:eastAsia="Times New Roman" w:hAnsi="Times New Roman"/>
                <w:sz w:val="24"/>
                <w:szCs w:val="24"/>
                <w:lang w:eastAsia="ar-SA"/>
              </w:rPr>
              <w:t>закреплена(</w:t>
            </w:r>
            <w:proofErr w:type="spellStart"/>
            <w:r w:rsidRPr="00BB312E">
              <w:rPr>
                <w:rFonts w:ascii="Times New Roman" w:eastAsia="Times New Roman" w:hAnsi="Times New Roman"/>
                <w:sz w:val="24"/>
                <w:szCs w:val="24"/>
                <w:lang w:eastAsia="ar-SA"/>
              </w:rPr>
              <w:t>ны</w:t>
            </w:r>
            <w:proofErr w:type="spellEnd"/>
            <w:r w:rsidRPr="00BB312E">
              <w:rPr>
                <w:rFonts w:ascii="Times New Roman" w:eastAsia="Times New Roman" w:hAnsi="Times New Roman"/>
                <w:sz w:val="24"/>
                <w:szCs w:val="24"/>
                <w:lang w:eastAsia="ar-SA"/>
              </w:rPr>
              <w:t xml:space="preserve">) ДОО;  </w:t>
            </w:r>
          </w:p>
        </w:tc>
      </w:tr>
    </w:tbl>
    <w:p w14:paraId="3E002CAC" w14:textId="77777777" w:rsidR="002E4BA7" w:rsidRPr="001F29B6" w:rsidRDefault="002E4BA7" w:rsidP="005060A0">
      <w:pPr>
        <w:pStyle w:val="1-"/>
        <w:pageBreakBefore/>
        <w:spacing w:before="0" w:after="0"/>
        <w:ind w:right="141"/>
        <w:jc w:val="right"/>
      </w:pPr>
      <w:bookmarkStart w:id="229" w:name="_Toc490643994"/>
      <w:bookmarkStart w:id="230" w:name="_Ref437561441"/>
      <w:bookmarkStart w:id="231" w:name="_Ref437561184"/>
      <w:bookmarkStart w:id="232" w:name="_Ref437561208"/>
      <w:bookmarkStart w:id="233" w:name="_Toc437973306"/>
      <w:bookmarkStart w:id="234" w:name="_Toc438110048"/>
      <w:bookmarkStart w:id="235" w:name="_Toc438376260"/>
      <w:bookmarkStart w:id="236" w:name="_Toc501467125"/>
      <w:bookmarkStart w:id="237" w:name="_Toc503865073"/>
      <w:bookmarkEnd w:id="229"/>
      <w:bookmarkEnd w:id="230"/>
      <w:bookmarkEnd w:id="231"/>
      <w:bookmarkEnd w:id="232"/>
      <w:bookmarkEnd w:id="233"/>
      <w:bookmarkEnd w:id="234"/>
      <w:bookmarkEnd w:id="235"/>
      <w:r>
        <w:rPr>
          <w:b w:val="0"/>
          <w:sz w:val="24"/>
          <w:szCs w:val="24"/>
        </w:rPr>
        <w:lastRenderedPageBreak/>
        <w:t>Приложение 2</w:t>
      </w:r>
      <w:r>
        <w:rPr>
          <w:b w:val="0"/>
          <w:sz w:val="24"/>
          <w:szCs w:val="24"/>
        </w:rPr>
        <w:br/>
        <w:t xml:space="preserve"> к Административному регламенту</w:t>
      </w:r>
      <w:bookmarkEnd w:id="236"/>
      <w:bookmarkEnd w:id="237"/>
      <w:r>
        <w:rPr>
          <w:b w:val="0"/>
          <w:sz w:val="24"/>
          <w:szCs w:val="24"/>
        </w:rPr>
        <w:br/>
      </w:r>
    </w:p>
    <w:p w14:paraId="27BE99C7" w14:textId="77777777" w:rsidR="002E4BA7" w:rsidRDefault="002E4BA7" w:rsidP="005060A0">
      <w:pPr>
        <w:pStyle w:val="afffb"/>
        <w:ind w:right="141"/>
        <w:rPr>
          <w:b/>
        </w:rPr>
      </w:pPr>
      <w:bookmarkStart w:id="238" w:name="_Toc490643995"/>
      <w:bookmarkEnd w:id="238"/>
      <w:r w:rsidRPr="001F29B6">
        <w:rPr>
          <w:b/>
        </w:rPr>
        <w:t xml:space="preserve">Справочная информация о месте нахождения, графике работы, контактных телефонах, адресах электронной почты </w:t>
      </w:r>
      <w:r>
        <w:rPr>
          <w:b/>
        </w:rPr>
        <w:t>Администрации, Подразделения</w:t>
      </w:r>
      <w:r w:rsidRPr="001F29B6">
        <w:rPr>
          <w:b/>
        </w:rPr>
        <w:t xml:space="preserve"> и организаций, участвующих в предоставлении и информировании о порядке предоставления Муниципальной услуги</w:t>
      </w:r>
    </w:p>
    <w:p w14:paraId="561E3238" w14:textId="77777777" w:rsidR="004228B2" w:rsidRDefault="004228B2" w:rsidP="005060A0">
      <w:pPr>
        <w:pStyle w:val="afffb"/>
        <w:ind w:right="141"/>
        <w:rPr>
          <w:b/>
        </w:rPr>
      </w:pPr>
    </w:p>
    <w:p w14:paraId="5F7980C2" w14:textId="77777777" w:rsidR="002E4BA7" w:rsidRDefault="00454F5F" w:rsidP="005060A0">
      <w:pPr>
        <w:pStyle w:val="2f6"/>
        <w:numPr>
          <w:ilvl w:val="0"/>
          <w:numId w:val="21"/>
        </w:numPr>
        <w:spacing w:after="0"/>
        <w:ind w:left="0" w:right="141" w:firstLine="0"/>
        <w:jc w:val="both"/>
      </w:pPr>
      <w:r>
        <w:rPr>
          <w:rFonts w:ascii="Times New Roman" w:hAnsi="Times New Roman"/>
          <w:b/>
          <w:sz w:val="24"/>
          <w:szCs w:val="24"/>
        </w:rPr>
        <w:t>Администрация Сергиево-Посадского муниципального района Московской области</w:t>
      </w:r>
    </w:p>
    <w:p w14:paraId="534D7A54" w14:textId="77777777" w:rsidR="002E4BA7" w:rsidRDefault="002E4BA7" w:rsidP="005060A0">
      <w:pPr>
        <w:spacing w:after="0"/>
        <w:ind w:right="14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Место нахождения: </w:t>
      </w:r>
      <w:r w:rsidR="00454F5F">
        <w:rPr>
          <w:rFonts w:ascii="Times New Roman" w:eastAsia="Times New Roman" w:hAnsi="Times New Roman"/>
          <w:sz w:val="24"/>
          <w:szCs w:val="24"/>
          <w:lang w:eastAsia="ar-SA"/>
        </w:rPr>
        <w:t xml:space="preserve">141300, </w:t>
      </w:r>
      <w:proofErr w:type="spellStart"/>
      <w:r w:rsidR="00454F5F">
        <w:rPr>
          <w:rFonts w:ascii="Times New Roman" w:eastAsia="Times New Roman" w:hAnsi="Times New Roman"/>
          <w:sz w:val="24"/>
          <w:szCs w:val="24"/>
          <w:lang w:eastAsia="ar-SA"/>
        </w:rPr>
        <w:t>г.Сергиев</w:t>
      </w:r>
      <w:proofErr w:type="spellEnd"/>
      <w:r w:rsidR="00454F5F">
        <w:rPr>
          <w:rFonts w:ascii="Times New Roman" w:eastAsia="Times New Roman" w:hAnsi="Times New Roman"/>
          <w:sz w:val="24"/>
          <w:szCs w:val="24"/>
          <w:lang w:eastAsia="ar-SA"/>
        </w:rPr>
        <w:t xml:space="preserve"> Посад, проспект Красной Армии, д.169</w:t>
      </w:r>
      <w:r>
        <w:rPr>
          <w:rFonts w:ascii="Times New Roman" w:eastAsia="Times New Roman" w:hAnsi="Times New Roman"/>
          <w:sz w:val="24"/>
          <w:szCs w:val="24"/>
          <w:lang w:eastAsia="ar-SA"/>
        </w:rPr>
        <w:t>.</w:t>
      </w:r>
    </w:p>
    <w:p w14:paraId="5E5AB8EA" w14:textId="77777777" w:rsidR="00454F5F" w:rsidRDefault="00454F5F" w:rsidP="005060A0">
      <w:pPr>
        <w:spacing w:after="0"/>
        <w:ind w:right="141"/>
        <w:jc w:val="both"/>
      </w:pPr>
    </w:p>
    <w:p w14:paraId="5974BF06" w14:textId="77777777" w:rsidR="002E4BA7" w:rsidRDefault="00454F5F" w:rsidP="005060A0">
      <w:pPr>
        <w:pStyle w:val="2f6"/>
        <w:numPr>
          <w:ilvl w:val="0"/>
          <w:numId w:val="21"/>
        </w:numPr>
        <w:spacing w:after="0"/>
        <w:ind w:left="0" w:right="141" w:firstLine="0"/>
        <w:jc w:val="both"/>
      </w:pPr>
      <w:r>
        <w:rPr>
          <w:rFonts w:ascii="Times New Roman" w:hAnsi="Times New Roman"/>
          <w:b/>
          <w:sz w:val="24"/>
          <w:szCs w:val="24"/>
        </w:rPr>
        <w:t>Управление образования администрации Сергиево-Посадского муниципального района Московской области</w:t>
      </w:r>
    </w:p>
    <w:p w14:paraId="6ED13719" w14:textId="77777777" w:rsidR="002E4BA7" w:rsidRDefault="002E4BA7" w:rsidP="005060A0">
      <w:pPr>
        <w:spacing w:after="0"/>
        <w:ind w:right="141"/>
        <w:jc w:val="both"/>
      </w:pPr>
      <w:r>
        <w:rPr>
          <w:rFonts w:ascii="Times New Roman" w:eastAsia="Times New Roman" w:hAnsi="Times New Roman"/>
          <w:sz w:val="24"/>
          <w:szCs w:val="24"/>
          <w:lang w:eastAsia="ar-SA"/>
        </w:rPr>
        <w:t>Место нахождения:</w:t>
      </w:r>
      <w:r w:rsidR="00454F5F" w:rsidRPr="00454F5F">
        <w:rPr>
          <w:rFonts w:ascii="Times New Roman" w:eastAsia="Times New Roman" w:hAnsi="Times New Roman"/>
          <w:sz w:val="24"/>
          <w:szCs w:val="24"/>
          <w:lang w:eastAsia="ar-SA"/>
        </w:rPr>
        <w:t xml:space="preserve"> </w:t>
      </w:r>
      <w:r w:rsidR="00454F5F">
        <w:rPr>
          <w:rFonts w:ascii="Times New Roman" w:eastAsia="Times New Roman" w:hAnsi="Times New Roman"/>
          <w:sz w:val="24"/>
          <w:szCs w:val="24"/>
          <w:lang w:eastAsia="ar-SA"/>
        </w:rPr>
        <w:t xml:space="preserve">141300, </w:t>
      </w:r>
      <w:proofErr w:type="spellStart"/>
      <w:r w:rsidR="00454F5F">
        <w:rPr>
          <w:rFonts w:ascii="Times New Roman" w:eastAsia="Times New Roman" w:hAnsi="Times New Roman"/>
          <w:sz w:val="24"/>
          <w:szCs w:val="24"/>
          <w:lang w:eastAsia="ar-SA"/>
        </w:rPr>
        <w:t>г.Сергиев</w:t>
      </w:r>
      <w:proofErr w:type="spellEnd"/>
      <w:r w:rsidR="00454F5F">
        <w:rPr>
          <w:rFonts w:ascii="Times New Roman" w:eastAsia="Times New Roman" w:hAnsi="Times New Roman"/>
          <w:sz w:val="24"/>
          <w:szCs w:val="24"/>
          <w:lang w:eastAsia="ar-SA"/>
        </w:rPr>
        <w:t xml:space="preserve"> Посад, проспект Красной Армии, д.203 В.</w:t>
      </w:r>
    </w:p>
    <w:p w14:paraId="6B3BA5D4" w14:textId="77777777" w:rsidR="002E4BA7" w:rsidRDefault="002E4BA7" w:rsidP="005060A0">
      <w:pPr>
        <w:spacing w:after="0"/>
        <w:ind w:right="14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График работы, режим приема Заявителя (представителя Заявителя):</w:t>
      </w:r>
    </w:p>
    <w:p w14:paraId="6A5597A5" w14:textId="77777777" w:rsidR="00454F5F" w:rsidRDefault="00454F5F" w:rsidP="005060A0">
      <w:pPr>
        <w:spacing w:after="0"/>
        <w:ind w:right="141"/>
        <w:jc w:val="both"/>
      </w:pPr>
      <w:r>
        <w:rPr>
          <w:rFonts w:ascii="Times New Roman" w:eastAsia="Times New Roman" w:hAnsi="Times New Roman"/>
          <w:sz w:val="24"/>
          <w:szCs w:val="24"/>
          <w:lang w:eastAsia="ar-SA"/>
        </w:rPr>
        <w:t>По понедельникам с 9.00 до 18.00, перерыв с 13.00 до 14.00</w:t>
      </w:r>
    </w:p>
    <w:p w14:paraId="70A788DA" w14:textId="77777777" w:rsidR="002E4BA7" w:rsidRPr="00733E05" w:rsidRDefault="002E4BA7" w:rsidP="005060A0">
      <w:pPr>
        <w:spacing w:after="0"/>
        <w:ind w:right="141"/>
        <w:jc w:val="both"/>
      </w:pPr>
    </w:p>
    <w:p w14:paraId="663A1352" w14:textId="77777777" w:rsidR="002E4BA7" w:rsidRDefault="002E4BA7" w:rsidP="005060A0">
      <w:pPr>
        <w:spacing w:after="0"/>
        <w:ind w:right="141"/>
        <w:jc w:val="both"/>
      </w:pPr>
      <w:r>
        <w:rPr>
          <w:rFonts w:ascii="Times New Roman" w:hAnsi="Times New Roman"/>
          <w:sz w:val="24"/>
          <w:szCs w:val="24"/>
        </w:rPr>
        <w:t xml:space="preserve">Почтовый адрес: </w:t>
      </w:r>
      <w:r w:rsidR="00454F5F">
        <w:rPr>
          <w:rFonts w:ascii="Times New Roman" w:eastAsia="Times New Roman" w:hAnsi="Times New Roman"/>
          <w:sz w:val="24"/>
          <w:szCs w:val="24"/>
          <w:lang w:eastAsia="ar-SA"/>
        </w:rPr>
        <w:t xml:space="preserve">141300, </w:t>
      </w:r>
      <w:proofErr w:type="spellStart"/>
      <w:r w:rsidR="00454F5F">
        <w:rPr>
          <w:rFonts w:ascii="Times New Roman" w:eastAsia="Times New Roman" w:hAnsi="Times New Roman"/>
          <w:sz w:val="24"/>
          <w:szCs w:val="24"/>
          <w:lang w:eastAsia="ar-SA"/>
        </w:rPr>
        <w:t>г.Сергиев</w:t>
      </w:r>
      <w:proofErr w:type="spellEnd"/>
      <w:r w:rsidR="00454F5F">
        <w:rPr>
          <w:rFonts w:ascii="Times New Roman" w:eastAsia="Times New Roman" w:hAnsi="Times New Roman"/>
          <w:sz w:val="24"/>
          <w:szCs w:val="24"/>
          <w:lang w:eastAsia="ar-SA"/>
        </w:rPr>
        <w:t xml:space="preserve"> Посад, проспект Красной Армии, д.203 В</w:t>
      </w:r>
    </w:p>
    <w:p w14:paraId="5D042201" w14:textId="77777777" w:rsidR="002E4BA7" w:rsidRDefault="002E4BA7" w:rsidP="005060A0">
      <w:pPr>
        <w:spacing w:after="0"/>
        <w:ind w:right="141"/>
        <w:jc w:val="both"/>
      </w:pPr>
      <w:r>
        <w:rPr>
          <w:rFonts w:ascii="Times New Roman" w:hAnsi="Times New Roman"/>
          <w:sz w:val="24"/>
          <w:szCs w:val="24"/>
        </w:rPr>
        <w:t xml:space="preserve">Контактный телефон: </w:t>
      </w:r>
      <w:r w:rsidR="00454F5F">
        <w:rPr>
          <w:rFonts w:ascii="Times New Roman" w:hAnsi="Times New Roman"/>
          <w:sz w:val="24"/>
          <w:szCs w:val="24"/>
        </w:rPr>
        <w:t>8 496 547 42 84</w:t>
      </w:r>
    </w:p>
    <w:p w14:paraId="02996BD1" w14:textId="77777777" w:rsidR="002E4BA7" w:rsidRDefault="002E4BA7" w:rsidP="005060A0">
      <w:pPr>
        <w:spacing w:after="0"/>
        <w:ind w:right="141"/>
        <w:jc w:val="both"/>
      </w:pPr>
      <w:r>
        <w:rPr>
          <w:rFonts w:ascii="Times New Roman" w:hAnsi="Times New Roman"/>
          <w:sz w:val="24"/>
          <w:szCs w:val="24"/>
        </w:rPr>
        <w:t>Горячая линия Губернатора Московской области: 8-800-550-50-03</w:t>
      </w:r>
    </w:p>
    <w:p w14:paraId="52C9D02C" w14:textId="77777777" w:rsidR="002E4BA7" w:rsidRDefault="002E4BA7" w:rsidP="005060A0">
      <w:pPr>
        <w:spacing w:after="0"/>
        <w:ind w:right="141"/>
        <w:jc w:val="both"/>
      </w:pPr>
      <w:r>
        <w:rPr>
          <w:rFonts w:ascii="Times New Roman" w:hAnsi="Times New Roman"/>
          <w:sz w:val="24"/>
          <w:szCs w:val="24"/>
        </w:rPr>
        <w:t xml:space="preserve">Официальный сайт в информационно-коммуникационной сети «Интернет»: </w:t>
      </w:r>
      <w:r w:rsidR="00454F5F" w:rsidRPr="00454F5F">
        <w:rPr>
          <w:rFonts w:ascii="Times New Roman" w:hAnsi="Times New Roman"/>
          <w:sz w:val="24"/>
          <w:szCs w:val="24"/>
        </w:rPr>
        <w:t>http://obrazovanie.sergiev-reg.ru/</w:t>
      </w:r>
    </w:p>
    <w:p w14:paraId="2343F803" w14:textId="77777777" w:rsidR="002E4BA7" w:rsidRDefault="002E4BA7" w:rsidP="005060A0">
      <w:pPr>
        <w:spacing w:after="0"/>
        <w:ind w:right="141"/>
        <w:jc w:val="both"/>
      </w:pPr>
      <w:r>
        <w:rPr>
          <w:rFonts w:ascii="Times New Roman" w:hAnsi="Times New Roman"/>
          <w:sz w:val="24"/>
          <w:szCs w:val="24"/>
        </w:rPr>
        <w:t xml:space="preserve">Адрес электронной почты в сети Интернет: </w:t>
      </w:r>
      <w:hyperlink r:id="rId12" w:history="1">
        <w:r w:rsidR="00454F5F">
          <w:rPr>
            <w:rStyle w:val="afffff1"/>
          </w:rPr>
          <w:t>okdydareva@mail.ru</w:t>
        </w:r>
      </w:hyperlink>
    </w:p>
    <w:p w14:paraId="018E5546" w14:textId="77777777" w:rsidR="002E4BA7" w:rsidRDefault="002E4BA7" w:rsidP="005060A0">
      <w:pPr>
        <w:spacing w:after="0" w:line="240" w:lineRule="auto"/>
        <w:ind w:right="141"/>
        <w:contextualSpacing/>
        <w:jc w:val="both"/>
        <w:rPr>
          <w:rFonts w:ascii="Times New Roman" w:eastAsia="Times New Roman" w:hAnsi="Times New Roman"/>
          <w:b/>
          <w:sz w:val="24"/>
          <w:szCs w:val="24"/>
          <w:lang w:eastAsia="ru-RU"/>
        </w:rPr>
      </w:pPr>
    </w:p>
    <w:p w14:paraId="4C6A0B29" w14:textId="77777777" w:rsidR="002E4BA7" w:rsidRDefault="002E4BA7" w:rsidP="005060A0">
      <w:pPr>
        <w:pStyle w:val="affff0"/>
        <w:numPr>
          <w:ilvl w:val="0"/>
          <w:numId w:val="21"/>
        </w:numPr>
        <w:spacing w:after="0"/>
        <w:ind w:left="0" w:right="141" w:firstLine="0"/>
        <w:jc w:val="both"/>
        <w:rPr>
          <w:rFonts w:ascii="Times New Roman" w:hAnsi="Times New Roman"/>
          <w:sz w:val="24"/>
          <w:szCs w:val="24"/>
        </w:rPr>
      </w:pPr>
      <w:r w:rsidRPr="00442FF9">
        <w:rPr>
          <w:rFonts w:ascii="Times New Roman" w:hAnsi="Times New Roman"/>
          <w:sz w:val="24"/>
          <w:szCs w:val="24"/>
        </w:rPr>
        <w:t>Справочная информация о месте нахождения МФЦ, графике работы, контактных телефонах, адресах электронной почты.</w:t>
      </w:r>
    </w:p>
    <w:p w14:paraId="1B3B0E99" w14:textId="77777777" w:rsidR="008D4DB5" w:rsidRPr="008D4DB5" w:rsidRDefault="008D4DB5" w:rsidP="005060A0">
      <w:pPr>
        <w:spacing w:before="120" w:after="120" w:line="240" w:lineRule="auto"/>
        <w:ind w:right="141"/>
        <w:contextualSpacing/>
        <w:jc w:val="both"/>
        <w:rPr>
          <w:rFonts w:ascii="Times New Roman" w:eastAsia="Times New Roman" w:hAnsi="Times New Roman"/>
          <w:color w:val="auto"/>
          <w:sz w:val="24"/>
          <w:szCs w:val="24"/>
          <w:lang w:eastAsia="ru-RU"/>
        </w:rPr>
      </w:pPr>
      <w:r w:rsidRPr="008D4DB5">
        <w:rPr>
          <w:rFonts w:ascii="Times New Roman" w:eastAsia="Times New Roman" w:hAnsi="Times New Roman"/>
          <w:color w:val="auto"/>
          <w:sz w:val="24"/>
          <w:szCs w:val="24"/>
          <w:lang w:eastAsia="ru-RU"/>
        </w:rPr>
        <w:t>МФЦ    Адрес: 141310, Московская обл., г. Сергиев Посад, пр-т. Красной Армии, д.169</w:t>
      </w:r>
    </w:p>
    <w:p w14:paraId="43ABB556" w14:textId="77777777" w:rsidR="008D4DB5" w:rsidRPr="008D4DB5" w:rsidRDefault="008D4DB5" w:rsidP="005060A0">
      <w:pPr>
        <w:spacing w:before="120" w:after="120" w:line="240" w:lineRule="auto"/>
        <w:ind w:right="141"/>
        <w:contextualSpacing/>
        <w:jc w:val="both"/>
        <w:rPr>
          <w:rFonts w:ascii="Times New Roman" w:eastAsia="Times New Roman" w:hAnsi="Times New Roman"/>
          <w:color w:val="auto"/>
          <w:sz w:val="24"/>
          <w:szCs w:val="24"/>
          <w:lang w:eastAsia="ru-RU"/>
        </w:rPr>
      </w:pPr>
      <w:r w:rsidRPr="008D4DB5">
        <w:rPr>
          <w:rFonts w:ascii="Times New Roman" w:eastAsia="Times New Roman" w:hAnsi="Times New Roman"/>
          <w:color w:val="auto"/>
          <w:sz w:val="24"/>
          <w:szCs w:val="24"/>
          <w:lang w:eastAsia="ru-RU"/>
        </w:rPr>
        <w:t>Часы работы: с понедельника по субботу с 8:00 до 20:00 без перерывов.</w:t>
      </w:r>
    </w:p>
    <w:p w14:paraId="2D586F19" w14:textId="77777777" w:rsidR="008D4DB5" w:rsidRPr="008D4DB5" w:rsidRDefault="008D4DB5" w:rsidP="005060A0">
      <w:pPr>
        <w:spacing w:after="0"/>
        <w:ind w:right="141"/>
        <w:contextualSpacing/>
        <w:jc w:val="both"/>
        <w:rPr>
          <w:rFonts w:ascii="Times New Roman" w:hAnsi="Times New Roman"/>
          <w:color w:val="auto"/>
          <w:sz w:val="24"/>
          <w:szCs w:val="24"/>
        </w:rPr>
      </w:pPr>
      <w:r w:rsidRPr="008D4DB5">
        <w:rPr>
          <w:rFonts w:ascii="Times New Roman" w:eastAsiaTheme="minorHAnsi" w:hAnsi="Times New Roman" w:cstheme="minorBidi"/>
          <w:color w:val="auto"/>
          <w:sz w:val="24"/>
          <w:szCs w:val="24"/>
        </w:rPr>
        <w:t>Телефон: +7 (496) 551-50-20</w:t>
      </w:r>
    </w:p>
    <w:p w14:paraId="34AAD72B" w14:textId="77777777" w:rsidR="00442FF9" w:rsidRDefault="00442FF9" w:rsidP="005060A0">
      <w:pPr>
        <w:pStyle w:val="affff0"/>
        <w:spacing w:after="0"/>
        <w:ind w:left="0" w:right="141"/>
        <w:jc w:val="both"/>
      </w:pPr>
    </w:p>
    <w:p w14:paraId="190D523B" w14:textId="77777777" w:rsidR="002E4BA7" w:rsidRDefault="002B00DD" w:rsidP="005060A0">
      <w:pPr>
        <w:spacing w:after="0"/>
        <w:ind w:right="141"/>
        <w:jc w:val="both"/>
      </w:pPr>
      <w:r>
        <w:rPr>
          <w:rFonts w:ascii="Times New Roman" w:hAnsi="Times New Roman"/>
          <w:sz w:val="24"/>
          <w:szCs w:val="24"/>
        </w:rPr>
        <w:t>Дополнительная и</w:t>
      </w:r>
      <w:r w:rsidR="002E4BA7">
        <w:rPr>
          <w:rFonts w:ascii="Times New Roman" w:hAnsi="Times New Roman"/>
          <w:sz w:val="24"/>
          <w:szCs w:val="24"/>
        </w:rPr>
        <w:t>нформация приведена на сайтах:</w:t>
      </w:r>
    </w:p>
    <w:p w14:paraId="2F187175" w14:textId="77777777" w:rsidR="002E4BA7" w:rsidRDefault="002E4BA7" w:rsidP="005060A0">
      <w:pPr>
        <w:spacing w:after="0"/>
        <w:ind w:right="141"/>
        <w:jc w:val="both"/>
      </w:pPr>
      <w:r>
        <w:rPr>
          <w:rFonts w:ascii="Times New Roman" w:hAnsi="Times New Roman"/>
          <w:sz w:val="24"/>
          <w:szCs w:val="24"/>
        </w:rPr>
        <w:t>- РПГУ: uslugi.mosreg.ru</w:t>
      </w:r>
    </w:p>
    <w:p w14:paraId="57C56F0B" w14:textId="77777777" w:rsidR="002E4BA7" w:rsidRDefault="002E4BA7" w:rsidP="005060A0">
      <w:pPr>
        <w:spacing w:after="0"/>
        <w:ind w:right="141"/>
        <w:jc w:val="both"/>
      </w:pPr>
      <w:r>
        <w:rPr>
          <w:rFonts w:ascii="Times New Roman" w:hAnsi="Times New Roman"/>
          <w:sz w:val="24"/>
          <w:szCs w:val="24"/>
        </w:rPr>
        <w:t>- МФЦ: mfc.mosreg.ru</w:t>
      </w:r>
    </w:p>
    <w:p w14:paraId="4C41D528" w14:textId="77777777" w:rsidR="002E4BA7" w:rsidRDefault="002E4BA7" w:rsidP="005060A0">
      <w:pPr>
        <w:spacing w:after="0"/>
        <w:ind w:right="141"/>
        <w:jc w:val="both"/>
        <w:rPr>
          <w:rFonts w:ascii="Times New Roman" w:hAnsi="Times New Roman"/>
          <w:sz w:val="28"/>
          <w:szCs w:val="28"/>
        </w:rPr>
      </w:pPr>
    </w:p>
    <w:p w14:paraId="149B4968" w14:textId="77777777" w:rsidR="002E4BA7" w:rsidRDefault="002E4BA7" w:rsidP="005060A0">
      <w:pPr>
        <w:pStyle w:val="1-"/>
        <w:pageBreakBefore/>
        <w:spacing w:before="0" w:after="0"/>
        <w:ind w:right="141"/>
        <w:jc w:val="right"/>
      </w:pPr>
      <w:bookmarkStart w:id="239" w:name="_Ref437728886"/>
      <w:bookmarkStart w:id="240" w:name="_Ref437728890"/>
      <w:bookmarkStart w:id="241" w:name="_Ref437728891"/>
      <w:bookmarkStart w:id="242" w:name="_Ref437728892"/>
      <w:bookmarkStart w:id="243" w:name="_Ref437728900"/>
      <w:bookmarkStart w:id="244" w:name="_Ref437728907"/>
      <w:bookmarkStart w:id="245" w:name="_Ref437729729"/>
      <w:bookmarkStart w:id="246" w:name="_Ref437729738"/>
      <w:bookmarkStart w:id="247" w:name="_Toc437973323"/>
      <w:bookmarkStart w:id="248" w:name="_Toc438110065"/>
      <w:bookmarkStart w:id="249" w:name="_Toc438376277"/>
      <w:bookmarkStart w:id="250" w:name="_Toc490643996"/>
      <w:bookmarkStart w:id="251" w:name="_Ref437966912"/>
      <w:bookmarkStart w:id="252" w:name="_Toc501467126"/>
      <w:bookmarkStart w:id="253" w:name="_Toc503865074"/>
      <w:bookmarkEnd w:id="239"/>
      <w:bookmarkEnd w:id="240"/>
      <w:bookmarkEnd w:id="241"/>
      <w:bookmarkEnd w:id="242"/>
      <w:bookmarkEnd w:id="243"/>
      <w:bookmarkEnd w:id="244"/>
      <w:bookmarkEnd w:id="245"/>
      <w:bookmarkEnd w:id="246"/>
      <w:bookmarkEnd w:id="247"/>
      <w:bookmarkEnd w:id="248"/>
      <w:bookmarkEnd w:id="249"/>
      <w:r>
        <w:rPr>
          <w:b w:val="0"/>
          <w:sz w:val="24"/>
          <w:szCs w:val="24"/>
        </w:rPr>
        <w:lastRenderedPageBreak/>
        <w:t xml:space="preserve">Приложение </w:t>
      </w:r>
      <w:bookmarkEnd w:id="250"/>
      <w:bookmarkEnd w:id="251"/>
      <w:r>
        <w:rPr>
          <w:b w:val="0"/>
          <w:sz w:val="24"/>
          <w:szCs w:val="24"/>
        </w:rPr>
        <w:t>3</w:t>
      </w:r>
      <w:r>
        <w:rPr>
          <w:b w:val="0"/>
          <w:sz w:val="24"/>
          <w:szCs w:val="24"/>
        </w:rPr>
        <w:br/>
        <w:t xml:space="preserve"> к Административному регламенту</w:t>
      </w:r>
      <w:bookmarkEnd w:id="252"/>
      <w:bookmarkEnd w:id="253"/>
      <w:r>
        <w:rPr>
          <w:sz w:val="24"/>
          <w:szCs w:val="24"/>
        </w:rPr>
        <w:br/>
      </w:r>
    </w:p>
    <w:p w14:paraId="245BE783" w14:textId="77777777" w:rsidR="002E4BA7" w:rsidRPr="00CC7E14" w:rsidRDefault="002E4BA7" w:rsidP="005060A0">
      <w:pPr>
        <w:pStyle w:val="afffb"/>
        <w:ind w:right="141"/>
        <w:rPr>
          <w:b/>
        </w:rPr>
      </w:pPr>
      <w:bookmarkStart w:id="254" w:name="_Toc490643997"/>
      <w:bookmarkStart w:id="255" w:name="_Toc473131354"/>
      <w:bookmarkStart w:id="256" w:name="_Ref4377288861"/>
      <w:bookmarkStart w:id="257" w:name="_Ref4377288901"/>
      <w:bookmarkStart w:id="258" w:name="_Ref4377288911"/>
      <w:bookmarkStart w:id="259" w:name="_Ref4377288921"/>
      <w:bookmarkStart w:id="260" w:name="_Ref4377289001"/>
      <w:bookmarkStart w:id="261" w:name="_Ref4377289071"/>
      <w:bookmarkStart w:id="262" w:name="_Ref4377297291"/>
      <w:bookmarkStart w:id="263" w:name="_Ref4377297381"/>
      <w:bookmarkStart w:id="264" w:name="_Toc4379733231"/>
      <w:bookmarkStart w:id="265" w:name="_Toc4381100651"/>
      <w:bookmarkStart w:id="266" w:name="_Toc4383762771"/>
      <w:bookmarkEnd w:id="254"/>
      <w:bookmarkEnd w:id="255"/>
      <w:bookmarkEnd w:id="256"/>
      <w:bookmarkEnd w:id="257"/>
      <w:bookmarkEnd w:id="258"/>
      <w:bookmarkEnd w:id="259"/>
      <w:bookmarkEnd w:id="260"/>
      <w:bookmarkEnd w:id="261"/>
      <w:bookmarkEnd w:id="262"/>
      <w:bookmarkEnd w:id="263"/>
      <w:bookmarkEnd w:id="264"/>
      <w:bookmarkEnd w:id="265"/>
      <w:bookmarkEnd w:id="266"/>
      <w:r w:rsidRPr="00CC7E14">
        <w:rPr>
          <w:b/>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p>
    <w:p w14:paraId="74CD4010" w14:textId="77777777" w:rsidR="002E4BA7" w:rsidRDefault="002E4BA7" w:rsidP="005060A0">
      <w:pPr>
        <w:pStyle w:val="114"/>
        <w:ind w:right="141"/>
      </w:pPr>
      <w:r>
        <w:rPr>
          <w:sz w:val="24"/>
          <w:szCs w:val="24"/>
        </w:rPr>
        <w:t>1.Информация о предоставлении Муниципальной услуги размещается в электронном виде:</w:t>
      </w:r>
    </w:p>
    <w:p w14:paraId="011F9DDA" w14:textId="77777777" w:rsidR="002E4BA7" w:rsidRDefault="002E4BA7" w:rsidP="005060A0">
      <w:pPr>
        <w:pStyle w:val="114"/>
        <w:ind w:right="141"/>
      </w:pPr>
      <w:r>
        <w:rPr>
          <w:sz w:val="24"/>
          <w:szCs w:val="24"/>
        </w:rPr>
        <w:t xml:space="preserve">на официальном сайте Администрации </w:t>
      </w:r>
      <w:r w:rsidR="00454F5F" w:rsidRPr="00454F5F">
        <w:rPr>
          <w:sz w:val="24"/>
          <w:szCs w:val="24"/>
        </w:rPr>
        <w:t>http://obrazovanie.sergiev-reg.ru/</w:t>
      </w:r>
    </w:p>
    <w:p w14:paraId="34F7675F" w14:textId="77777777" w:rsidR="002E4BA7" w:rsidRPr="007D29CE" w:rsidRDefault="002E4BA7" w:rsidP="005060A0">
      <w:pPr>
        <w:pStyle w:val="114"/>
        <w:ind w:right="141"/>
        <w:rPr>
          <w:sz w:val="20"/>
          <w:szCs w:val="20"/>
        </w:rPr>
      </w:pPr>
      <w:r>
        <w:rPr>
          <w:sz w:val="24"/>
          <w:szCs w:val="24"/>
        </w:rPr>
        <w:t xml:space="preserve">                                                                                                 </w:t>
      </w:r>
    </w:p>
    <w:p w14:paraId="124583AE" w14:textId="77777777" w:rsidR="007D29CE" w:rsidRDefault="007D29CE" w:rsidP="005060A0">
      <w:pPr>
        <w:pStyle w:val="114"/>
        <w:ind w:right="141"/>
      </w:pPr>
      <w:r>
        <w:rPr>
          <w:sz w:val="24"/>
          <w:szCs w:val="24"/>
        </w:rPr>
        <w:t xml:space="preserve">на официальном сайте  Подразделения </w:t>
      </w:r>
      <w:r w:rsidR="00454F5F" w:rsidRPr="00454F5F">
        <w:rPr>
          <w:sz w:val="24"/>
          <w:szCs w:val="24"/>
        </w:rPr>
        <w:t>http://obrazovanie.sergiev-reg.ru/</w:t>
      </w:r>
      <w:r>
        <w:rPr>
          <w:sz w:val="24"/>
          <w:szCs w:val="24"/>
        </w:rPr>
        <w:t xml:space="preserve"> </w:t>
      </w:r>
    </w:p>
    <w:p w14:paraId="0FD952DD" w14:textId="77777777" w:rsidR="007D29CE" w:rsidRPr="007D29CE" w:rsidRDefault="007D29CE" w:rsidP="005060A0">
      <w:pPr>
        <w:pStyle w:val="114"/>
        <w:ind w:right="141"/>
        <w:rPr>
          <w:sz w:val="20"/>
          <w:szCs w:val="20"/>
        </w:rPr>
      </w:pPr>
      <w:r w:rsidRPr="007D29CE">
        <w:rPr>
          <w:sz w:val="20"/>
          <w:szCs w:val="20"/>
        </w:rPr>
        <w:t xml:space="preserve">                                                                                                </w:t>
      </w:r>
      <w:r>
        <w:rPr>
          <w:sz w:val="20"/>
          <w:szCs w:val="20"/>
        </w:rPr>
        <w:t xml:space="preserve">                          </w:t>
      </w:r>
    </w:p>
    <w:p w14:paraId="1F4C9D4D" w14:textId="77777777" w:rsidR="002E4BA7" w:rsidRDefault="002E4BA7" w:rsidP="005060A0">
      <w:pPr>
        <w:pStyle w:val="114"/>
        <w:ind w:right="141"/>
        <w:rPr>
          <w:sz w:val="24"/>
          <w:szCs w:val="24"/>
        </w:rPr>
      </w:pPr>
      <w:r>
        <w:rPr>
          <w:sz w:val="24"/>
          <w:szCs w:val="24"/>
        </w:rPr>
        <w:t>на официальном сайте МФЦ</w:t>
      </w:r>
      <w:r w:rsidR="00CA3C04">
        <w:rPr>
          <w:sz w:val="24"/>
          <w:szCs w:val="24"/>
        </w:rPr>
        <w:t xml:space="preserve">  </w:t>
      </w:r>
      <w:hyperlink r:id="rId13" w:history="1">
        <w:r w:rsidR="00CA3C04" w:rsidRPr="00A82708">
          <w:rPr>
            <w:rStyle w:val="afffff1"/>
            <w:sz w:val="24"/>
            <w:szCs w:val="24"/>
          </w:rPr>
          <w:t>http://www.mfc-spmr.ru/</w:t>
        </w:r>
      </w:hyperlink>
    </w:p>
    <w:p w14:paraId="593B46DC" w14:textId="77777777" w:rsidR="00CA3C04" w:rsidRDefault="00CA3C04" w:rsidP="005060A0">
      <w:pPr>
        <w:pStyle w:val="114"/>
        <w:ind w:right="141"/>
      </w:pPr>
    </w:p>
    <w:p w14:paraId="521A4ABD" w14:textId="77777777" w:rsidR="002E4BA7" w:rsidRDefault="002E4BA7" w:rsidP="005060A0">
      <w:pPr>
        <w:pStyle w:val="114"/>
        <w:ind w:right="141"/>
      </w:pPr>
      <w:r>
        <w:rPr>
          <w:sz w:val="24"/>
          <w:szCs w:val="24"/>
        </w:rPr>
        <w:t>на порталах uslugi.mosreg.ru, gosuslugi.ru на страницах, посвященных Муниципальной услуге.</w:t>
      </w:r>
    </w:p>
    <w:p w14:paraId="55B20A87" w14:textId="77777777" w:rsidR="002E4BA7" w:rsidRDefault="002E4BA7" w:rsidP="005060A0">
      <w:pPr>
        <w:pStyle w:val="114"/>
        <w:ind w:right="141"/>
      </w:pPr>
      <w:r>
        <w:rPr>
          <w:sz w:val="24"/>
          <w:szCs w:val="24"/>
        </w:rPr>
        <w:t>2. Размещенная в электронном виде информация о предоставлении Муниципальной услуги должна включать в себя:</w:t>
      </w:r>
    </w:p>
    <w:p w14:paraId="2A4ABD07" w14:textId="77777777" w:rsidR="002E4BA7" w:rsidRDefault="002E4BA7" w:rsidP="005060A0">
      <w:pPr>
        <w:pStyle w:val="114"/>
        <w:ind w:right="141"/>
      </w:pPr>
      <w:r>
        <w:rPr>
          <w:sz w:val="24"/>
          <w:szCs w:val="24"/>
        </w:rPr>
        <w:t xml:space="preserve">наименование, почтовые адреса, справочные номера телефонов, адреса электронной почты, адреса сайтов </w:t>
      </w:r>
      <w:r w:rsidR="00E428FC">
        <w:rPr>
          <w:sz w:val="24"/>
          <w:szCs w:val="24"/>
        </w:rPr>
        <w:t>Подразделения</w:t>
      </w:r>
      <w:r>
        <w:rPr>
          <w:sz w:val="24"/>
          <w:szCs w:val="24"/>
        </w:rPr>
        <w:t xml:space="preserve"> и МФЦ;</w:t>
      </w:r>
    </w:p>
    <w:p w14:paraId="1042832C" w14:textId="77777777" w:rsidR="002E4BA7" w:rsidRDefault="002E4BA7" w:rsidP="005060A0">
      <w:pPr>
        <w:pStyle w:val="114"/>
        <w:ind w:right="141"/>
      </w:pPr>
      <w:r>
        <w:rPr>
          <w:sz w:val="24"/>
          <w:szCs w:val="24"/>
        </w:rPr>
        <w:t xml:space="preserve">график работы </w:t>
      </w:r>
      <w:r w:rsidR="00E428FC">
        <w:rPr>
          <w:sz w:val="24"/>
          <w:szCs w:val="24"/>
        </w:rPr>
        <w:t>Подразделения</w:t>
      </w:r>
      <w:r>
        <w:rPr>
          <w:sz w:val="24"/>
          <w:szCs w:val="24"/>
        </w:rPr>
        <w:t xml:space="preserve"> и МФЦ;</w:t>
      </w:r>
    </w:p>
    <w:p w14:paraId="62AEE95A" w14:textId="77777777" w:rsidR="002E4BA7" w:rsidRDefault="002E4BA7" w:rsidP="005060A0">
      <w:pPr>
        <w:pStyle w:val="114"/>
        <w:ind w:right="141"/>
      </w:pPr>
      <w:r>
        <w:rPr>
          <w:sz w:val="24"/>
          <w:szCs w:val="24"/>
        </w:rPr>
        <w:t>требования к заявлению и прилагаемым к нему документам (включая их перечень);</w:t>
      </w:r>
    </w:p>
    <w:p w14:paraId="6B3B0EA4" w14:textId="77777777" w:rsidR="002E4BA7" w:rsidRDefault="002E4BA7" w:rsidP="005060A0">
      <w:pPr>
        <w:pStyle w:val="114"/>
        <w:ind w:right="141"/>
      </w:pPr>
      <w:r>
        <w:rPr>
          <w:sz w:val="24"/>
          <w:szCs w:val="24"/>
        </w:rPr>
        <w:t>выдержки из правовых актов, в части касающейся Муниципальной услуги;</w:t>
      </w:r>
    </w:p>
    <w:p w14:paraId="53AD8776" w14:textId="77777777" w:rsidR="002E4BA7" w:rsidRDefault="002E4BA7" w:rsidP="005060A0">
      <w:pPr>
        <w:pStyle w:val="114"/>
        <w:ind w:right="141"/>
      </w:pPr>
      <w:r>
        <w:rPr>
          <w:sz w:val="24"/>
          <w:szCs w:val="24"/>
        </w:rPr>
        <w:t>текст Административного регламента с приложениями;</w:t>
      </w:r>
    </w:p>
    <w:p w14:paraId="4332AAA2" w14:textId="77777777" w:rsidR="002E4BA7" w:rsidRDefault="002E4BA7" w:rsidP="005060A0">
      <w:pPr>
        <w:pStyle w:val="114"/>
        <w:ind w:right="141"/>
      </w:pPr>
      <w:r>
        <w:rPr>
          <w:sz w:val="24"/>
          <w:szCs w:val="24"/>
        </w:rPr>
        <w:t>краткое описание порядка предоставления Муниципальной услуги;</w:t>
      </w:r>
    </w:p>
    <w:p w14:paraId="09C8F0DB" w14:textId="77777777" w:rsidR="002E4BA7" w:rsidRDefault="002E4BA7" w:rsidP="005060A0">
      <w:pPr>
        <w:pStyle w:val="114"/>
        <w:ind w:right="141"/>
      </w:pPr>
      <w:r>
        <w:rPr>
          <w:sz w:val="24"/>
          <w:szCs w:val="24"/>
        </w:rPr>
        <w:t>образцы оформления документов, необходимых для получения Муниципальной услуги, и требования к ним;</w:t>
      </w:r>
    </w:p>
    <w:p w14:paraId="7CCCB987" w14:textId="77777777" w:rsidR="00E428FC" w:rsidRDefault="002E4BA7" w:rsidP="005060A0">
      <w:pPr>
        <w:pStyle w:val="114"/>
        <w:ind w:right="141"/>
        <w:rPr>
          <w:sz w:val="24"/>
          <w:szCs w:val="24"/>
        </w:rPr>
      </w:pPr>
      <w:r>
        <w:rPr>
          <w:sz w:val="24"/>
          <w:szCs w:val="24"/>
        </w:rPr>
        <w:t>перечень типовых, наиболее актуальных вопросов, относящихся к Муниципальной услуге, и ответы на них.</w:t>
      </w:r>
    </w:p>
    <w:p w14:paraId="54F6642E" w14:textId="77777777" w:rsidR="002E4BA7" w:rsidRDefault="002E4BA7" w:rsidP="005060A0">
      <w:pPr>
        <w:pStyle w:val="114"/>
        <w:numPr>
          <w:ilvl w:val="0"/>
          <w:numId w:val="21"/>
        </w:numPr>
        <w:ind w:left="0" w:right="141" w:firstLine="0"/>
      </w:pPr>
      <w:r>
        <w:rPr>
          <w:sz w:val="24"/>
          <w:szCs w:val="24"/>
        </w:rPr>
        <w:t xml:space="preserve">Информация, указанная в пункте 3 настоящего Приложения к Административному регламенту, предоставляется также специалистами МФЦ и </w:t>
      </w:r>
      <w:r w:rsidR="00E428FC">
        <w:rPr>
          <w:sz w:val="24"/>
          <w:szCs w:val="24"/>
        </w:rPr>
        <w:t>Подразделения</w:t>
      </w:r>
      <w:r>
        <w:rPr>
          <w:sz w:val="24"/>
          <w:szCs w:val="24"/>
        </w:rPr>
        <w:t xml:space="preserve"> при обращении Заявителей (представителей Заявителей):</w:t>
      </w:r>
    </w:p>
    <w:p w14:paraId="0B6E2789" w14:textId="77777777" w:rsidR="002E4BA7" w:rsidRDefault="002E4BA7" w:rsidP="005060A0">
      <w:pPr>
        <w:pStyle w:val="114"/>
        <w:ind w:right="141"/>
      </w:pPr>
      <w:r>
        <w:rPr>
          <w:sz w:val="24"/>
          <w:szCs w:val="24"/>
        </w:rPr>
        <w:t>лично;</w:t>
      </w:r>
    </w:p>
    <w:p w14:paraId="1BEF58B0" w14:textId="77777777" w:rsidR="002E4BA7" w:rsidRDefault="002E4BA7" w:rsidP="005060A0">
      <w:pPr>
        <w:pStyle w:val="114"/>
        <w:ind w:right="141"/>
      </w:pPr>
      <w:r>
        <w:rPr>
          <w:sz w:val="24"/>
          <w:szCs w:val="24"/>
        </w:rPr>
        <w:t>по почте, в том числе электронной;</w:t>
      </w:r>
    </w:p>
    <w:p w14:paraId="482A07F7" w14:textId="77777777" w:rsidR="002E4BA7" w:rsidRDefault="002E4BA7" w:rsidP="005060A0">
      <w:pPr>
        <w:pStyle w:val="114"/>
        <w:ind w:right="141"/>
      </w:pPr>
      <w:r>
        <w:rPr>
          <w:sz w:val="24"/>
          <w:szCs w:val="24"/>
        </w:rPr>
        <w:t>по телефонам, указанным в приложении 2 к настоящему Административному регламенту.</w:t>
      </w:r>
    </w:p>
    <w:p w14:paraId="0F807922" w14:textId="77777777" w:rsidR="002E4BA7" w:rsidRDefault="002E4BA7" w:rsidP="005060A0">
      <w:pPr>
        <w:pStyle w:val="114"/>
        <w:ind w:right="141"/>
      </w:pPr>
      <w:r>
        <w:rPr>
          <w:sz w:val="24"/>
          <w:szCs w:val="24"/>
        </w:rPr>
        <w:t xml:space="preserve">4.Консультирование по вопросам предоставления Муниципальной услуги специалистами МФЦ и </w:t>
      </w:r>
      <w:r w:rsidR="00E428FC">
        <w:rPr>
          <w:sz w:val="24"/>
          <w:szCs w:val="24"/>
        </w:rPr>
        <w:t>Подразделен</w:t>
      </w:r>
      <w:r>
        <w:rPr>
          <w:sz w:val="24"/>
          <w:szCs w:val="24"/>
        </w:rPr>
        <w:t>ия осуществляется бесплатно.</w:t>
      </w:r>
    </w:p>
    <w:p w14:paraId="4EB3BE21" w14:textId="77777777" w:rsidR="002E4BA7" w:rsidRDefault="002E4BA7" w:rsidP="005060A0">
      <w:pPr>
        <w:pStyle w:val="114"/>
        <w:ind w:right="141"/>
      </w:pPr>
      <w:r>
        <w:rPr>
          <w:sz w:val="24"/>
          <w:szCs w:val="24"/>
        </w:rPr>
        <w:t>5.Информирование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14:paraId="6091DB57" w14:textId="77777777" w:rsidR="002E4BA7" w:rsidRDefault="00CA3C04" w:rsidP="005060A0">
      <w:pPr>
        <w:pStyle w:val="114"/>
        <w:ind w:right="141"/>
      </w:pPr>
      <w:r>
        <w:rPr>
          <w:sz w:val="24"/>
          <w:szCs w:val="24"/>
        </w:rPr>
        <w:t>6.Информация о</w:t>
      </w:r>
      <w:r w:rsidR="002E4BA7">
        <w:rPr>
          <w:sz w:val="24"/>
          <w:szCs w:val="24"/>
        </w:rPr>
        <w:t xml:space="preserve"> предоставлении Муниципальной услуги размещается в помещениях </w:t>
      </w:r>
      <w:proofErr w:type="spellStart"/>
      <w:r w:rsidR="00E428FC">
        <w:rPr>
          <w:sz w:val="24"/>
          <w:szCs w:val="24"/>
        </w:rPr>
        <w:t>Подраделе</w:t>
      </w:r>
      <w:r w:rsidR="002E4BA7">
        <w:rPr>
          <w:sz w:val="24"/>
          <w:szCs w:val="24"/>
        </w:rPr>
        <w:t>ния</w:t>
      </w:r>
      <w:proofErr w:type="spellEnd"/>
      <w:r w:rsidR="002E4BA7">
        <w:rPr>
          <w:sz w:val="24"/>
          <w:szCs w:val="24"/>
        </w:rPr>
        <w:t xml:space="preserve"> и МФЦ, предназначенных для приема Заявителей (представителей Заявителей). </w:t>
      </w:r>
    </w:p>
    <w:p w14:paraId="56989343" w14:textId="77777777" w:rsidR="002E4BA7" w:rsidRDefault="002E4BA7" w:rsidP="005060A0">
      <w:pPr>
        <w:pStyle w:val="114"/>
        <w:ind w:right="141"/>
      </w:pPr>
      <w:r>
        <w:rPr>
          <w:sz w:val="24"/>
          <w:szCs w:val="24"/>
        </w:rPr>
        <w:t xml:space="preserve">7. </w:t>
      </w:r>
      <w:r w:rsidR="00580C61">
        <w:rPr>
          <w:sz w:val="24"/>
          <w:szCs w:val="24"/>
        </w:rPr>
        <w:t xml:space="preserve">Подразделение </w:t>
      </w:r>
      <w:r>
        <w:rPr>
          <w:sz w:val="24"/>
          <w:szCs w:val="24"/>
        </w:rPr>
        <w:t xml:space="preserve">разрабатывает информационные материалы – памятки, инструкции, брошюры, – в форме макетов и передает их в МФЦ. </w:t>
      </w:r>
      <w:r w:rsidR="00E428FC">
        <w:rPr>
          <w:sz w:val="24"/>
          <w:szCs w:val="24"/>
        </w:rPr>
        <w:t>Подразделение</w:t>
      </w:r>
      <w:r>
        <w:rPr>
          <w:sz w:val="24"/>
          <w:szCs w:val="24"/>
        </w:rPr>
        <w:t xml:space="preserve"> обеспечивает </w:t>
      </w:r>
      <w:r>
        <w:rPr>
          <w:sz w:val="24"/>
          <w:szCs w:val="24"/>
        </w:rPr>
        <w:lastRenderedPageBreak/>
        <w:t xml:space="preserve">своевременную актуализацию указанных информационных материалов и контролирует их наличие и актуальность в МФЦ. </w:t>
      </w:r>
    </w:p>
    <w:p w14:paraId="36565871" w14:textId="77777777" w:rsidR="002E4BA7" w:rsidRDefault="002E4BA7" w:rsidP="005060A0">
      <w:pPr>
        <w:pStyle w:val="affa"/>
        <w:ind w:right="141"/>
        <w:jc w:val="both"/>
        <w:rPr>
          <w:rFonts w:ascii="Times New Roman" w:hAnsi="Times New Roman"/>
          <w:sz w:val="24"/>
          <w:szCs w:val="24"/>
        </w:rPr>
      </w:pPr>
      <w:r w:rsidRPr="008303C2">
        <w:rPr>
          <w:rFonts w:ascii="Times New Roman" w:hAnsi="Times New Roman"/>
          <w:sz w:val="24"/>
          <w:szCs w:val="24"/>
        </w:rPr>
        <w:t>8.</w:t>
      </w:r>
      <w:r w:rsidR="00E428FC">
        <w:rPr>
          <w:rFonts w:ascii="Times New Roman" w:hAnsi="Times New Roman"/>
          <w:sz w:val="24"/>
          <w:szCs w:val="24"/>
        </w:rPr>
        <w:t xml:space="preserve"> </w:t>
      </w:r>
      <w:r w:rsidRPr="008303C2">
        <w:rPr>
          <w:rFonts w:ascii="Times New Roman" w:hAnsi="Times New Roman"/>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E428FC">
        <w:rPr>
          <w:rFonts w:ascii="Times New Roman" w:hAnsi="Times New Roman"/>
          <w:sz w:val="24"/>
          <w:szCs w:val="24"/>
        </w:rPr>
        <w:t>.</w:t>
      </w:r>
    </w:p>
    <w:p w14:paraId="298BBE7E" w14:textId="77777777" w:rsidR="00884EC0" w:rsidRPr="005C4280" w:rsidRDefault="00884EC0" w:rsidP="005060A0">
      <w:pPr>
        <w:pStyle w:val="114"/>
        <w:spacing w:line="240" w:lineRule="auto"/>
        <w:ind w:right="141"/>
        <w:rPr>
          <w:sz w:val="24"/>
          <w:szCs w:val="24"/>
        </w:rPr>
      </w:pPr>
      <w:r w:rsidRPr="00884EC0">
        <w:rPr>
          <w:sz w:val="24"/>
          <w:szCs w:val="24"/>
        </w:rPr>
        <w:t>9. Информация о сроках приема документов в ДОО размещается на информационном стенде и на официальном сайте дошкольной образовательной организации в сети Интернет.</w:t>
      </w:r>
    </w:p>
    <w:p w14:paraId="7117C0A3" w14:textId="77777777" w:rsidR="00884EC0" w:rsidRPr="008303C2" w:rsidRDefault="00884EC0" w:rsidP="005060A0">
      <w:pPr>
        <w:pStyle w:val="affa"/>
        <w:ind w:right="141"/>
        <w:jc w:val="both"/>
        <w:rPr>
          <w:rFonts w:ascii="Times New Roman" w:hAnsi="Times New Roman"/>
          <w:sz w:val="24"/>
          <w:szCs w:val="24"/>
        </w:rPr>
      </w:pPr>
    </w:p>
    <w:p w14:paraId="37461764" w14:textId="77777777" w:rsidR="00E428FC" w:rsidRDefault="002E4BA7" w:rsidP="005060A0">
      <w:pPr>
        <w:spacing w:after="0" w:line="240" w:lineRule="auto"/>
        <w:ind w:right="141"/>
        <w:rPr>
          <w:rFonts w:ascii="Times New Roman" w:hAnsi="Times New Roman"/>
          <w:sz w:val="24"/>
          <w:szCs w:val="24"/>
        </w:rPr>
      </w:pPr>
      <w:r>
        <w:rPr>
          <w:sz w:val="24"/>
          <w:szCs w:val="24"/>
        </w:rPr>
        <w:t xml:space="preserve"> </w:t>
      </w:r>
      <w:bookmarkStart w:id="267" w:name="_Toc490644002"/>
      <w:bookmarkStart w:id="268" w:name="_Toc501467127"/>
      <w:r w:rsidR="00E428FC">
        <w:rPr>
          <w:sz w:val="24"/>
          <w:szCs w:val="24"/>
        </w:rPr>
        <w:br w:type="page"/>
      </w:r>
    </w:p>
    <w:p w14:paraId="16FC19A4" w14:textId="77777777" w:rsidR="002E4BA7" w:rsidRPr="00442FF9" w:rsidRDefault="002E4BA7" w:rsidP="005060A0">
      <w:pPr>
        <w:pStyle w:val="114"/>
        <w:ind w:right="141"/>
        <w:jc w:val="right"/>
      </w:pPr>
      <w:r w:rsidRPr="00442FF9">
        <w:rPr>
          <w:sz w:val="24"/>
          <w:szCs w:val="24"/>
        </w:rPr>
        <w:lastRenderedPageBreak/>
        <w:t xml:space="preserve">Приложение </w:t>
      </w:r>
      <w:bookmarkEnd w:id="267"/>
      <w:r w:rsidRPr="00442FF9">
        <w:rPr>
          <w:sz w:val="24"/>
          <w:szCs w:val="24"/>
        </w:rPr>
        <w:t xml:space="preserve">4 </w:t>
      </w:r>
      <w:bookmarkStart w:id="269" w:name="_Toc473131358"/>
      <w:bookmarkEnd w:id="269"/>
      <w:r w:rsidRPr="00442FF9">
        <w:rPr>
          <w:sz w:val="24"/>
          <w:szCs w:val="24"/>
        </w:rPr>
        <w:br/>
        <w:t>к Административному регламенту</w:t>
      </w:r>
      <w:bookmarkEnd w:id="268"/>
      <w:r w:rsidRPr="00442FF9">
        <w:rPr>
          <w:sz w:val="24"/>
          <w:szCs w:val="24"/>
        </w:rPr>
        <w:br/>
      </w:r>
    </w:p>
    <w:p w14:paraId="607078E6" w14:textId="77777777" w:rsidR="002E4BA7" w:rsidRDefault="002E4BA7" w:rsidP="005060A0">
      <w:pPr>
        <w:pStyle w:val="afffb"/>
        <w:ind w:right="141"/>
        <w:jc w:val="both"/>
      </w:pPr>
      <w:bookmarkStart w:id="270" w:name="_Toc490644003"/>
      <w:r>
        <w:t>Форма решения о предоставлении муниципальной услуги по приему заявлений, постановке на учет и зачислении детей в образовательные организации, реализующие образовательную программу дошкольного образования, расположенные на территории</w:t>
      </w:r>
      <w:bookmarkEnd w:id="270"/>
      <w:r w:rsidR="00CA3C04">
        <w:rPr>
          <w:bCs/>
        </w:rPr>
        <w:t xml:space="preserve"> Сергиево-Посадского муниципального района Московской области</w:t>
      </w:r>
    </w:p>
    <w:p w14:paraId="55DB04F7" w14:textId="77777777" w:rsidR="002E4BA7" w:rsidRDefault="002E4BA7" w:rsidP="005060A0">
      <w:pPr>
        <w:ind w:right="141"/>
        <w:jc w:val="center"/>
        <w:rPr>
          <w:rFonts w:ascii="Times New Roman" w:hAnsi="Times New Roman"/>
          <w:sz w:val="24"/>
          <w:szCs w:val="24"/>
        </w:rPr>
      </w:pPr>
    </w:p>
    <w:p w14:paraId="4E5A69C5" w14:textId="77777777" w:rsidR="002E4BA7" w:rsidRDefault="002E4BA7" w:rsidP="005060A0">
      <w:pPr>
        <w:ind w:right="141"/>
        <w:jc w:val="center"/>
      </w:pPr>
      <w:r>
        <w:rPr>
          <w:rFonts w:ascii="Times New Roman" w:hAnsi="Times New Roman"/>
          <w:sz w:val="24"/>
          <w:szCs w:val="24"/>
        </w:rPr>
        <w:t xml:space="preserve">от _________________ № ______________ </w:t>
      </w:r>
      <w:r>
        <w:rPr>
          <w:rFonts w:ascii="Times New Roman" w:hAnsi="Times New Roman"/>
          <w:sz w:val="24"/>
          <w:szCs w:val="24"/>
        </w:rPr>
        <w:br/>
        <w:t xml:space="preserve">Гр. __________________________________________________________________________ </w:t>
      </w:r>
      <w:r>
        <w:rPr>
          <w:rFonts w:ascii="Times New Roman" w:hAnsi="Times New Roman"/>
          <w:sz w:val="24"/>
          <w:szCs w:val="24"/>
        </w:rPr>
        <w:br/>
        <w:t>(фамилия, имя, отчество)</w:t>
      </w:r>
    </w:p>
    <w:p w14:paraId="7D9895EF" w14:textId="77777777" w:rsidR="002E4BA7" w:rsidRDefault="002E4BA7" w:rsidP="005060A0">
      <w:pPr>
        <w:pStyle w:val="114"/>
        <w:spacing w:line="240" w:lineRule="auto"/>
        <w:ind w:right="141"/>
      </w:pPr>
      <w:r>
        <w:rPr>
          <w:sz w:val="24"/>
          <w:szCs w:val="24"/>
        </w:rPr>
        <w:t>предоставлена Муниципальная услуга по приему заявлений, постановке на учет</w:t>
      </w:r>
      <w:r w:rsidR="00BB312E">
        <w:rPr>
          <w:sz w:val="24"/>
          <w:szCs w:val="24"/>
        </w:rPr>
        <w:t xml:space="preserve">  </w:t>
      </w:r>
      <w:r>
        <w:rPr>
          <w:sz w:val="24"/>
          <w:szCs w:val="24"/>
        </w:rPr>
        <w:t>ребенка</w:t>
      </w:r>
      <w:r>
        <w:rPr>
          <w:b/>
          <w:sz w:val="24"/>
          <w:szCs w:val="24"/>
        </w:rPr>
        <w:t>____________________________________________________________________________________________________________________________________________________</w:t>
      </w:r>
    </w:p>
    <w:p w14:paraId="61BCFD30" w14:textId="77777777" w:rsidR="002E4BA7" w:rsidRDefault="002E4BA7" w:rsidP="005060A0">
      <w:pPr>
        <w:ind w:right="141"/>
        <w:jc w:val="center"/>
      </w:pPr>
      <w:r>
        <w:rPr>
          <w:rFonts w:ascii="Times New Roman" w:hAnsi="Times New Roman"/>
          <w:sz w:val="24"/>
          <w:szCs w:val="24"/>
        </w:rPr>
        <w:t>(фамилия, имя, отчество, дата рождения)</w:t>
      </w:r>
    </w:p>
    <w:p w14:paraId="2A4A14F2" w14:textId="77777777" w:rsidR="00CA3C04" w:rsidRPr="00CA3C04" w:rsidRDefault="002E4BA7" w:rsidP="005060A0">
      <w:pPr>
        <w:pStyle w:val="ConsPlusNormal0"/>
        <w:spacing w:line="276" w:lineRule="auto"/>
        <w:ind w:right="141"/>
        <w:rPr>
          <w:rFonts w:ascii="Times New Roman" w:hAnsi="Times New Roman" w:cs="Times New Roman"/>
          <w:sz w:val="24"/>
          <w:szCs w:val="24"/>
        </w:rPr>
      </w:pPr>
      <w:r w:rsidRPr="00CA3C04">
        <w:rPr>
          <w:rFonts w:ascii="Times New Roman" w:hAnsi="Times New Roman" w:cs="Times New Roman"/>
          <w:sz w:val="24"/>
          <w:szCs w:val="24"/>
        </w:rPr>
        <w:t xml:space="preserve">в соответствии с </w:t>
      </w:r>
      <w:r w:rsidR="00CA3C04">
        <w:rPr>
          <w:rFonts w:ascii="Times New Roman" w:hAnsi="Times New Roman" w:cs="Times New Roman"/>
          <w:sz w:val="24"/>
          <w:szCs w:val="24"/>
        </w:rPr>
        <w:t xml:space="preserve">административным  регламентом </w:t>
      </w:r>
      <w:r w:rsidR="00CA3C04" w:rsidRPr="00CA3C04">
        <w:rPr>
          <w:rFonts w:ascii="Times New Roman" w:hAnsi="Times New Roman" w:cs="Times New Roman"/>
          <w:sz w:val="24"/>
          <w:szCs w:val="24"/>
        </w:rPr>
        <w:t xml:space="preserve"> 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Сергиево-Посадского муниципального района Московской области»</w:t>
      </w:r>
    </w:p>
    <w:p w14:paraId="77126113" w14:textId="77777777" w:rsidR="002E4BA7" w:rsidRDefault="002E4BA7" w:rsidP="005060A0">
      <w:pPr>
        <w:pStyle w:val="114"/>
        <w:spacing w:line="240" w:lineRule="auto"/>
        <w:ind w:right="141"/>
        <w:jc w:val="left"/>
        <w:rPr>
          <w:sz w:val="24"/>
          <w:szCs w:val="24"/>
        </w:rPr>
      </w:pPr>
    </w:p>
    <w:p w14:paraId="17231BF4" w14:textId="77777777" w:rsidR="002E4BA7" w:rsidRDefault="002E4BA7" w:rsidP="005060A0">
      <w:pPr>
        <w:pStyle w:val="114"/>
        <w:spacing w:line="240" w:lineRule="auto"/>
        <w:ind w:right="141"/>
        <w:rPr>
          <w:sz w:val="24"/>
          <w:szCs w:val="24"/>
        </w:rPr>
      </w:pPr>
    </w:p>
    <w:p w14:paraId="38F41178" w14:textId="77777777" w:rsidR="002E4BA7" w:rsidRDefault="002E4BA7" w:rsidP="005060A0">
      <w:pPr>
        <w:pStyle w:val="ConsPlusNonformat"/>
        <w:ind w:right="141"/>
        <w:jc w:val="center"/>
        <w:rPr>
          <w:rFonts w:ascii="Times New Roman" w:hAnsi="Times New Roman" w:cs="Times New Roman"/>
        </w:rPr>
      </w:pPr>
    </w:p>
    <w:p w14:paraId="064EFA6B" w14:textId="77777777" w:rsidR="002E4BA7" w:rsidRDefault="002E4BA7" w:rsidP="005060A0">
      <w:pPr>
        <w:pStyle w:val="ConsPlusNonformat"/>
        <w:ind w:right="141"/>
        <w:jc w:val="center"/>
        <w:rPr>
          <w:rFonts w:ascii="Times New Roman" w:hAnsi="Times New Roman" w:cs="Times New Roman"/>
          <w:sz w:val="28"/>
          <w:szCs w:val="28"/>
        </w:rPr>
      </w:pPr>
    </w:p>
    <w:p w14:paraId="1EE99BD6" w14:textId="77777777" w:rsidR="002E4BA7" w:rsidRDefault="002E4BA7" w:rsidP="005060A0">
      <w:pPr>
        <w:pStyle w:val="ConsPlusNonformat"/>
        <w:ind w:right="141"/>
        <w:jc w:val="center"/>
        <w:rPr>
          <w:rFonts w:ascii="Times New Roman" w:hAnsi="Times New Roman" w:cs="Times New Roman"/>
          <w:sz w:val="28"/>
          <w:szCs w:val="28"/>
        </w:rPr>
      </w:pPr>
    </w:p>
    <w:p w14:paraId="030C26BB" w14:textId="77777777" w:rsidR="002E4BA7" w:rsidRDefault="002E4BA7" w:rsidP="005060A0">
      <w:pPr>
        <w:pStyle w:val="ConsPlusNonformat"/>
        <w:ind w:right="141"/>
        <w:jc w:val="center"/>
        <w:rPr>
          <w:rFonts w:ascii="Times New Roman" w:hAnsi="Times New Roman" w:cs="Times New Roman"/>
          <w:sz w:val="28"/>
          <w:szCs w:val="28"/>
        </w:rPr>
      </w:pPr>
    </w:p>
    <w:p w14:paraId="04367A13" w14:textId="77777777" w:rsidR="002E4BA7" w:rsidRDefault="002E4BA7" w:rsidP="005060A0">
      <w:pPr>
        <w:pStyle w:val="ConsPlusNonformat"/>
        <w:ind w:right="141"/>
        <w:jc w:val="center"/>
        <w:rPr>
          <w:rFonts w:ascii="Times New Roman" w:hAnsi="Times New Roman" w:cs="Times New Roman"/>
          <w:sz w:val="28"/>
          <w:szCs w:val="28"/>
        </w:rPr>
      </w:pPr>
    </w:p>
    <w:p w14:paraId="38F5EFD7" w14:textId="77777777" w:rsidR="002E4BA7" w:rsidRDefault="002E4BA7" w:rsidP="005060A0">
      <w:pPr>
        <w:pStyle w:val="ConsPlusNonformat"/>
        <w:ind w:right="141"/>
        <w:jc w:val="center"/>
        <w:rPr>
          <w:rFonts w:ascii="Times New Roman" w:hAnsi="Times New Roman" w:cs="Times New Roman"/>
          <w:sz w:val="28"/>
          <w:szCs w:val="28"/>
        </w:rPr>
      </w:pPr>
    </w:p>
    <w:p w14:paraId="4DFED9C5" w14:textId="77777777" w:rsidR="002E4BA7" w:rsidRDefault="002E4BA7" w:rsidP="005060A0">
      <w:pPr>
        <w:pStyle w:val="ConsPlusNonformat"/>
        <w:ind w:right="141"/>
        <w:jc w:val="center"/>
        <w:rPr>
          <w:rFonts w:ascii="Times New Roman" w:hAnsi="Times New Roman" w:cs="Times New Roman"/>
          <w:sz w:val="28"/>
          <w:szCs w:val="28"/>
        </w:rPr>
      </w:pPr>
    </w:p>
    <w:p w14:paraId="44F540D8" w14:textId="77777777" w:rsidR="002E4BA7" w:rsidRDefault="002E4BA7" w:rsidP="005060A0">
      <w:pPr>
        <w:pStyle w:val="ConsPlusNonformat"/>
        <w:ind w:right="141"/>
        <w:jc w:val="center"/>
        <w:rPr>
          <w:rFonts w:ascii="Times New Roman" w:hAnsi="Times New Roman" w:cs="Times New Roman"/>
          <w:sz w:val="28"/>
          <w:szCs w:val="28"/>
        </w:rPr>
      </w:pPr>
    </w:p>
    <w:p w14:paraId="0FC575FD" w14:textId="77777777" w:rsidR="002E4BA7" w:rsidRDefault="002E4BA7" w:rsidP="005060A0">
      <w:pPr>
        <w:pStyle w:val="ConsPlusNonformat"/>
        <w:ind w:right="141"/>
        <w:jc w:val="center"/>
      </w:pPr>
      <w:r>
        <w:rPr>
          <w:rFonts w:ascii="Times New Roman" w:hAnsi="Times New Roman" w:cs="Times New Roman"/>
        </w:rPr>
        <w:t>Дата _______________                                Подпись _______________</w:t>
      </w:r>
    </w:p>
    <w:p w14:paraId="254C2462" w14:textId="77777777" w:rsidR="002E4BA7" w:rsidRDefault="002E4BA7" w:rsidP="005060A0">
      <w:pPr>
        <w:pStyle w:val="1fa"/>
        <w:ind w:right="141"/>
        <w:rPr>
          <w:sz w:val="24"/>
          <w:szCs w:val="24"/>
        </w:rPr>
      </w:pPr>
    </w:p>
    <w:p w14:paraId="751C834A" w14:textId="77777777" w:rsidR="002E4BA7" w:rsidRDefault="002E4BA7" w:rsidP="005060A0">
      <w:pPr>
        <w:spacing w:after="0" w:line="240" w:lineRule="auto"/>
        <w:ind w:right="141"/>
        <w:rPr>
          <w:sz w:val="24"/>
          <w:szCs w:val="24"/>
        </w:rPr>
      </w:pPr>
    </w:p>
    <w:p w14:paraId="61E596DB" w14:textId="77777777" w:rsidR="002E4BA7" w:rsidRDefault="002E4BA7" w:rsidP="005060A0">
      <w:pPr>
        <w:pStyle w:val="1-"/>
        <w:pageBreakBefore/>
        <w:spacing w:before="0" w:after="0" w:line="240" w:lineRule="auto"/>
        <w:ind w:right="141"/>
        <w:jc w:val="right"/>
      </w:pPr>
      <w:bookmarkStart w:id="271" w:name="_Toc490644050"/>
      <w:bookmarkStart w:id="272" w:name="_Toc501467128"/>
      <w:bookmarkStart w:id="273" w:name="_Toc503865075"/>
      <w:r>
        <w:rPr>
          <w:b w:val="0"/>
          <w:sz w:val="24"/>
          <w:szCs w:val="24"/>
        </w:rPr>
        <w:lastRenderedPageBreak/>
        <w:t xml:space="preserve">Приложение </w:t>
      </w:r>
      <w:bookmarkEnd w:id="271"/>
      <w:r>
        <w:rPr>
          <w:b w:val="0"/>
          <w:sz w:val="24"/>
          <w:szCs w:val="24"/>
        </w:rPr>
        <w:t>5</w:t>
      </w:r>
      <w:r>
        <w:rPr>
          <w:b w:val="0"/>
          <w:sz w:val="24"/>
          <w:szCs w:val="24"/>
        </w:rPr>
        <w:br/>
        <w:t xml:space="preserve"> к Административному регламенту</w:t>
      </w:r>
      <w:bookmarkEnd w:id="272"/>
      <w:bookmarkEnd w:id="273"/>
      <w:r>
        <w:rPr>
          <w:b w:val="0"/>
          <w:sz w:val="24"/>
          <w:szCs w:val="24"/>
        </w:rPr>
        <w:br/>
      </w:r>
    </w:p>
    <w:p w14:paraId="3FD93BD5" w14:textId="77777777" w:rsidR="002E4BA7" w:rsidRDefault="002E4BA7" w:rsidP="005060A0">
      <w:pPr>
        <w:pStyle w:val="afffb"/>
        <w:ind w:right="141"/>
      </w:pPr>
      <w:bookmarkStart w:id="274" w:name="_Toc490644051"/>
      <w:bookmarkEnd w:id="274"/>
      <w:r>
        <w:t>Форма решения об отказе в предоставлении Муниципальной услуги</w:t>
      </w:r>
    </w:p>
    <w:p w14:paraId="0BD91FEA" w14:textId="77777777" w:rsidR="002E4BA7" w:rsidRDefault="002E4BA7" w:rsidP="005060A0">
      <w:pPr>
        <w:pStyle w:val="afffb"/>
        <w:ind w:right="141"/>
      </w:pPr>
      <w:r>
        <w:t>Форма решения об отказе в предоставлении муниципальной услуги по приему заявлений, постановке на учет и зачислении детей в образовательные организации, реализующие образовательную программу дошкольного образования, расположенные на территории</w:t>
      </w:r>
      <w:r w:rsidR="00CA3C04">
        <w:rPr>
          <w:bCs/>
        </w:rPr>
        <w:t xml:space="preserve"> Сергиево-Посадского муниципального района Московской области</w:t>
      </w:r>
    </w:p>
    <w:p w14:paraId="23AA1D11" w14:textId="77777777" w:rsidR="002E4BA7" w:rsidRDefault="002E4BA7" w:rsidP="005060A0">
      <w:pPr>
        <w:ind w:right="141"/>
        <w:jc w:val="center"/>
        <w:rPr>
          <w:rFonts w:ascii="Times New Roman" w:hAnsi="Times New Roman"/>
          <w:sz w:val="24"/>
          <w:szCs w:val="24"/>
        </w:rPr>
      </w:pPr>
    </w:p>
    <w:p w14:paraId="5029CC79" w14:textId="77777777" w:rsidR="002E4BA7" w:rsidRDefault="002E4BA7" w:rsidP="005060A0">
      <w:pPr>
        <w:ind w:right="141"/>
        <w:jc w:val="center"/>
      </w:pPr>
      <w:r>
        <w:rPr>
          <w:rFonts w:ascii="Times New Roman" w:hAnsi="Times New Roman"/>
          <w:sz w:val="24"/>
          <w:szCs w:val="24"/>
        </w:rPr>
        <w:t xml:space="preserve">от _________________ № ______________ </w:t>
      </w:r>
      <w:r>
        <w:rPr>
          <w:rFonts w:ascii="Times New Roman" w:hAnsi="Times New Roman"/>
          <w:sz w:val="24"/>
          <w:szCs w:val="24"/>
        </w:rPr>
        <w:br/>
        <w:t xml:space="preserve">Гр. __________________________________________________________________________ </w:t>
      </w:r>
      <w:r>
        <w:rPr>
          <w:rFonts w:ascii="Times New Roman" w:hAnsi="Times New Roman"/>
          <w:sz w:val="24"/>
          <w:szCs w:val="24"/>
        </w:rPr>
        <w:br/>
        <w:t>(фамилия, имя, отчество)</w:t>
      </w:r>
    </w:p>
    <w:p w14:paraId="6E9619BE" w14:textId="77777777" w:rsidR="00CA3C04" w:rsidRPr="00CA3C04" w:rsidRDefault="002E4BA7" w:rsidP="005060A0">
      <w:pPr>
        <w:pStyle w:val="ConsPlusNormal0"/>
        <w:spacing w:line="276" w:lineRule="auto"/>
        <w:ind w:right="141"/>
        <w:jc w:val="both"/>
        <w:rPr>
          <w:rFonts w:ascii="Times New Roman" w:hAnsi="Times New Roman" w:cs="Times New Roman"/>
          <w:sz w:val="24"/>
          <w:szCs w:val="24"/>
        </w:rPr>
      </w:pPr>
      <w:r w:rsidRPr="00547641">
        <w:rPr>
          <w:rFonts w:ascii="Times New Roman" w:hAnsi="Times New Roman" w:cs="Times New Roman"/>
          <w:sz w:val="24"/>
        </w:rPr>
        <w:t>отказано в предоставлении Муниципальной услуги по причине  (необходимое подчеркнуть):</w:t>
      </w:r>
      <w:r w:rsidRPr="00547641">
        <w:rPr>
          <w:rFonts w:ascii="Times New Roman" w:hAnsi="Times New Roman" w:cs="Times New Roman"/>
          <w:sz w:val="24"/>
        </w:rPr>
        <w:br/>
        <w:t xml:space="preserve">         а) непредставление документов,  необходимых для предоставления Услуги в соответствии с </w:t>
      </w:r>
      <w:r w:rsidR="00CA3C04">
        <w:rPr>
          <w:rFonts w:ascii="Times New Roman" w:hAnsi="Times New Roman" w:cs="Times New Roman"/>
          <w:sz w:val="24"/>
          <w:szCs w:val="24"/>
        </w:rPr>
        <w:t xml:space="preserve">административным  регламентом </w:t>
      </w:r>
      <w:r w:rsidR="00CA3C04" w:rsidRPr="00CA3C04">
        <w:rPr>
          <w:rFonts w:ascii="Times New Roman" w:hAnsi="Times New Roman" w:cs="Times New Roman"/>
          <w:sz w:val="24"/>
          <w:szCs w:val="24"/>
        </w:rPr>
        <w:t xml:space="preserve"> предоставления муницип</w:t>
      </w:r>
      <w:r w:rsidR="00CA3C04">
        <w:rPr>
          <w:rFonts w:ascii="Times New Roman" w:hAnsi="Times New Roman" w:cs="Times New Roman"/>
          <w:sz w:val="24"/>
          <w:szCs w:val="24"/>
        </w:rPr>
        <w:t xml:space="preserve">альной услуги «Прием заявлений, </w:t>
      </w:r>
      <w:r w:rsidR="00CA3C04" w:rsidRPr="00CA3C04">
        <w:rPr>
          <w:rFonts w:ascii="Times New Roman" w:hAnsi="Times New Roman" w:cs="Times New Roman"/>
          <w:sz w:val="24"/>
          <w:szCs w:val="24"/>
        </w:rPr>
        <w:t>постановка на учет и зачисление детей в образоват</w:t>
      </w:r>
      <w:r w:rsidR="00CA3C04">
        <w:rPr>
          <w:rFonts w:ascii="Times New Roman" w:hAnsi="Times New Roman" w:cs="Times New Roman"/>
          <w:sz w:val="24"/>
          <w:szCs w:val="24"/>
        </w:rPr>
        <w:t xml:space="preserve">ельные организации, реализующие </w:t>
      </w:r>
      <w:r w:rsidR="00CA3C04" w:rsidRPr="00CA3C04">
        <w:rPr>
          <w:rFonts w:ascii="Times New Roman" w:hAnsi="Times New Roman" w:cs="Times New Roman"/>
          <w:sz w:val="24"/>
          <w:szCs w:val="24"/>
        </w:rPr>
        <w:t>образовательную программу дошкольного образования, расположенные на территории Сергиево-Посадского муниципального района Московской области»</w:t>
      </w:r>
    </w:p>
    <w:p w14:paraId="0F667B6C" w14:textId="77777777" w:rsidR="002E4BA7" w:rsidRPr="00CA3C04" w:rsidRDefault="002E4BA7" w:rsidP="005060A0">
      <w:pPr>
        <w:pStyle w:val="ConsPlusNormal0"/>
        <w:spacing w:line="276" w:lineRule="auto"/>
        <w:ind w:right="141"/>
        <w:rPr>
          <w:rFonts w:ascii="Times New Roman" w:hAnsi="Times New Roman" w:cs="Times New Roman"/>
          <w:sz w:val="24"/>
          <w:szCs w:val="24"/>
          <w:lang w:eastAsia="ru-RU"/>
        </w:rPr>
      </w:pPr>
      <w:r w:rsidRPr="00CA3C04">
        <w:rPr>
          <w:rFonts w:ascii="Times New Roman" w:hAnsi="Times New Roman" w:cs="Times New Roman"/>
          <w:sz w:val="24"/>
          <w:szCs w:val="24"/>
          <w:lang w:eastAsia="ru-RU"/>
        </w:rPr>
        <w:t xml:space="preserve">б) наличие в представленных документах и (или) сведениях о документах недостоверных (искаженных) сведений; </w:t>
      </w:r>
    </w:p>
    <w:p w14:paraId="69999933" w14:textId="77777777" w:rsidR="002E4BA7" w:rsidRPr="00547641" w:rsidRDefault="002E4BA7" w:rsidP="005060A0">
      <w:pPr>
        <w:pStyle w:val="114"/>
        <w:spacing w:line="240" w:lineRule="auto"/>
        <w:ind w:right="141"/>
        <w:rPr>
          <w:sz w:val="24"/>
          <w:szCs w:val="24"/>
          <w:lang w:eastAsia="ru-RU"/>
        </w:rPr>
      </w:pPr>
      <w:r>
        <w:rPr>
          <w:sz w:val="24"/>
          <w:szCs w:val="24"/>
          <w:lang w:eastAsia="ru-RU"/>
        </w:rPr>
        <w:t>в) наличие активного заявления (в статусе «Зарегистрировано», «Подтверждение льгот», «Направлен в ДОО», «Желает изменить ДОО») на ребенка в Единой системе управления дошкольными образовательными организациями Московской области;</w:t>
      </w:r>
    </w:p>
    <w:p w14:paraId="449737DB" w14:textId="77777777" w:rsidR="002E4BA7" w:rsidRPr="00547641" w:rsidRDefault="002E4BA7" w:rsidP="005060A0">
      <w:pPr>
        <w:pStyle w:val="114"/>
        <w:spacing w:line="240" w:lineRule="auto"/>
        <w:ind w:right="141"/>
        <w:rPr>
          <w:sz w:val="24"/>
          <w:szCs w:val="24"/>
          <w:lang w:eastAsia="ru-RU"/>
        </w:rPr>
      </w:pPr>
      <w:r>
        <w:rPr>
          <w:sz w:val="24"/>
          <w:szCs w:val="24"/>
          <w:lang w:eastAsia="ru-RU"/>
        </w:rPr>
        <w:t>г) возраст ребенка превышает 7 лет;</w:t>
      </w:r>
    </w:p>
    <w:p w14:paraId="7846AFD6" w14:textId="77777777" w:rsidR="002E4BA7" w:rsidRPr="00547641" w:rsidRDefault="002E4BA7" w:rsidP="005060A0">
      <w:pPr>
        <w:pStyle w:val="114"/>
        <w:spacing w:line="240" w:lineRule="auto"/>
        <w:ind w:right="141"/>
        <w:rPr>
          <w:sz w:val="24"/>
          <w:szCs w:val="24"/>
          <w:lang w:eastAsia="ru-RU"/>
        </w:rPr>
      </w:pPr>
      <w:r>
        <w:rPr>
          <w:sz w:val="24"/>
          <w:szCs w:val="24"/>
          <w:lang w:eastAsia="ru-RU"/>
        </w:rPr>
        <w:t>д) с заявлением обратилось ненадлежащее лицо;</w:t>
      </w:r>
    </w:p>
    <w:p w14:paraId="4AD4986E" w14:textId="77777777" w:rsidR="002E4BA7" w:rsidRPr="00547641" w:rsidRDefault="002E4BA7" w:rsidP="005060A0">
      <w:pPr>
        <w:pStyle w:val="114"/>
        <w:spacing w:line="240" w:lineRule="auto"/>
        <w:ind w:right="141"/>
        <w:jc w:val="left"/>
        <w:rPr>
          <w:sz w:val="24"/>
          <w:szCs w:val="24"/>
          <w:lang w:eastAsia="ru-RU"/>
        </w:rPr>
      </w:pPr>
      <w:r>
        <w:rPr>
          <w:sz w:val="24"/>
          <w:szCs w:val="24"/>
          <w:lang w:eastAsia="ru-RU"/>
        </w:rPr>
        <w:t>ж) непредставление документов, указанных в пункт</w:t>
      </w:r>
      <w:r w:rsidR="00654B36">
        <w:rPr>
          <w:sz w:val="24"/>
          <w:szCs w:val="24"/>
          <w:lang w:eastAsia="ru-RU"/>
        </w:rPr>
        <w:t xml:space="preserve">ах </w:t>
      </w:r>
      <w:r>
        <w:rPr>
          <w:sz w:val="24"/>
          <w:szCs w:val="24"/>
          <w:lang w:eastAsia="ru-RU"/>
        </w:rPr>
        <w:t>10.1.</w:t>
      </w:r>
      <w:r w:rsidR="00654B36">
        <w:rPr>
          <w:sz w:val="24"/>
          <w:szCs w:val="24"/>
          <w:lang w:eastAsia="ru-RU"/>
        </w:rPr>
        <w:t xml:space="preserve">2 – 10.1.8. </w:t>
      </w:r>
      <w:r>
        <w:rPr>
          <w:sz w:val="24"/>
          <w:szCs w:val="24"/>
          <w:lang w:eastAsia="ru-RU"/>
        </w:rPr>
        <w:t xml:space="preserve"> настоящего Административного регламента;</w:t>
      </w:r>
    </w:p>
    <w:p w14:paraId="58E89F2F" w14:textId="77777777" w:rsidR="002E4BA7" w:rsidRPr="00547641" w:rsidRDefault="002E4BA7" w:rsidP="005060A0">
      <w:pPr>
        <w:pStyle w:val="114"/>
        <w:spacing w:line="240" w:lineRule="auto"/>
        <w:ind w:right="141"/>
        <w:rPr>
          <w:sz w:val="24"/>
          <w:szCs w:val="24"/>
          <w:lang w:eastAsia="ru-RU"/>
        </w:rPr>
      </w:pPr>
      <w:r>
        <w:rPr>
          <w:sz w:val="24"/>
          <w:szCs w:val="24"/>
          <w:lang w:eastAsia="ru-RU"/>
        </w:rPr>
        <w:t>з) наличие медицинских противопоказаний для зачисления ребенка в ДОО.</w:t>
      </w:r>
    </w:p>
    <w:p w14:paraId="6F2FA523" w14:textId="77777777" w:rsidR="002E4BA7" w:rsidRDefault="002E4BA7" w:rsidP="005060A0">
      <w:pPr>
        <w:pStyle w:val="114"/>
        <w:spacing w:line="240" w:lineRule="auto"/>
        <w:ind w:right="141"/>
        <w:rPr>
          <w:sz w:val="24"/>
          <w:szCs w:val="24"/>
        </w:rPr>
      </w:pPr>
    </w:p>
    <w:p w14:paraId="11DF3278" w14:textId="77777777" w:rsidR="002E4BA7" w:rsidRDefault="002E4BA7" w:rsidP="005060A0">
      <w:pPr>
        <w:pStyle w:val="ConsPlusNonformat"/>
        <w:ind w:right="141"/>
        <w:jc w:val="center"/>
        <w:rPr>
          <w:rFonts w:ascii="Times New Roman" w:hAnsi="Times New Roman" w:cs="Times New Roman"/>
        </w:rPr>
      </w:pPr>
    </w:p>
    <w:p w14:paraId="3A9FD7B9" w14:textId="77777777" w:rsidR="002E4BA7" w:rsidRDefault="002E4BA7" w:rsidP="005060A0">
      <w:pPr>
        <w:pStyle w:val="ConsPlusNonformat"/>
        <w:ind w:right="141"/>
        <w:jc w:val="center"/>
        <w:rPr>
          <w:rFonts w:ascii="Times New Roman" w:hAnsi="Times New Roman" w:cs="Times New Roman"/>
        </w:rPr>
      </w:pPr>
    </w:p>
    <w:p w14:paraId="21239B8A" w14:textId="77777777" w:rsidR="002E4BA7" w:rsidRDefault="002E4BA7" w:rsidP="005060A0">
      <w:pPr>
        <w:pStyle w:val="ConsPlusNonformat"/>
        <w:ind w:right="141"/>
        <w:jc w:val="center"/>
        <w:rPr>
          <w:rFonts w:ascii="Times New Roman" w:hAnsi="Times New Roman" w:cs="Times New Roman"/>
        </w:rPr>
      </w:pPr>
    </w:p>
    <w:p w14:paraId="6E12D3F9" w14:textId="77777777" w:rsidR="002E4BA7" w:rsidRDefault="002E4BA7" w:rsidP="005060A0">
      <w:pPr>
        <w:pStyle w:val="ConsPlusNonformat"/>
        <w:ind w:right="141"/>
        <w:jc w:val="center"/>
        <w:rPr>
          <w:rFonts w:ascii="Times New Roman" w:hAnsi="Times New Roman" w:cs="Times New Roman"/>
        </w:rPr>
      </w:pPr>
    </w:p>
    <w:p w14:paraId="635AE54D" w14:textId="77777777" w:rsidR="002E4BA7" w:rsidRDefault="002E4BA7" w:rsidP="005060A0">
      <w:pPr>
        <w:pStyle w:val="ConsPlusNonformat"/>
        <w:ind w:right="141"/>
        <w:jc w:val="center"/>
        <w:rPr>
          <w:rFonts w:ascii="Times New Roman" w:hAnsi="Times New Roman" w:cs="Times New Roman"/>
        </w:rPr>
      </w:pPr>
    </w:p>
    <w:p w14:paraId="311B9FE7" w14:textId="77777777" w:rsidR="002E4BA7" w:rsidRDefault="002E4BA7" w:rsidP="005060A0">
      <w:pPr>
        <w:pStyle w:val="ConsPlusNonformat"/>
        <w:ind w:right="141"/>
        <w:jc w:val="center"/>
        <w:rPr>
          <w:rFonts w:ascii="Times New Roman" w:hAnsi="Times New Roman" w:cs="Times New Roman"/>
        </w:rPr>
      </w:pPr>
    </w:p>
    <w:p w14:paraId="0BD22E19" w14:textId="77777777" w:rsidR="002E4BA7" w:rsidRDefault="002E4BA7" w:rsidP="005060A0">
      <w:pPr>
        <w:pStyle w:val="ConsPlusNonformat"/>
        <w:ind w:right="141"/>
        <w:jc w:val="center"/>
        <w:rPr>
          <w:rFonts w:ascii="Times New Roman" w:hAnsi="Times New Roman" w:cs="Times New Roman"/>
        </w:rPr>
      </w:pPr>
    </w:p>
    <w:p w14:paraId="193F2C02" w14:textId="77777777" w:rsidR="002E4BA7" w:rsidRDefault="002E4BA7" w:rsidP="005060A0">
      <w:pPr>
        <w:pStyle w:val="ConsPlusNonformat"/>
        <w:ind w:right="141"/>
        <w:jc w:val="center"/>
        <w:rPr>
          <w:rFonts w:ascii="Times New Roman" w:hAnsi="Times New Roman" w:cs="Times New Roman"/>
        </w:rPr>
      </w:pPr>
    </w:p>
    <w:p w14:paraId="278801AD" w14:textId="77777777" w:rsidR="002E4BA7" w:rsidRDefault="002E4BA7" w:rsidP="005060A0">
      <w:pPr>
        <w:pStyle w:val="ConsPlusNonformat"/>
        <w:ind w:right="141"/>
        <w:jc w:val="center"/>
      </w:pPr>
      <w:r>
        <w:rPr>
          <w:rFonts w:ascii="Times New Roman" w:hAnsi="Times New Roman" w:cs="Times New Roman"/>
        </w:rPr>
        <w:t>Дата _______________                                Подпись _______________</w:t>
      </w:r>
    </w:p>
    <w:p w14:paraId="27B4FF20" w14:textId="77777777" w:rsidR="002E4BA7" w:rsidRDefault="002E4BA7" w:rsidP="005060A0">
      <w:pPr>
        <w:spacing w:after="0" w:line="240" w:lineRule="auto"/>
        <w:ind w:right="141"/>
        <w:rPr>
          <w:rFonts w:ascii="Times New Roman" w:eastAsia="Times New Roman" w:hAnsi="Times New Roman"/>
          <w:color w:val="000000"/>
          <w:sz w:val="24"/>
          <w:szCs w:val="24"/>
        </w:rPr>
      </w:pPr>
    </w:p>
    <w:p w14:paraId="65AC27B8" w14:textId="77777777" w:rsidR="002E4BA7" w:rsidRDefault="002E4BA7" w:rsidP="005060A0">
      <w:pPr>
        <w:spacing w:after="0" w:line="240" w:lineRule="auto"/>
        <w:ind w:right="141"/>
        <w:rPr>
          <w:rFonts w:ascii="Times New Roman" w:eastAsia="Times New Roman" w:hAnsi="Times New Roman"/>
          <w:color w:val="000000"/>
          <w:sz w:val="24"/>
          <w:szCs w:val="24"/>
        </w:rPr>
      </w:pPr>
    </w:p>
    <w:p w14:paraId="187CA76C" w14:textId="77777777" w:rsidR="002E4BA7" w:rsidRDefault="002E4BA7" w:rsidP="005060A0">
      <w:pPr>
        <w:spacing w:after="0" w:line="240" w:lineRule="auto"/>
        <w:ind w:right="141"/>
        <w:rPr>
          <w:rFonts w:ascii="Times New Roman" w:eastAsia="Times New Roman" w:hAnsi="Times New Roman"/>
          <w:color w:val="000000"/>
          <w:sz w:val="24"/>
          <w:szCs w:val="24"/>
        </w:rPr>
      </w:pPr>
    </w:p>
    <w:p w14:paraId="012F8B17" w14:textId="77777777" w:rsidR="002E4BA7" w:rsidRDefault="002E4BA7" w:rsidP="005060A0">
      <w:pPr>
        <w:spacing w:after="0" w:line="240" w:lineRule="auto"/>
        <w:ind w:right="141"/>
        <w:rPr>
          <w:rFonts w:ascii="Times New Roman" w:eastAsia="Times New Roman" w:hAnsi="Times New Roman"/>
          <w:color w:val="000000"/>
          <w:sz w:val="24"/>
          <w:szCs w:val="24"/>
        </w:rPr>
      </w:pPr>
    </w:p>
    <w:p w14:paraId="17F7B551" w14:textId="77777777" w:rsidR="002E4BA7" w:rsidRDefault="002E4BA7" w:rsidP="005060A0">
      <w:pPr>
        <w:spacing w:after="0" w:line="240" w:lineRule="auto"/>
        <w:ind w:right="141"/>
        <w:rPr>
          <w:rFonts w:ascii="Times New Roman" w:eastAsia="Times New Roman" w:hAnsi="Times New Roman"/>
          <w:color w:val="000000"/>
          <w:sz w:val="24"/>
          <w:szCs w:val="24"/>
        </w:rPr>
      </w:pPr>
    </w:p>
    <w:p w14:paraId="14F3B49A" w14:textId="77777777" w:rsidR="002E4BA7" w:rsidRDefault="002E4BA7" w:rsidP="005060A0">
      <w:pPr>
        <w:spacing w:after="0" w:line="240" w:lineRule="auto"/>
        <w:ind w:right="141"/>
        <w:rPr>
          <w:sz w:val="24"/>
          <w:szCs w:val="24"/>
        </w:rPr>
      </w:pPr>
    </w:p>
    <w:p w14:paraId="6464448F" w14:textId="77777777" w:rsidR="002E4BA7" w:rsidRDefault="002E4BA7" w:rsidP="005060A0">
      <w:pPr>
        <w:pStyle w:val="1-"/>
        <w:pageBreakBefore/>
        <w:spacing w:before="0" w:after="0" w:line="240" w:lineRule="auto"/>
        <w:ind w:right="141"/>
        <w:jc w:val="right"/>
      </w:pPr>
      <w:bookmarkStart w:id="275" w:name="_Toc501467129"/>
      <w:bookmarkStart w:id="276" w:name="_Toc503865076"/>
      <w:r>
        <w:rPr>
          <w:b w:val="0"/>
          <w:sz w:val="24"/>
          <w:szCs w:val="24"/>
        </w:rPr>
        <w:lastRenderedPageBreak/>
        <w:t xml:space="preserve">Приложение 6 </w:t>
      </w:r>
      <w:bookmarkStart w:id="277" w:name="_Toc490644049"/>
      <w:bookmarkStart w:id="278" w:name="_Toc490646574"/>
      <w:bookmarkStart w:id="279" w:name="_Toc490643998"/>
      <w:r>
        <w:rPr>
          <w:b w:val="0"/>
          <w:sz w:val="24"/>
          <w:szCs w:val="24"/>
        </w:rPr>
        <w:br/>
        <w:t>к Административному регламенту</w:t>
      </w:r>
      <w:bookmarkEnd w:id="275"/>
      <w:bookmarkEnd w:id="276"/>
      <w:r>
        <w:rPr>
          <w:b w:val="0"/>
          <w:sz w:val="24"/>
          <w:szCs w:val="24"/>
        </w:rPr>
        <w:br/>
      </w:r>
      <w:bookmarkEnd w:id="277"/>
      <w:bookmarkEnd w:id="278"/>
      <w:bookmarkEnd w:id="279"/>
      <w:r>
        <w:rPr>
          <w:b w:val="0"/>
          <w:sz w:val="24"/>
          <w:szCs w:val="24"/>
        </w:rPr>
        <w:br/>
      </w:r>
    </w:p>
    <w:p w14:paraId="75A70484" w14:textId="77777777" w:rsidR="002E4BA7" w:rsidRDefault="002E4BA7" w:rsidP="005060A0">
      <w:pPr>
        <w:pStyle w:val="afffb"/>
        <w:ind w:right="141"/>
      </w:pPr>
      <w:bookmarkStart w:id="280" w:name="_Toc490643999"/>
      <w:bookmarkStart w:id="281" w:name="_Toc473131355"/>
      <w:bookmarkEnd w:id="280"/>
      <w:bookmarkEnd w:id="281"/>
      <w:r>
        <w:t>Список нормативных актов, в соответствии с которыми осуществляется предоставление Муниципальной услуги</w:t>
      </w:r>
    </w:p>
    <w:p w14:paraId="236526F4" w14:textId="77777777" w:rsidR="002E4BA7" w:rsidRDefault="002E4BA7" w:rsidP="005060A0">
      <w:pPr>
        <w:pStyle w:val="afffb"/>
        <w:ind w:right="141"/>
      </w:pPr>
    </w:p>
    <w:p w14:paraId="7A9420CD" w14:textId="77777777" w:rsidR="00E428FC" w:rsidRDefault="002E4BA7" w:rsidP="005060A0">
      <w:pPr>
        <w:pStyle w:val="114"/>
        <w:tabs>
          <w:tab w:val="left" w:pos="709"/>
        </w:tabs>
        <w:ind w:right="141"/>
        <w:rPr>
          <w:sz w:val="24"/>
          <w:szCs w:val="24"/>
          <w:lang w:eastAsia="ru-RU"/>
        </w:rPr>
      </w:pPr>
      <w:r>
        <w:rPr>
          <w:sz w:val="24"/>
          <w:szCs w:val="24"/>
          <w:lang w:eastAsia="ru-RU"/>
        </w:rPr>
        <w:t xml:space="preserve">Предоставление Муниципальной услуги осуществляется в соответствии с: </w:t>
      </w:r>
      <w:bookmarkStart w:id="282" w:name="_%D0%9F%D1%80%D0%B8%D0%BB%D0%BE%D0%B6%D0"/>
      <w:bookmarkEnd w:id="282"/>
    </w:p>
    <w:p w14:paraId="1FBB413A" w14:textId="77777777" w:rsidR="00EF3C18" w:rsidRDefault="00EF3C18" w:rsidP="005060A0">
      <w:pPr>
        <w:pStyle w:val="114"/>
        <w:numPr>
          <w:ilvl w:val="3"/>
          <w:numId w:val="55"/>
        </w:numPr>
        <w:tabs>
          <w:tab w:val="left" w:pos="709"/>
        </w:tabs>
        <w:ind w:left="0" w:right="141" w:firstLine="0"/>
        <w:rPr>
          <w:sz w:val="24"/>
          <w:szCs w:val="24"/>
          <w:lang w:eastAsia="ru-RU"/>
        </w:rPr>
      </w:pPr>
      <w:bookmarkStart w:id="283" w:name="_Toc501467130"/>
      <w:r>
        <w:rPr>
          <w:sz w:val="24"/>
          <w:szCs w:val="24"/>
          <w:lang w:eastAsia="ru-RU"/>
        </w:rPr>
        <w:t>Конвенцией ООН о правах ребенка;</w:t>
      </w:r>
      <w:r>
        <w:t xml:space="preserve"> </w:t>
      </w:r>
      <w:r>
        <w:rPr>
          <w:sz w:val="24"/>
          <w:szCs w:val="24"/>
        </w:rPr>
        <w:t>одобренной Генеральной Ассамблеей ООН от 20.11.89 (Сборник международных договоров СССР, выпуск XLVI, 1993);</w:t>
      </w:r>
    </w:p>
    <w:p w14:paraId="6DC1FF25" w14:textId="77777777" w:rsidR="00EF3C18" w:rsidRDefault="00EF3C18" w:rsidP="005060A0">
      <w:pPr>
        <w:pStyle w:val="114"/>
        <w:numPr>
          <w:ilvl w:val="0"/>
          <w:numId w:val="55"/>
        </w:numPr>
        <w:suppressAutoHyphens/>
        <w:ind w:left="0" w:right="141" w:firstLine="0"/>
        <w:rPr>
          <w:sz w:val="24"/>
          <w:szCs w:val="24"/>
          <w:lang w:eastAsia="ru-RU"/>
        </w:rPr>
      </w:pPr>
      <w:r>
        <w:rPr>
          <w:sz w:val="24"/>
          <w:szCs w:val="24"/>
          <w:lang w:eastAsia="ru-RU"/>
        </w:rPr>
        <w:t>Конституцией Российской Федерации;</w:t>
      </w:r>
      <w:r>
        <w:t xml:space="preserve"> </w:t>
      </w:r>
      <w:r>
        <w:rPr>
          <w:sz w:val="24"/>
          <w:szCs w:val="24"/>
        </w:rPr>
        <w:t>(Российская газета, 1993, 25 декабря,  (Собрание законодательства Российской Федерации, 2009, № 4, ст. 445);</w:t>
      </w:r>
    </w:p>
    <w:p w14:paraId="46662DAB" w14:textId="77777777" w:rsidR="00EF3C18" w:rsidRDefault="00EF3C18" w:rsidP="005060A0">
      <w:pPr>
        <w:pStyle w:val="114"/>
        <w:numPr>
          <w:ilvl w:val="0"/>
          <w:numId w:val="55"/>
        </w:numPr>
        <w:suppressAutoHyphens/>
        <w:ind w:left="0" w:right="141" w:firstLine="0"/>
        <w:rPr>
          <w:sz w:val="24"/>
          <w:szCs w:val="24"/>
          <w:lang w:eastAsia="ru-RU"/>
        </w:rPr>
      </w:pPr>
      <w:r>
        <w:rPr>
          <w:sz w:val="24"/>
          <w:szCs w:val="24"/>
          <w:lang w:eastAsia="ru-RU"/>
        </w:rPr>
        <w:t>Федеральным законом от 29.12.2012 № 273-ФЗ «Об образовании в Российской Федерации»,</w:t>
      </w:r>
      <w:r>
        <w:t xml:space="preserve"> </w:t>
      </w:r>
      <w:r>
        <w:rPr>
          <w:sz w:val="24"/>
          <w:szCs w:val="24"/>
        </w:rPr>
        <w:t>(Собрание законодательства Российской Федерации,2012, № 53 (ч. 1), ст. 7598)</w:t>
      </w:r>
    </w:p>
    <w:p w14:paraId="58F2E371" w14:textId="77777777" w:rsidR="00EF3C18" w:rsidRDefault="00EF3C18" w:rsidP="005060A0">
      <w:pPr>
        <w:pStyle w:val="114"/>
        <w:numPr>
          <w:ilvl w:val="0"/>
          <w:numId w:val="55"/>
        </w:numPr>
        <w:suppressAutoHyphens/>
        <w:ind w:left="0" w:right="141" w:firstLine="0"/>
        <w:rPr>
          <w:sz w:val="24"/>
          <w:szCs w:val="24"/>
          <w:lang w:eastAsia="ru-RU"/>
        </w:rPr>
      </w:pPr>
      <w:r>
        <w:rPr>
          <w:sz w:val="24"/>
          <w:szCs w:val="24"/>
          <w:lang w:eastAsia="ru-RU"/>
        </w:rPr>
        <w:t>Федеральным законом от 02.05.2006 № 59-ФЗ «О порядке рассмотрения обращений граждан Российской Федерации";</w:t>
      </w:r>
    </w:p>
    <w:p w14:paraId="790C5C96" w14:textId="77777777" w:rsidR="00EF3C18" w:rsidRDefault="00EF3C18" w:rsidP="005060A0">
      <w:pPr>
        <w:pStyle w:val="114"/>
        <w:numPr>
          <w:ilvl w:val="0"/>
          <w:numId w:val="55"/>
        </w:numPr>
        <w:suppressAutoHyphens/>
        <w:ind w:left="0" w:right="141" w:firstLine="0"/>
        <w:rPr>
          <w:sz w:val="24"/>
          <w:szCs w:val="24"/>
          <w:lang w:eastAsia="ru-RU"/>
        </w:rPr>
      </w:pPr>
      <w:r>
        <w:rPr>
          <w:sz w:val="24"/>
          <w:szCs w:val="24"/>
          <w:lang w:eastAsia="ru-RU"/>
        </w:rPr>
        <w:t>Федеральным законом от 24.07.1998 № 124-ФЗ «Об основных гарантиях прав ребенка в Российской Федерации»;</w:t>
      </w:r>
    </w:p>
    <w:p w14:paraId="6A48CDF7" w14:textId="77777777" w:rsidR="00EF3C18" w:rsidRDefault="00EF3C18" w:rsidP="005060A0">
      <w:pPr>
        <w:pStyle w:val="affff0"/>
        <w:numPr>
          <w:ilvl w:val="0"/>
          <w:numId w:val="55"/>
        </w:numPr>
        <w:tabs>
          <w:tab w:val="left" w:pos="851"/>
        </w:tabs>
        <w:autoSpaceDE w:val="0"/>
        <w:autoSpaceDN w:val="0"/>
        <w:adjustRightInd w:val="0"/>
        <w:spacing w:after="0" w:line="240" w:lineRule="auto"/>
        <w:ind w:left="0" w:right="141" w:firstLine="0"/>
        <w:jc w:val="both"/>
        <w:rPr>
          <w:rFonts w:ascii="Times New Roman" w:eastAsia="Times New Roman" w:hAnsi="Times New Roman"/>
          <w:color w:val="auto"/>
          <w:sz w:val="24"/>
          <w:szCs w:val="24"/>
        </w:rPr>
      </w:pPr>
      <w:r>
        <w:rPr>
          <w:rFonts w:ascii="Times New Roman" w:hAnsi="Times New Roman"/>
          <w:sz w:val="24"/>
          <w:szCs w:val="24"/>
          <w:lang w:eastAsia="ru-RU"/>
        </w:rPr>
        <w:t>Федеральным законом от 25.07.2002 № 115-ФЗ «О правовом положении иностранных граждан в Российской Федерации»</w:t>
      </w:r>
      <w:r>
        <w:rPr>
          <w:rFonts w:ascii="Times New Roman" w:eastAsia="Times New Roman" w:hAnsi="Times New Roman"/>
          <w:color w:val="auto"/>
          <w:sz w:val="24"/>
          <w:szCs w:val="24"/>
        </w:rPr>
        <w:t xml:space="preserve"> (Собрание законодательства Российской Федерации, 2002, № 30, ст. 3032);</w:t>
      </w:r>
    </w:p>
    <w:p w14:paraId="06127718" w14:textId="77777777" w:rsidR="00EF3C18" w:rsidRDefault="00EF3C18" w:rsidP="005060A0">
      <w:pPr>
        <w:pStyle w:val="114"/>
        <w:numPr>
          <w:ilvl w:val="0"/>
          <w:numId w:val="55"/>
        </w:numPr>
        <w:suppressAutoHyphens/>
        <w:ind w:left="0" w:right="141" w:firstLine="0"/>
        <w:rPr>
          <w:sz w:val="24"/>
          <w:szCs w:val="24"/>
          <w:lang w:eastAsia="ru-RU"/>
        </w:rPr>
      </w:pPr>
      <w:r>
        <w:rPr>
          <w:sz w:val="24"/>
          <w:szCs w:val="24"/>
          <w:lang w:eastAsia="ru-RU"/>
        </w:rPr>
        <w:t>Федеральным законом от 06.10.2003 № 131-ФЗ «Об общих принципах организации местного самоуправления в Российской Федерации»</w:t>
      </w:r>
      <w:r>
        <w:rPr>
          <w:rFonts w:eastAsia="Times New Roman"/>
          <w:color w:val="auto"/>
          <w:sz w:val="24"/>
          <w:szCs w:val="24"/>
        </w:rPr>
        <w:t xml:space="preserve"> (Собрание законодательства Российской Федерации, 2003, № 40, ст. 3822);</w:t>
      </w:r>
    </w:p>
    <w:p w14:paraId="0D6F7896" w14:textId="77777777" w:rsidR="00EF3C18" w:rsidRDefault="00EF3C18" w:rsidP="005060A0">
      <w:pPr>
        <w:pStyle w:val="114"/>
        <w:numPr>
          <w:ilvl w:val="0"/>
          <w:numId w:val="55"/>
        </w:numPr>
        <w:suppressAutoHyphens/>
        <w:ind w:left="0" w:right="141" w:firstLine="0"/>
        <w:rPr>
          <w:sz w:val="24"/>
          <w:szCs w:val="24"/>
          <w:lang w:eastAsia="ru-RU"/>
        </w:rPr>
      </w:pPr>
      <w:r>
        <w:rPr>
          <w:sz w:val="24"/>
          <w:szCs w:val="24"/>
          <w:lang w:eastAsia="ru-RU"/>
        </w:rPr>
        <w:t>Федеральным законом от 27.07.2006 № 152-ФЗ «О персональных данных»</w:t>
      </w:r>
      <w:r>
        <w:t xml:space="preserve"> </w:t>
      </w:r>
      <w:r>
        <w:rPr>
          <w:sz w:val="24"/>
          <w:szCs w:val="24"/>
        </w:rPr>
        <w:t>(Собрание законодательства Российской Федерации, 2006, № 31 (1 ч.), ст. 3451);</w:t>
      </w:r>
    </w:p>
    <w:p w14:paraId="0871D40F"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Федеральным законом от 27.07.2010 № 210-ФЗ «Об организации предоставления государственных и муниципальных услуг»;</w:t>
      </w:r>
    </w:p>
    <w:p w14:paraId="11E0F475"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Федеральным законом Российской Федерации от 30.12.2012 № 283-ФЗ «О социальных гарантиях специалистам некоторых федеральных органов исполнительной власти и внесении изменений в отдельные законодательные акты Российской Федерации»;</w:t>
      </w:r>
    </w:p>
    <w:p w14:paraId="7E0ED809"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Федеральным законом от 28.12.2010 № 403-ФЗ «О Следственном комитете Российской Федерации»;</w:t>
      </w:r>
    </w:p>
    <w:p w14:paraId="1A82BF91"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Федеральным законом от 07.02.2011 № 3-ФЗ «О полиции»;</w:t>
      </w:r>
    </w:p>
    <w:p w14:paraId="24FBDF8A"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Законом Российской Федерации от 15.05.1991 № 1244-1 «О социальной защите граждан, подвергшихся воздействию радиации вследствие катастрофы на Чернобыльской АЭС»;</w:t>
      </w:r>
    </w:p>
    <w:p w14:paraId="6DBB7E02"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Федеральным законом от 17.01.1992 № 2202-1 «О прокуратуре Российской Федерации»;</w:t>
      </w:r>
    </w:p>
    <w:p w14:paraId="4CDDFA80"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Законом Российской Федерации от 26.06.1992 № 3132-1 «О статусе судей в Российской Федерации»;</w:t>
      </w:r>
    </w:p>
    <w:p w14:paraId="7ADFF05D"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Федеральным законом от 27.05.1998 № 76-ФЗ «О статусе военнослужащих»;</w:t>
      </w:r>
      <w:r>
        <w:rPr>
          <w:lang w:bidi="ru-RU"/>
        </w:rPr>
        <w:t xml:space="preserve"> </w:t>
      </w:r>
      <w:r>
        <w:rPr>
          <w:sz w:val="24"/>
          <w:szCs w:val="24"/>
          <w:lang w:bidi="ru-RU"/>
        </w:rPr>
        <w:t>(</w:t>
      </w:r>
      <w:r>
        <w:rPr>
          <w:sz w:val="24"/>
          <w:szCs w:val="24"/>
        </w:rPr>
        <w:t>Собрание законодательства Российской Федерации, №22, 01.06.1998, ст.2331)</w:t>
      </w:r>
      <w:r>
        <w:rPr>
          <w:sz w:val="24"/>
          <w:szCs w:val="24"/>
          <w:lang w:bidi="ru-RU"/>
        </w:rPr>
        <w:t>;</w:t>
      </w:r>
    </w:p>
    <w:p w14:paraId="7C152741" w14:textId="77777777" w:rsidR="002B00DD"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 xml:space="preserve">Федеральным законом от 26.11.1998 № 175-ФЗ «О социальной защите граждан Российской Федерации, подвергшихся воздействию радиации вследствие аварии в 1957 </w:t>
      </w:r>
      <w:r>
        <w:rPr>
          <w:sz w:val="24"/>
          <w:szCs w:val="24"/>
          <w:lang w:eastAsia="ru-RU"/>
        </w:rPr>
        <w:lastRenderedPageBreak/>
        <w:t xml:space="preserve">году на производственном объединении «Маяк» и сбросов радиоактивных отходов в реку </w:t>
      </w:r>
      <w:proofErr w:type="spellStart"/>
      <w:r>
        <w:rPr>
          <w:sz w:val="24"/>
          <w:szCs w:val="24"/>
          <w:lang w:eastAsia="ru-RU"/>
        </w:rPr>
        <w:t>Теча</w:t>
      </w:r>
      <w:proofErr w:type="spellEnd"/>
      <w:r>
        <w:rPr>
          <w:sz w:val="24"/>
          <w:szCs w:val="24"/>
          <w:lang w:eastAsia="ru-RU"/>
        </w:rPr>
        <w:t xml:space="preserve">»; </w:t>
      </w:r>
    </w:p>
    <w:p w14:paraId="528FD209" w14:textId="77777777" w:rsidR="002B00DD" w:rsidRPr="002B00DD" w:rsidRDefault="008810EE" w:rsidP="005060A0">
      <w:pPr>
        <w:pStyle w:val="114"/>
        <w:numPr>
          <w:ilvl w:val="0"/>
          <w:numId w:val="55"/>
        </w:numPr>
        <w:tabs>
          <w:tab w:val="left" w:pos="851"/>
        </w:tabs>
        <w:suppressAutoHyphens/>
        <w:ind w:left="0" w:right="141" w:firstLine="0"/>
        <w:rPr>
          <w:sz w:val="24"/>
          <w:szCs w:val="24"/>
          <w:lang w:eastAsia="ru-RU"/>
        </w:rPr>
      </w:pPr>
      <w:hyperlink r:id="rId14" w:history="1">
        <w:r w:rsidR="00EF3C18">
          <w:rPr>
            <w:rStyle w:val="afffff1"/>
            <w:sz w:val="24"/>
            <w:szCs w:val="24"/>
            <w:lang w:eastAsia="ru-RU"/>
          </w:rPr>
          <w:t>Указом Президента Российской Федерации от 02.10.1992 № 1157 «О дополнительных мерах государственной поддержки инвалидов»</w:t>
        </w:r>
      </w:hyperlink>
      <w:r w:rsidR="002B00DD">
        <w:t>,</w:t>
      </w:r>
    </w:p>
    <w:p w14:paraId="727992FC"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 xml:space="preserve"> </w:t>
      </w:r>
      <w:hyperlink r:id="rId15" w:history="1">
        <w:r>
          <w:rPr>
            <w:rStyle w:val="afffff1"/>
            <w:sz w:val="24"/>
            <w:szCs w:val="24"/>
            <w:lang w:eastAsia="ru-RU"/>
          </w:rPr>
          <w:t>Указом Президента Российской Федерации от 05.05.1992 № 431 «О мерах по социальной поддержке многодетных семей»</w:t>
        </w:r>
      </w:hyperlink>
    </w:p>
    <w:p w14:paraId="3D08C715"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Указом Президента Российской Федерации от 05.06.2003 № 613 «О правоохранительной службе в органах по контролю за оборотом наркотических средств и психотропных веществ»;</w:t>
      </w:r>
    </w:p>
    <w:p w14:paraId="14CA3C16"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Постановлением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14:paraId="2D6FC819"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Постановлением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14:paraId="345C3216"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Приказом Министерства образования и науки Российской Федерации от 08.04.2014 № 293 «Об утверждении Порядка приема на обучение по образовательным программам дошкольного образования»;</w:t>
      </w:r>
    </w:p>
    <w:p w14:paraId="4FFA4903"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ДОО), постановку на учет и зачисление детей в дошкольные образовательные организации в субъектах Российской Федерации (Письмо Министерства образования и науки Российской Федерации от 18.09.2014 № АП – 2174/03);</w:t>
      </w:r>
    </w:p>
    <w:p w14:paraId="4FCFDBD2"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Рекомендациями по порядку комплектованию дошкольных образовательных учреждений (Письмо Министерства образования и науки Российской Федерации от 08.08.2013 № 08-1063);</w:t>
      </w:r>
    </w:p>
    <w:p w14:paraId="7430D80F"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 xml:space="preserve">Законом Московской области № 94/2013-ОЗ «Об образовании»; </w:t>
      </w:r>
      <w:r>
        <w:rPr>
          <w:sz w:val="24"/>
          <w:szCs w:val="24"/>
        </w:rPr>
        <w:t>(«Ежедневные Новости. Подмосковье», от 08.08.2013 № 144);</w:t>
      </w:r>
    </w:p>
    <w:p w14:paraId="10DDB050" w14:textId="77777777" w:rsidR="00EF3C18" w:rsidRDefault="00EF3C18" w:rsidP="005060A0">
      <w:pPr>
        <w:pStyle w:val="114"/>
        <w:numPr>
          <w:ilvl w:val="0"/>
          <w:numId w:val="55"/>
        </w:numPr>
        <w:tabs>
          <w:tab w:val="left" w:pos="851"/>
        </w:tabs>
        <w:suppressAutoHyphens/>
        <w:ind w:left="0" w:right="141" w:firstLine="0"/>
        <w:rPr>
          <w:sz w:val="24"/>
          <w:szCs w:val="24"/>
          <w:lang w:eastAsia="ru-RU"/>
        </w:rPr>
      </w:pPr>
      <w:r>
        <w:rPr>
          <w:sz w:val="24"/>
          <w:szCs w:val="24"/>
          <w:lang w:eastAsia="ru-RU"/>
        </w:rPr>
        <w:t>Уставом муниципального образования Московской области «Сергиево-Посадский муниципальный район Московской области»;</w:t>
      </w:r>
    </w:p>
    <w:p w14:paraId="23C1A017" w14:textId="77777777" w:rsidR="00B04432" w:rsidRDefault="00B04432" w:rsidP="002E4BA7">
      <w:pPr>
        <w:spacing w:after="0" w:line="240" w:lineRule="auto"/>
        <w:jc w:val="right"/>
        <w:rPr>
          <w:rFonts w:ascii="Times New Roman" w:hAnsi="Times New Roman"/>
          <w:sz w:val="24"/>
          <w:szCs w:val="24"/>
        </w:rPr>
      </w:pPr>
    </w:p>
    <w:p w14:paraId="56276094" w14:textId="77777777" w:rsidR="00B04432" w:rsidRDefault="00B04432" w:rsidP="002E4BA7">
      <w:pPr>
        <w:spacing w:after="0" w:line="240" w:lineRule="auto"/>
        <w:jc w:val="right"/>
        <w:rPr>
          <w:rFonts w:ascii="Times New Roman" w:hAnsi="Times New Roman"/>
          <w:sz w:val="24"/>
          <w:szCs w:val="24"/>
        </w:rPr>
      </w:pPr>
    </w:p>
    <w:p w14:paraId="3FB0FFE2" w14:textId="77777777" w:rsidR="00B04432" w:rsidRDefault="00B04432" w:rsidP="002E4BA7">
      <w:pPr>
        <w:spacing w:after="0" w:line="240" w:lineRule="auto"/>
        <w:jc w:val="right"/>
        <w:rPr>
          <w:rFonts w:ascii="Times New Roman" w:hAnsi="Times New Roman"/>
          <w:sz w:val="24"/>
          <w:szCs w:val="24"/>
        </w:rPr>
      </w:pPr>
    </w:p>
    <w:p w14:paraId="04554D15" w14:textId="77777777" w:rsidR="00B04432" w:rsidRDefault="00B04432" w:rsidP="002E4BA7">
      <w:pPr>
        <w:spacing w:after="0" w:line="240" w:lineRule="auto"/>
        <w:jc w:val="right"/>
        <w:rPr>
          <w:rFonts w:ascii="Times New Roman" w:hAnsi="Times New Roman"/>
          <w:sz w:val="24"/>
          <w:szCs w:val="24"/>
        </w:rPr>
      </w:pPr>
    </w:p>
    <w:p w14:paraId="577AD926" w14:textId="77777777" w:rsidR="00B04432" w:rsidRDefault="00B04432" w:rsidP="002E4BA7">
      <w:pPr>
        <w:spacing w:after="0" w:line="240" w:lineRule="auto"/>
        <w:jc w:val="right"/>
        <w:rPr>
          <w:rFonts w:ascii="Times New Roman" w:hAnsi="Times New Roman"/>
          <w:sz w:val="24"/>
          <w:szCs w:val="24"/>
        </w:rPr>
      </w:pPr>
    </w:p>
    <w:p w14:paraId="1EE95B53" w14:textId="77777777" w:rsidR="00B04432" w:rsidRDefault="00B04432" w:rsidP="002E4BA7">
      <w:pPr>
        <w:spacing w:after="0" w:line="240" w:lineRule="auto"/>
        <w:jc w:val="right"/>
        <w:rPr>
          <w:rFonts w:ascii="Times New Roman" w:hAnsi="Times New Roman"/>
          <w:sz w:val="24"/>
          <w:szCs w:val="24"/>
        </w:rPr>
      </w:pPr>
    </w:p>
    <w:p w14:paraId="796154CB" w14:textId="77777777" w:rsidR="00B04432" w:rsidRDefault="00B04432" w:rsidP="002E4BA7">
      <w:pPr>
        <w:spacing w:after="0" w:line="240" w:lineRule="auto"/>
        <w:jc w:val="right"/>
        <w:rPr>
          <w:rFonts w:ascii="Times New Roman" w:hAnsi="Times New Roman"/>
          <w:sz w:val="24"/>
          <w:szCs w:val="24"/>
        </w:rPr>
      </w:pPr>
    </w:p>
    <w:p w14:paraId="25FEE131" w14:textId="77777777" w:rsidR="00B04432" w:rsidRDefault="00B04432" w:rsidP="002E4BA7">
      <w:pPr>
        <w:spacing w:after="0" w:line="240" w:lineRule="auto"/>
        <w:jc w:val="right"/>
        <w:rPr>
          <w:rFonts w:ascii="Times New Roman" w:hAnsi="Times New Roman"/>
          <w:sz w:val="24"/>
          <w:szCs w:val="24"/>
        </w:rPr>
      </w:pPr>
    </w:p>
    <w:p w14:paraId="3E11C894" w14:textId="77777777" w:rsidR="00B04432" w:rsidRDefault="00B04432" w:rsidP="002E4BA7">
      <w:pPr>
        <w:spacing w:after="0" w:line="240" w:lineRule="auto"/>
        <w:jc w:val="right"/>
        <w:rPr>
          <w:rFonts w:ascii="Times New Roman" w:hAnsi="Times New Roman"/>
          <w:sz w:val="24"/>
          <w:szCs w:val="24"/>
        </w:rPr>
      </w:pPr>
    </w:p>
    <w:p w14:paraId="4B489CF2" w14:textId="77777777" w:rsidR="00B04432" w:rsidRDefault="00B04432" w:rsidP="002E4BA7">
      <w:pPr>
        <w:spacing w:after="0" w:line="240" w:lineRule="auto"/>
        <w:jc w:val="right"/>
        <w:rPr>
          <w:rFonts w:ascii="Times New Roman" w:hAnsi="Times New Roman"/>
          <w:sz w:val="24"/>
          <w:szCs w:val="24"/>
        </w:rPr>
      </w:pPr>
    </w:p>
    <w:p w14:paraId="3BB9DF2F" w14:textId="77777777" w:rsidR="00B04432" w:rsidRDefault="00B04432" w:rsidP="002E4BA7">
      <w:pPr>
        <w:spacing w:after="0" w:line="240" w:lineRule="auto"/>
        <w:jc w:val="right"/>
        <w:rPr>
          <w:rFonts w:ascii="Times New Roman" w:hAnsi="Times New Roman"/>
          <w:sz w:val="24"/>
          <w:szCs w:val="24"/>
        </w:rPr>
      </w:pPr>
    </w:p>
    <w:p w14:paraId="64B3DDCC" w14:textId="77777777" w:rsidR="00B04432" w:rsidRDefault="00B04432" w:rsidP="002E4BA7">
      <w:pPr>
        <w:spacing w:after="0" w:line="240" w:lineRule="auto"/>
        <w:jc w:val="right"/>
        <w:rPr>
          <w:rFonts w:ascii="Times New Roman" w:hAnsi="Times New Roman"/>
          <w:sz w:val="24"/>
          <w:szCs w:val="24"/>
        </w:rPr>
      </w:pPr>
    </w:p>
    <w:p w14:paraId="6350BF23" w14:textId="77777777" w:rsidR="00B04432" w:rsidRDefault="00B04432" w:rsidP="002E4BA7">
      <w:pPr>
        <w:spacing w:after="0" w:line="240" w:lineRule="auto"/>
        <w:jc w:val="right"/>
        <w:rPr>
          <w:rFonts w:ascii="Times New Roman" w:hAnsi="Times New Roman"/>
          <w:sz w:val="24"/>
          <w:szCs w:val="24"/>
        </w:rPr>
      </w:pPr>
    </w:p>
    <w:p w14:paraId="2BC18E5D" w14:textId="77777777" w:rsidR="00EF3C18" w:rsidRDefault="00EF3C18" w:rsidP="002E4BA7">
      <w:pPr>
        <w:spacing w:after="0" w:line="240" w:lineRule="auto"/>
        <w:jc w:val="right"/>
        <w:rPr>
          <w:rFonts w:ascii="Times New Roman" w:hAnsi="Times New Roman"/>
          <w:sz w:val="24"/>
          <w:szCs w:val="24"/>
        </w:rPr>
      </w:pPr>
    </w:p>
    <w:p w14:paraId="3B7F47CC" w14:textId="77777777" w:rsidR="00EF3C18" w:rsidRDefault="00EF3C18" w:rsidP="002E4BA7">
      <w:pPr>
        <w:spacing w:after="0" w:line="240" w:lineRule="auto"/>
        <w:jc w:val="right"/>
        <w:rPr>
          <w:rFonts w:ascii="Times New Roman" w:hAnsi="Times New Roman"/>
          <w:sz w:val="24"/>
          <w:szCs w:val="24"/>
        </w:rPr>
      </w:pPr>
    </w:p>
    <w:p w14:paraId="1CF237ED" w14:textId="77777777" w:rsidR="00EF3C18" w:rsidRDefault="00EF3C18" w:rsidP="002E4BA7">
      <w:pPr>
        <w:spacing w:after="0" w:line="240" w:lineRule="auto"/>
        <w:jc w:val="right"/>
        <w:rPr>
          <w:rFonts w:ascii="Times New Roman" w:hAnsi="Times New Roman"/>
          <w:sz w:val="24"/>
          <w:szCs w:val="24"/>
        </w:rPr>
      </w:pPr>
    </w:p>
    <w:p w14:paraId="13583845" w14:textId="77777777" w:rsidR="002E4BA7" w:rsidRDefault="002E4BA7" w:rsidP="002E4BA7">
      <w:pPr>
        <w:spacing w:after="0" w:line="240" w:lineRule="auto"/>
        <w:jc w:val="right"/>
      </w:pPr>
      <w:r>
        <w:rPr>
          <w:rFonts w:ascii="Times New Roman" w:hAnsi="Times New Roman"/>
          <w:sz w:val="24"/>
          <w:szCs w:val="24"/>
        </w:rPr>
        <w:t>Приложение 7</w:t>
      </w:r>
      <w:r>
        <w:rPr>
          <w:rFonts w:ascii="Times New Roman" w:hAnsi="Times New Roman"/>
          <w:sz w:val="24"/>
          <w:szCs w:val="24"/>
        </w:rPr>
        <w:br/>
        <w:t xml:space="preserve"> к Административному регламенту</w:t>
      </w:r>
      <w:bookmarkEnd w:id="283"/>
      <w:r>
        <w:rPr>
          <w:rFonts w:ascii="Times New Roman" w:hAnsi="Times New Roman"/>
          <w:sz w:val="24"/>
          <w:szCs w:val="24"/>
        </w:rPr>
        <w:br/>
      </w:r>
    </w:p>
    <w:p w14:paraId="3A73793F" w14:textId="77777777" w:rsidR="002E4BA7" w:rsidRDefault="002E4BA7" w:rsidP="002E4BA7">
      <w:pPr>
        <w:pStyle w:val="afffb"/>
      </w:pPr>
      <w:r>
        <w:t>Форма заявления о постановке на учет и зачисление в ДОО</w:t>
      </w:r>
      <w:r>
        <w:br/>
      </w:r>
    </w:p>
    <w:p w14:paraId="7AFF38FB" w14:textId="77777777" w:rsidR="002E4BA7" w:rsidRPr="00DA47D7" w:rsidRDefault="00DA47D7" w:rsidP="00DA47D7">
      <w:pPr>
        <w:pStyle w:val="2f7"/>
        <w:ind w:left="4962"/>
      </w:pPr>
      <w:r>
        <w:rPr>
          <w:rFonts w:ascii="Times New Roman" w:hAnsi="Times New Roman"/>
          <w:sz w:val="24"/>
          <w:szCs w:val="24"/>
          <w:lang w:eastAsia="ru-RU"/>
        </w:rPr>
        <w:t>Заместителю Главы администрации-начальнику управления образования</w:t>
      </w:r>
    </w:p>
    <w:p w14:paraId="2C39DFE2" w14:textId="77777777" w:rsidR="002E4BA7" w:rsidRDefault="00DA47D7" w:rsidP="00DA47D7">
      <w:pPr>
        <w:pStyle w:val="2f7"/>
        <w:ind w:left="4962"/>
      </w:pPr>
      <w:proofErr w:type="spellStart"/>
      <w:r>
        <w:rPr>
          <w:rFonts w:ascii="Times New Roman" w:hAnsi="Times New Roman"/>
          <w:sz w:val="24"/>
          <w:szCs w:val="24"/>
          <w:lang w:eastAsia="ru-RU"/>
        </w:rPr>
        <w:t>О.К.Дударевой</w:t>
      </w:r>
      <w:proofErr w:type="spellEnd"/>
    </w:p>
    <w:p w14:paraId="434EADC1" w14:textId="77777777" w:rsidR="002E4BA7" w:rsidRDefault="002E4BA7" w:rsidP="002E4BA7">
      <w:pPr>
        <w:pStyle w:val="2f7"/>
        <w:ind w:left="4962"/>
        <w:rPr>
          <w:rFonts w:ascii="Times New Roman" w:hAnsi="Times New Roman"/>
          <w:sz w:val="24"/>
          <w:szCs w:val="24"/>
          <w:lang w:eastAsia="ru-RU"/>
        </w:rPr>
      </w:pPr>
    </w:p>
    <w:p w14:paraId="3C6C97FC" w14:textId="77777777" w:rsidR="002E4BA7" w:rsidRDefault="002E4BA7" w:rsidP="002E4BA7">
      <w:pPr>
        <w:pStyle w:val="2f7"/>
        <w:ind w:left="4962"/>
      </w:pPr>
      <w:r>
        <w:rPr>
          <w:rFonts w:ascii="Times New Roman" w:hAnsi="Times New Roman"/>
          <w:sz w:val="24"/>
          <w:szCs w:val="24"/>
          <w:lang w:eastAsia="ru-RU"/>
        </w:rPr>
        <w:t>_________________________________</w:t>
      </w:r>
    </w:p>
    <w:p w14:paraId="2D0F7457" w14:textId="77777777" w:rsidR="002E4BA7" w:rsidRDefault="002E4BA7" w:rsidP="002E4BA7">
      <w:pPr>
        <w:pStyle w:val="2f7"/>
        <w:ind w:left="4962"/>
      </w:pPr>
      <w:r>
        <w:rPr>
          <w:rFonts w:ascii="Times New Roman" w:hAnsi="Times New Roman"/>
          <w:sz w:val="24"/>
          <w:szCs w:val="24"/>
          <w:lang w:eastAsia="ru-RU"/>
        </w:rPr>
        <w:t>_________________________________</w:t>
      </w:r>
    </w:p>
    <w:p w14:paraId="44EF069F" w14:textId="77777777" w:rsidR="002E4BA7" w:rsidRDefault="002E4BA7" w:rsidP="002E4BA7">
      <w:pPr>
        <w:pStyle w:val="2f7"/>
        <w:ind w:left="4962"/>
      </w:pPr>
      <w:r>
        <w:rPr>
          <w:rFonts w:ascii="Times New Roman" w:hAnsi="Times New Roman"/>
          <w:sz w:val="24"/>
          <w:szCs w:val="24"/>
          <w:lang w:eastAsia="ru-RU"/>
        </w:rPr>
        <w:t>_________________________________</w:t>
      </w:r>
    </w:p>
    <w:p w14:paraId="20DDD383" w14:textId="77777777" w:rsidR="002E4BA7" w:rsidRDefault="002E4BA7" w:rsidP="002E4BA7">
      <w:pPr>
        <w:pStyle w:val="2f7"/>
        <w:ind w:left="4962"/>
      </w:pPr>
      <w:r>
        <w:rPr>
          <w:rFonts w:ascii="Times New Roman" w:hAnsi="Times New Roman"/>
          <w:sz w:val="24"/>
          <w:szCs w:val="24"/>
          <w:lang w:eastAsia="ru-RU"/>
        </w:rPr>
        <w:t>_________________________________</w:t>
      </w:r>
    </w:p>
    <w:p w14:paraId="79080295" w14:textId="77777777" w:rsidR="002E4BA7" w:rsidRDefault="002E4BA7" w:rsidP="002E4BA7">
      <w:pPr>
        <w:pStyle w:val="2f7"/>
        <w:ind w:left="4962"/>
        <w:rPr>
          <w:rFonts w:ascii="Times New Roman" w:hAnsi="Times New Roman"/>
          <w:sz w:val="24"/>
          <w:szCs w:val="24"/>
          <w:lang w:eastAsia="ru-RU"/>
        </w:rPr>
      </w:pPr>
      <w:r>
        <w:rPr>
          <w:rFonts w:ascii="Times New Roman" w:hAnsi="Times New Roman"/>
          <w:sz w:val="24"/>
          <w:szCs w:val="24"/>
          <w:lang w:eastAsia="ru-RU"/>
        </w:rPr>
        <w:t xml:space="preserve"> (фамилия, имя, отчество родителя, законного представителя, адрес места жительства (регистрации) контактный телефон, адрес электронной почты)</w:t>
      </w:r>
    </w:p>
    <w:p w14:paraId="4357FE99" w14:textId="77777777" w:rsidR="00DA47D7" w:rsidRDefault="00DA47D7" w:rsidP="002E4BA7">
      <w:pPr>
        <w:pStyle w:val="2f7"/>
        <w:ind w:left="4962"/>
      </w:pPr>
    </w:p>
    <w:p w14:paraId="21CEFFC9" w14:textId="77777777" w:rsidR="002E4BA7" w:rsidRDefault="002E4BA7" w:rsidP="002E4BA7">
      <w:pPr>
        <w:pStyle w:val="ConsPlusNonformat"/>
        <w:jc w:val="center"/>
      </w:pPr>
      <w:r>
        <w:rPr>
          <w:rFonts w:ascii="Times New Roman" w:hAnsi="Times New Roman" w:cs="Times New Roman"/>
        </w:rPr>
        <w:t>ЗАЯВЛЕНИЕ</w:t>
      </w:r>
    </w:p>
    <w:p w14:paraId="1D379172" w14:textId="77777777" w:rsidR="002E4BA7" w:rsidRDefault="002E4BA7" w:rsidP="002E4BA7">
      <w:pPr>
        <w:pStyle w:val="ConsPlusNonformat"/>
        <w:rPr>
          <w:rFonts w:ascii="Times New Roman" w:hAnsi="Times New Roman" w:cs="Times New Roman"/>
        </w:rPr>
      </w:pPr>
    </w:p>
    <w:p w14:paraId="77D38A91" w14:textId="77777777" w:rsidR="002E4BA7" w:rsidRDefault="002E4BA7" w:rsidP="002E4BA7">
      <w:pPr>
        <w:pStyle w:val="ConsPlusNonformat"/>
        <w:ind w:firstLine="708"/>
        <w:jc w:val="both"/>
      </w:pPr>
      <w:r>
        <w:rPr>
          <w:rFonts w:ascii="Times New Roman" w:hAnsi="Times New Roman" w:cs="Times New Roman"/>
        </w:rPr>
        <w:t xml:space="preserve">Прошу поставить на учет как нуждающегося в предоставлении места в образовательной организации, реализующем </w:t>
      </w:r>
      <w:r>
        <w:rPr>
          <w:rFonts w:ascii="Times New Roman" w:hAnsi="Times New Roman" w:cs="Times New Roman"/>
          <w:bCs/>
        </w:rPr>
        <w:t xml:space="preserve">образовательную программу дошкольного образования  </w:t>
      </w:r>
      <w:r>
        <w:rPr>
          <w:rFonts w:ascii="Times New Roman" w:hAnsi="Times New Roman" w:cs="Times New Roman"/>
        </w:rPr>
        <w:t>моего ребенка</w:t>
      </w:r>
    </w:p>
    <w:p w14:paraId="0977D9CF" w14:textId="77777777" w:rsidR="002E4BA7" w:rsidRDefault="002E4BA7" w:rsidP="002E4BA7">
      <w:pPr>
        <w:pStyle w:val="ConsPlusNonformat"/>
      </w:pPr>
      <w:r>
        <w:rPr>
          <w:rFonts w:ascii="Times New Roman" w:hAnsi="Times New Roman" w:cs="Times New Roman"/>
        </w:rPr>
        <w:t>___________________________________________________________________________</w:t>
      </w:r>
    </w:p>
    <w:p w14:paraId="55EB9ADC" w14:textId="77777777" w:rsidR="002E4BA7" w:rsidRDefault="002E4BA7" w:rsidP="002E4BA7">
      <w:pPr>
        <w:pStyle w:val="ConsPlusNonformat"/>
      </w:pPr>
      <w:r>
        <w:rPr>
          <w:rFonts w:ascii="Times New Roman" w:hAnsi="Times New Roman" w:cs="Times New Roman"/>
        </w:rPr>
        <w:t xml:space="preserve">                                                                         (Ф.И.О.)</w:t>
      </w:r>
    </w:p>
    <w:p w14:paraId="4AA0E0C2" w14:textId="77777777" w:rsidR="002E4BA7" w:rsidRDefault="002E4BA7" w:rsidP="002E4BA7">
      <w:pPr>
        <w:pStyle w:val="ConsPlusNonformat"/>
        <w:ind w:firstLine="708"/>
      </w:pPr>
      <w:r>
        <w:rPr>
          <w:rFonts w:ascii="Times New Roman" w:hAnsi="Times New Roman" w:cs="Times New Roman"/>
        </w:rPr>
        <w:t>Дата рождения ____________________________________________________________</w:t>
      </w:r>
    </w:p>
    <w:p w14:paraId="18DB4F77" w14:textId="77777777" w:rsidR="002E4BA7" w:rsidRDefault="002E4BA7" w:rsidP="002E4BA7">
      <w:pPr>
        <w:pStyle w:val="ConsPlusNonformat"/>
        <w:ind w:firstLine="708"/>
      </w:pPr>
      <w:r>
        <w:rPr>
          <w:rFonts w:ascii="Times New Roman" w:hAnsi="Times New Roman" w:cs="Times New Roman"/>
        </w:rPr>
        <w:t>Свидетельство о рождении ребенка: ___ серии ________ номер __________</w:t>
      </w:r>
    </w:p>
    <w:p w14:paraId="30844BAB" w14:textId="77777777" w:rsidR="002E4BA7" w:rsidRDefault="002E4BA7" w:rsidP="002E4BA7">
      <w:pPr>
        <w:pStyle w:val="ConsPlusNonformat"/>
        <w:ind w:firstLine="708"/>
      </w:pPr>
      <w:r>
        <w:rPr>
          <w:rFonts w:ascii="Times New Roman" w:hAnsi="Times New Roman" w:cs="Times New Roman"/>
        </w:rPr>
        <w:t>СНИЛС заявителя (при наличии) _____________________________________________</w:t>
      </w:r>
    </w:p>
    <w:p w14:paraId="5E57A4E1" w14:textId="77777777" w:rsidR="002E4BA7" w:rsidRDefault="002E4BA7" w:rsidP="002E4BA7">
      <w:pPr>
        <w:pStyle w:val="ConsPlusNonformat"/>
        <w:ind w:firstLine="708"/>
      </w:pPr>
      <w:r>
        <w:rPr>
          <w:rFonts w:ascii="Times New Roman" w:hAnsi="Times New Roman" w:cs="Times New Roman"/>
        </w:rPr>
        <w:t>СНИЛС ребенка (при наличии) _________________________________________________</w:t>
      </w:r>
    </w:p>
    <w:p w14:paraId="635D29B2" w14:textId="77777777" w:rsidR="002E4BA7" w:rsidRDefault="002E4BA7" w:rsidP="002E4BA7">
      <w:pPr>
        <w:pStyle w:val="ConsPlusNonformat"/>
        <w:ind w:firstLine="708"/>
      </w:pPr>
      <w:r>
        <w:rPr>
          <w:rFonts w:ascii="Times New Roman" w:hAnsi="Times New Roman" w:cs="Times New Roman"/>
        </w:rPr>
        <w:t xml:space="preserve">Список образовательных учреждений, реализующих </w:t>
      </w:r>
      <w:r>
        <w:rPr>
          <w:rFonts w:ascii="Times New Roman" w:hAnsi="Times New Roman" w:cs="Times New Roman"/>
          <w:bCs/>
        </w:rPr>
        <w:t>основную образовательную программу дошкольного образования,</w:t>
      </w:r>
      <w:r>
        <w:rPr>
          <w:rFonts w:ascii="Times New Roman" w:hAnsi="Times New Roman" w:cs="Times New Roman"/>
        </w:rPr>
        <w:t xml:space="preserve"> в порядке убывания приоритетов сверху вниз:</w:t>
      </w:r>
    </w:p>
    <w:p w14:paraId="08158954" w14:textId="77777777" w:rsidR="002E4BA7" w:rsidRDefault="002E4BA7" w:rsidP="002E4BA7">
      <w:pPr>
        <w:pStyle w:val="ConsPlusNonformat"/>
        <w:ind w:firstLine="708"/>
      </w:pPr>
      <w:r>
        <w:rPr>
          <w:rFonts w:ascii="Times New Roman" w:hAnsi="Times New Roman" w:cs="Times New Roman"/>
        </w:rPr>
        <w:t>ДОО №</w:t>
      </w:r>
    </w:p>
    <w:p w14:paraId="3D421210" w14:textId="77777777" w:rsidR="002E4BA7" w:rsidRDefault="002E4BA7" w:rsidP="002E4BA7">
      <w:pPr>
        <w:pStyle w:val="ConsPlusNonformat"/>
        <w:ind w:firstLine="708"/>
      </w:pPr>
      <w:r>
        <w:rPr>
          <w:rFonts w:ascii="Times New Roman" w:hAnsi="Times New Roman" w:cs="Times New Roman"/>
        </w:rPr>
        <w:t>ДОО №</w:t>
      </w:r>
    </w:p>
    <w:p w14:paraId="2ABBD2A5" w14:textId="77777777" w:rsidR="002E4BA7" w:rsidRDefault="002E4BA7" w:rsidP="002E4BA7">
      <w:pPr>
        <w:pStyle w:val="ConsPlusNonformat"/>
        <w:ind w:firstLine="708"/>
      </w:pPr>
      <w:r>
        <w:rPr>
          <w:rFonts w:ascii="Times New Roman" w:hAnsi="Times New Roman" w:cs="Times New Roman"/>
        </w:rPr>
        <w:t>ДОО №</w:t>
      </w:r>
    </w:p>
    <w:p w14:paraId="028CCDD3" w14:textId="77777777" w:rsidR="002E4BA7" w:rsidRDefault="002E4BA7" w:rsidP="002E4BA7">
      <w:pPr>
        <w:pStyle w:val="ConsPlusNonformat"/>
        <w:ind w:firstLine="708"/>
      </w:pPr>
      <w:r>
        <w:rPr>
          <w:rFonts w:ascii="Times New Roman" w:hAnsi="Times New Roman" w:cs="Times New Roman"/>
        </w:rPr>
        <w:t>Особые отметки:</w:t>
      </w:r>
    </w:p>
    <w:p w14:paraId="6EC0CEDF" w14:textId="77777777" w:rsidR="002E4BA7" w:rsidRDefault="002E4BA7" w:rsidP="002E4BA7">
      <w:pPr>
        <w:pStyle w:val="ConsPlusNonformat"/>
        <w:ind w:firstLine="708"/>
      </w:pPr>
      <w:r>
        <w:rPr>
          <w:rFonts w:ascii="Times New Roman" w:hAnsi="Times New Roman" w:cs="Times New Roman"/>
        </w:rPr>
        <w:t>Категории льгот: ___________________________________________________________</w:t>
      </w:r>
    </w:p>
    <w:p w14:paraId="75CD3C31" w14:textId="77777777" w:rsidR="002E4BA7" w:rsidRDefault="002E4BA7" w:rsidP="002E4BA7">
      <w:pPr>
        <w:pStyle w:val="ConsPlusNonformat"/>
        <w:ind w:firstLine="708"/>
      </w:pPr>
      <w:r>
        <w:rPr>
          <w:rFonts w:ascii="Times New Roman" w:hAnsi="Times New Roman" w:cs="Times New Roman"/>
        </w:rPr>
        <w:t>Потребность в специализированном детском саду (группе): _______________________</w:t>
      </w:r>
    </w:p>
    <w:p w14:paraId="5D8B2C65" w14:textId="77777777" w:rsidR="002E4BA7" w:rsidRDefault="002E4BA7" w:rsidP="002E4BA7">
      <w:pPr>
        <w:pStyle w:val="ConsPlusNonformat"/>
        <w:ind w:firstLine="708"/>
      </w:pPr>
      <w:r>
        <w:rPr>
          <w:rFonts w:ascii="Times New Roman" w:hAnsi="Times New Roman" w:cs="Times New Roman"/>
        </w:rPr>
        <w:t>Дата желаемого зачисления: _________________________________________________</w:t>
      </w:r>
    </w:p>
    <w:p w14:paraId="3F32FDA0" w14:textId="77777777" w:rsidR="002E4BA7" w:rsidRDefault="002E4BA7" w:rsidP="002E4BA7">
      <w:pPr>
        <w:pStyle w:val="ConsPlusNonformat"/>
        <w:ind w:firstLine="708"/>
      </w:pPr>
      <w:r>
        <w:rPr>
          <w:rFonts w:ascii="Times New Roman" w:hAnsi="Times New Roman" w:cs="Times New Roman"/>
        </w:rPr>
        <w:t>Дата подачи заявления ______________________________________________________</w:t>
      </w:r>
    </w:p>
    <w:p w14:paraId="2238C249" w14:textId="77777777" w:rsidR="002E4BA7" w:rsidRDefault="002E4BA7" w:rsidP="002E4BA7">
      <w:pPr>
        <w:pStyle w:val="ConsPlusNonformat"/>
        <w:rPr>
          <w:rFonts w:ascii="Times New Roman" w:hAnsi="Times New Roman" w:cs="Times New Roman"/>
        </w:rPr>
      </w:pPr>
    </w:p>
    <w:p w14:paraId="76823838" w14:textId="77777777" w:rsidR="002E4BA7" w:rsidRDefault="002E4BA7" w:rsidP="002E4BA7">
      <w:pPr>
        <w:pStyle w:val="ConsPlusNonformat"/>
        <w:rPr>
          <w:rFonts w:ascii="Times New Roman" w:hAnsi="Times New Roman" w:cs="Times New Roman"/>
        </w:rPr>
      </w:pPr>
    </w:p>
    <w:p w14:paraId="7CB3A40B" w14:textId="77777777" w:rsidR="002E4BA7" w:rsidRDefault="002E4BA7" w:rsidP="002E4BA7">
      <w:pPr>
        <w:pStyle w:val="ConsPlusNonformat"/>
        <w:rPr>
          <w:rFonts w:ascii="Times New Roman" w:hAnsi="Times New Roman" w:cs="Times New Roman"/>
        </w:rPr>
      </w:pPr>
    </w:p>
    <w:p w14:paraId="12A922D3" w14:textId="77777777" w:rsidR="002E4BA7" w:rsidRDefault="002E4BA7" w:rsidP="002E4BA7">
      <w:pPr>
        <w:pStyle w:val="ConsPlusNonformat"/>
        <w:jc w:val="center"/>
      </w:pPr>
      <w:r>
        <w:rPr>
          <w:rFonts w:ascii="Times New Roman" w:hAnsi="Times New Roman" w:cs="Times New Roman"/>
        </w:rPr>
        <w:t>Дата _______________               Личная подпись заявителя _______________</w:t>
      </w:r>
    </w:p>
    <w:p w14:paraId="7DA9B09F" w14:textId="77777777" w:rsidR="002E4BA7" w:rsidRDefault="002E4BA7" w:rsidP="002E4BA7">
      <w:pPr>
        <w:pStyle w:val="ConsPlusNonformat"/>
        <w:rPr>
          <w:rFonts w:ascii="Times New Roman" w:hAnsi="Times New Roman" w:cs="Times New Roman"/>
        </w:rPr>
      </w:pPr>
    </w:p>
    <w:p w14:paraId="71E9B7E6" w14:textId="77777777" w:rsidR="002E4BA7" w:rsidRDefault="002E4BA7" w:rsidP="005060A0">
      <w:pPr>
        <w:pageBreakBefore/>
        <w:tabs>
          <w:tab w:val="left" w:pos="9072"/>
        </w:tabs>
        <w:spacing w:after="0" w:line="240" w:lineRule="auto"/>
        <w:ind w:right="283"/>
        <w:jc w:val="right"/>
      </w:pPr>
      <w:bookmarkStart w:id="284" w:name="_Toc501467131"/>
      <w:r>
        <w:rPr>
          <w:rFonts w:ascii="Times New Roman" w:hAnsi="Times New Roman"/>
          <w:sz w:val="24"/>
          <w:szCs w:val="24"/>
        </w:rPr>
        <w:lastRenderedPageBreak/>
        <w:t xml:space="preserve">Приложение 8 </w:t>
      </w:r>
      <w:r>
        <w:rPr>
          <w:rFonts w:ascii="Times New Roman" w:hAnsi="Times New Roman"/>
          <w:sz w:val="24"/>
          <w:szCs w:val="24"/>
        </w:rPr>
        <w:br/>
      </w:r>
      <w:r w:rsidRPr="00654B36">
        <w:rPr>
          <w:rFonts w:ascii="Times New Roman" w:hAnsi="Times New Roman"/>
          <w:sz w:val="24"/>
          <w:szCs w:val="24"/>
        </w:rPr>
        <w:t>к Административному регламенту</w:t>
      </w:r>
      <w:bookmarkEnd w:id="284"/>
      <w:r>
        <w:rPr>
          <w:sz w:val="24"/>
          <w:szCs w:val="24"/>
        </w:rPr>
        <w:br/>
      </w:r>
    </w:p>
    <w:p w14:paraId="2E40E160" w14:textId="77777777" w:rsidR="002E4BA7" w:rsidRDefault="002E4BA7" w:rsidP="005060A0">
      <w:pPr>
        <w:pStyle w:val="afffb"/>
        <w:tabs>
          <w:tab w:val="left" w:pos="9072"/>
        </w:tabs>
        <w:ind w:right="283"/>
      </w:pPr>
      <w:bookmarkStart w:id="285" w:name="_Toc490644043"/>
      <w:bookmarkEnd w:id="285"/>
      <w:r>
        <w:t>Форма заявления о зачислении в образовательную организацию, реализующую образовательную программу дошкольного образования, расположенную на территории</w:t>
      </w:r>
    </w:p>
    <w:p w14:paraId="0A12EC3B" w14:textId="77777777" w:rsidR="002E4BA7" w:rsidRPr="00DA47D7" w:rsidRDefault="00DA47D7" w:rsidP="005060A0">
      <w:pPr>
        <w:tabs>
          <w:tab w:val="left" w:pos="9072"/>
        </w:tabs>
        <w:spacing w:before="25" w:after="25"/>
        <w:ind w:right="283"/>
        <w:jc w:val="center"/>
        <w:rPr>
          <w:rFonts w:ascii="Times New Roman" w:eastAsia="BatangChe" w:hAnsi="Times New Roman"/>
          <w:sz w:val="24"/>
          <w:szCs w:val="24"/>
        </w:rPr>
      </w:pPr>
      <w:r w:rsidRPr="00DA47D7">
        <w:rPr>
          <w:rFonts w:ascii="Times New Roman" w:eastAsia="BatangChe" w:hAnsi="Times New Roman"/>
          <w:sz w:val="24"/>
          <w:szCs w:val="24"/>
        </w:rPr>
        <w:t>Сергиево-Посадского муниципального района Московской области</w:t>
      </w:r>
    </w:p>
    <w:p w14:paraId="12FD4A6F" w14:textId="77777777" w:rsidR="002E4BA7" w:rsidRDefault="002E4BA7" w:rsidP="005060A0">
      <w:pPr>
        <w:tabs>
          <w:tab w:val="left" w:pos="9072"/>
        </w:tabs>
        <w:spacing w:before="25" w:after="25"/>
        <w:ind w:right="283"/>
        <w:jc w:val="center"/>
      </w:pPr>
      <w:r>
        <w:rPr>
          <w:rFonts w:ascii="Times New Roman" w:hAnsi="Times New Roman"/>
          <w:b/>
          <w:bCs/>
          <w:sz w:val="24"/>
          <w:szCs w:val="24"/>
          <w:lang w:eastAsia="ru-RU"/>
        </w:rPr>
        <w:t> </w:t>
      </w:r>
    </w:p>
    <w:tbl>
      <w:tblPr>
        <w:tblW w:w="4394" w:type="dxa"/>
        <w:tblInd w:w="4962" w:type="dxa"/>
        <w:tblLayout w:type="fixed"/>
        <w:tblCellMar>
          <w:left w:w="0" w:type="dxa"/>
          <w:right w:w="0" w:type="dxa"/>
        </w:tblCellMar>
        <w:tblLook w:val="0000" w:firstRow="0" w:lastRow="0" w:firstColumn="0" w:lastColumn="0" w:noHBand="0" w:noVBand="0"/>
      </w:tblPr>
      <w:tblGrid>
        <w:gridCol w:w="4394"/>
      </w:tblGrid>
      <w:tr w:rsidR="002E4BA7" w14:paraId="447B3F3A" w14:textId="77777777" w:rsidTr="005060A0">
        <w:trPr>
          <w:trHeight w:val="2865"/>
        </w:trPr>
        <w:tc>
          <w:tcPr>
            <w:tcW w:w="4394" w:type="dxa"/>
            <w:shd w:val="clear" w:color="auto" w:fill="FFFFFF"/>
          </w:tcPr>
          <w:p w14:paraId="1A1D443E" w14:textId="77777777" w:rsidR="002E4BA7" w:rsidRDefault="002E4BA7" w:rsidP="005060A0">
            <w:pPr>
              <w:tabs>
                <w:tab w:val="left" w:pos="9072"/>
              </w:tabs>
              <w:spacing w:before="25" w:after="25"/>
              <w:jc w:val="center"/>
            </w:pPr>
            <w:r>
              <w:rPr>
                <w:rFonts w:ascii="Times New Roman" w:eastAsia="Times New Roman" w:hAnsi="Times New Roman"/>
                <w:sz w:val="24"/>
                <w:szCs w:val="24"/>
                <w:lang w:eastAsia="ru-RU"/>
              </w:rPr>
              <w:t>Завед</w:t>
            </w:r>
            <w:r w:rsidR="005060A0">
              <w:rPr>
                <w:rFonts w:ascii="Times New Roman" w:eastAsia="Times New Roman" w:hAnsi="Times New Roman"/>
                <w:sz w:val="24"/>
                <w:szCs w:val="24"/>
                <w:lang w:eastAsia="ru-RU"/>
              </w:rPr>
              <w:t>ующему_______________________</w:t>
            </w:r>
          </w:p>
          <w:p w14:paraId="6FCFAFAC" w14:textId="77777777" w:rsidR="002E4BA7" w:rsidRDefault="005060A0" w:rsidP="005060A0">
            <w:pPr>
              <w:tabs>
                <w:tab w:val="left" w:pos="9072"/>
              </w:tabs>
              <w:spacing w:before="25" w:after="25"/>
              <w:jc w:val="center"/>
            </w:pPr>
            <w:r>
              <w:rPr>
                <w:rFonts w:ascii="Times New Roman" w:eastAsia="Times New Roman" w:hAnsi="Times New Roman"/>
                <w:sz w:val="24"/>
                <w:szCs w:val="24"/>
                <w:lang w:eastAsia="ru-RU"/>
              </w:rPr>
              <w:t xml:space="preserve">                       </w:t>
            </w:r>
            <w:r w:rsidR="002E4BA7">
              <w:rPr>
                <w:rFonts w:ascii="Times New Roman" w:eastAsia="Times New Roman" w:hAnsi="Times New Roman"/>
                <w:sz w:val="24"/>
                <w:szCs w:val="24"/>
                <w:lang w:eastAsia="ru-RU"/>
              </w:rPr>
              <w:t xml:space="preserve"> (наименование ДОО)</w:t>
            </w:r>
          </w:p>
          <w:p w14:paraId="0D935FAF" w14:textId="77777777" w:rsidR="002E4BA7" w:rsidRDefault="002E4BA7" w:rsidP="005060A0">
            <w:pPr>
              <w:tabs>
                <w:tab w:val="left" w:pos="9072"/>
              </w:tabs>
              <w:spacing w:before="25" w:after="25"/>
              <w:jc w:val="center"/>
            </w:pPr>
            <w:r>
              <w:rPr>
                <w:rFonts w:ascii="Times New Roman" w:eastAsia="Times New Roman" w:hAnsi="Times New Roman"/>
                <w:sz w:val="24"/>
                <w:szCs w:val="24"/>
                <w:lang w:eastAsia="ru-RU"/>
              </w:rPr>
              <w:t>______</w:t>
            </w:r>
            <w:r w:rsidR="005060A0">
              <w:rPr>
                <w:rFonts w:ascii="Times New Roman" w:eastAsia="Times New Roman" w:hAnsi="Times New Roman"/>
                <w:sz w:val="24"/>
                <w:szCs w:val="24"/>
                <w:lang w:eastAsia="ru-RU"/>
              </w:rPr>
              <w:t>_____________________________</w:t>
            </w:r>
          </w:p>
          <w:p w14:paraId="69CA7C56" w14:textId="77777777" w:rsidR="002E4BA7" w:rsidRDefault="002E4BA7" w:rsidP="005060A0">
            <w:pPr>
              <w:tabs>
                <w:tab w:val="left" w:pos="9072"/>
              </w:tabs>
              <w:spacing w:before="25" w:after="25"/>
              <w:jc w:val="center"/>
            </w:pPr>
            <w:r>
              <w:rPr>
                <w:rFonts w:ascii="Times New Roman" w:eastAsia="Times New Roman" w:hAnsi="Times New Roman"/>
                <w:sz w:val="24"/>
                <w:szCs w:val="24"/>
                <w:lang w:eastAsia="ru-RU"/>
              </w:rPr>
              <w:t>(фамилия, имя, отчество заведующего)</w:t>
            </w:r>
          </w:p>
          <w:p w14:paraId="1810DF30" w14:textId="77777777" w:rsidR="002E4BA7" w:rsidRDefault="005060A0" w:rsidP="005060A0">
            <w:pPr>
              <w:tabs>
                <w:tab w:val="left" w:pos="9072"/>
              </w:tabs>
              <w:spacing w:before="25" w:after="25"/>
            </w:pPr>
            <w:r>
              <w:rPr>
                <w:rFonts w:ascii="Times New Roman" w:eastAsia="Times New Roman" w:hAnsi="Times New Roman"/>
                <w:sz w:val="24"/>
                <w:szCs w:val="24"/>
                <w:lang w:eastAsia="ru-RU"/>
              </w:rPr>
              <w:t>Фамилия____________________________</w:t>
            </w:r>
          </w:p>
          <w:p w14:paraId="5A4EF626" w14:textId="77777777" w:rsidR="002E4BA7" w:rsidRDefault="002E4BA7" w:rsidP="005060A0">
            <w:pPr>
              <w:tabs>
                <w:tab w:val="left" w:pos="9072"/>
              </w:tabs>
              <w:spacing w:before="25" w:after="25"/>
              <w:jc w:val="center"/>
            </w:pPr>
            <w:r>
              <w:rPr>
                <w:rFonts w:ascii="Times New Roman" w:eastAsia="Times New Roman" w:hAnsi="Times New Roman"/>
                <w:sz w:val="24"/>
                <w:szCs w:val="24"/>
                <w:lang w:eastAsia="ru-RU"/>
              </w:rPr>
              <w:t>Имя___</w:t>
            </w:r>
            <w:r w:rsidR="005060A0">
              <w:rPr>
                <w:rFonts w:ascii="Times New Roman" w:eastAsia="Times New Roman" w:hAnsi="Times New Roman"/>
                <w:sz w:val="24"/>
                <w:szCs w:val="24"/>
                <w:lang w:eastAsia="ru-RU"/>
              </w:rPr>
              <w:t>____________________________</w:t>
            </w:r>
          </w:p>
          <w:p w14:paraId="2245F51C" w14:textId="77777777" w:rsidR="002E4BA7" w:rsidRDefault="002E4BA7" w:rsidP="005060A0">
            <w:pPr>
              <w:tabs>
                <w:tab w:val="left" w:pos="9072"/>
              </w:tabs>
              <w:spacing w:before="25" w:after="25"/>
              <w:jc w:val="center"/>
            </w:pPr>
            <w:r>
              <w:rPr>
                <w:rFonts w:ascii="Times New Roman" w:eastAsia="Times New Roman" w:hAnsi="Times New Roman"/>
                <w:sz w:val="24"/>
                <w:szCs w:val="24"/>
                <w:lang w:eastAsia="ru-RU"/>
              </w:rPr>
              <w:t>Отчеств</w:t>
            </w:r>
            <w:r w:rsidR="005060A0">
              <w:rPr>
                <w:rFonts w:ascii="Times New Roman" w:eastAsia="Times New Roman" w:hAnsi="Times New Roman"/>
                <w:sz w:val="24"/>
                <w:szCs w:val="24"/>
                <w:lang w:eastAsia="ru-RU"/>
              </w:rPr>
              <w:t>о____________________________</w:t>
            </w:r>
          </w:p>
          <w:p w14:paraId="70D8FCD3" w14:textId="77777777" w:rsidR="002E4BA7" w:rsidRDefault="005060A0" w:rsidP="005060A0">
            <w:pPr>
              <w:tabs>
                <w:tab w:val="left" w:pos="9072"/>
              </w:tabs>
              <w:spacing w:before="25" w:after="25"/>
              <w:jc w:val="center"/>
            </w:pPr>
            <w:r>
              <w:rPr>
                <w:rFonts w:ascii="Times New Roman" w:eastAsia="Times New Roman" w:hAnsi="Times New Roman"/>
                <w:sz w:val="24"/>
                <w:szCs w:val="24"/>
                <w:lang w:eastAsia="ru-RU"/>
              </w:rPr>
              <w:t xml:space="preserve">       </w:t>
            </w:r>
            <w:r w:rsidR="002E4BA7">
              <w:rPr>
                <w:rFonts w:ascii="Times New Roman" w:eastAsia="Times New Roman" w:hAnsi="Times New Roman"/>
                <w:sz w:val="24"/>
                <w:szCs w:val="24"/>
                <w:lang w:eastAsia="ru-RU"/>
              </w:rPr>
              <w:t>(родителя (законного представителя))</w:t>
            </w:r>
          </w:p>
          <w:p w14:paraId="4F6819B2" w14:textId="77777777" w:rsidR="002E4BA7" w:rsidRDefault="002E4BA7" w:rsidP="005060A0">
            <w:pPr>
              <w:tabs>
                <w:tab w:val="left" w:pos="9072"/>
              </w:tabs>
              <w:spacing w:before="25" w:after="25"/>
            </w:pPr>
            <w:r>
              <w:rPr>
                <w:rFonts w:ascii="Times New Roman" w:eastAsia="Times New Roman" w:hAnsi="Times New Roman"/>
                <w:sz w:val="24"/>
                <w:szCs w:val="24"/>
                <w:lang w:eastAsia="ru-RU"/>
              </w:rPr>
              <w:t>Проживающего по адресу: _______________</w:t>
            </w:r>
          </w:p>
          <w:p w14:paraId="67AEA2FE" w14:textId="77777777" w:rsidR="005060A0" w:rsidRDefault="005060A0" w:rsidP="005060A0">
            <w:pPr>
              <w:tabs>
                <w:tab w:val="left" w:pos="9072"/>
              </w:tabs>
              <w:spacing w:before="25" w:after="25"/>
            </w:pPr>
            <w:r>
              <w:rPr>
                <w:rFonts w:ascii="Times New Roman" w:eastAsia="Times New Roman" w:hAnsi="Times New Roman"/>
                <w:sz w:val="24"/>
                <w:szCs w:val="24"/>
                <w:lang w:eastAsia="ru-RU"/>
              </w:rPr>
              <w:t>Контактный телефон__________________</w:t>
            </w:r>
          </w:p>
          <w:p w14:paraId="31AFE89B" w14:textId="77777777" w:rsidR="002E4BA7" w:rsidRDefault="005060A0" w:rsidP="005060A0">
            <w:pPr>
              <w:tabs>
                <w:tab w:val="left" w:pos="9072"/>
              </w:tabs>
              <w:spacing w:before="25" w:after="25"/>
            </w:pPr>
            <w:r>
              <w:rPr>
                <w:rFonts w:ascii="Times New Roman" w:eastAsia="Times New Roman" w:hAnsi="Times New Roman"/>
                <w:sz w:val="24"/>
                <w:szCs w:val="24"/>
                <w:lang w:eastAsia="ru-RU"/>
              </w:rPr>
              <w:t>e-</w:t>
            </w:r>
            <w:proofErr w:type="spellStart"/>
            <w:r w:rsidR="002E4BA7">
              <w:rPr>
                <w:rFonts w:ascii="Times New Roman" w:eastAsia="Times New Roman" w:hAnsi="Times New Roman"/>
                <w:sz w:val="24"/>
                <w:szCs w:val="24"/>
                <w:lang w:eastAsia="ru-RU"/>
              </w:rPr>
              <w:t>mail</w:t>
            </w:r>
            <w:proofErr w:type="spellEnd"/>
            <w:r>
              <w:rPr>
                <w:rFonts w:ascii="Times New Roman" w:eastAsia="Times New Roman" w:hAnsi="Times New Roman"/>
                <w:sz w:val="24"/>
                <w:szCs w:val="24"/>
                <w:lang w:eastAsia="ru-RU"/>
              </w:rPr>
              <w:t>_______________________________</w:t>
            </w:r>
          </w:p>
        </w:tc>
      </w:tr>
    </w:tbl>
    <w:p w14:paraId="47356165" w14:textId="77777777" w:rsidR="005060A0" w:rsidRDefault="005060A0" w:rsidP="005060A0">
      <w:pPr>
        <w:tabs>
          <w:tab w:val="left" w:pos="9072"/>
        </w:tabs>
        <w:spacing w:before="25" w:after="25"/>
        <w:ind w:right="283"/>
        <w:jc w:val="center"/>
        <w:rPr>
          <w:rFonts w:ascii="Times New Roman" w:eastAsia="Times New Roman" w:hAnsi="Times New Roman"/>
          <w:sz w:val="24"/>
          <w:szCs w:val="24"/>
          <w:lang w:eastAsia="ru-RU"/>
        </w:rPr>
      </w:pPr>
    </w:p>
    <w:p w14:paraId="65E64AE9" w14:textId="77777777" w:rsidR="002E4BA7" w:rsidRDefault="002E4BA7" w:rsidP="005060A0">
      <w:pPr>
        <w:tabs>
          <w:tab w:val="left" w:pos="9072"/>
        </w:tabs>
        <w:spacing w:before="25" w:after="25"/>
        <w:ind w:right="283"/>
        <w:jc w:val="center"/>
      </w:pPr>
      <w:r>
        <w:rPr>
          <w:rFonts w:ascii="Times New Roman" w:eastAsia="Times New Roman" w:hAnsi="Times New Roman"/>
          <w:sz w:val="24"/>
          <w:szCs w:val="24"/>
          <w:lang w:eastAsia="ru-RU"/>
        </w:rPr>
        <w:t>ЗАЯВЛЕНИЕ</w:t>
      </w:r>
    </w:p>
    <w:p w14:paraId="4ED4CA13" w14:textId="77777777" w:rsidR="002E4BA7" w:rsidRDefault="002E4BA7" w:rsidP="005060A0">
      <w:pPr>
        <w:tabs>
          <w:tab w:val="left" w:pos="9072"/>
        </w:tabs>
        <w:spacing w:after="25"/>
        <w:ind w:right="283"/>
      </w:pPr>
      <w:r>
        <w:rPr>
          <w:rFonts w:ascii="Times New Roman" w:eastAsia="Times New Roman" w:hAnsi="Times New Roman"/>
          <w:sz w:val="24"/>
          <w:szCs w:val="24"/>
          <w:lang w:eastAsia="ru-RU"/>
        </w:rPr>
        <w:t>Прошу принять моего ребенка________________________________________________</w:t>
      </w:r>
    </w:p>
    <w:p w14:paraId="5459174A" w14:textId="77777777" w:rsidR="002E4BA7" w:rsidRDefault="002E4BA7" w:rsidP="005060A0">
      <w:pPr>
        <w:tabs>
          <w:tab w:val="left" w:pos="9072"/>
        </w:tabs>
        <w:spacing w:before="25" w:after="25"/>
        <w:ind w:right="283"/>
        <w:jc w:val="center"/>
      </w:pPr>
      <w:r>
        <w:rPr>
          <w:rFonts w:ascii="Times New Roman" w:eastAsia="Times New Roman" w:hAnsi="Times New Roman"/>
          <w:sz w:val="24"/>
          <w:szCs w:val="24"/>
          <w:lang w:eastAsia="ru-RU"/>
        </w:rPr>
        <w:t>(Ф.И.О. полностью, дата и место рождения)</w:t>
      </w:r>
    </w:p>
    <w:p w14:paraId="78DF4A4C" w14:textId="77777777" w:rsidR="002E4BA7" w:rsidRDefault="002E4BA7" w:rsidP="005060A0">
      <w:pPr>
        <w:tabs>
          <w:tab w:val="left" w:pos="9072"/>
        </w:tabs>
        <w:spacing w:before="25" w:after="25"/>
        <w:ind w:right="283"/>
      </w:pPr>
      <w:r>
        <w:rPr>
          <w:rFonts w:ascii="Times New Roman" w:eastAsia="Times New Roman" w:hAnsi="Times New Roman"/>
          <w:sz w:val="24"/>
          <w:szCs w:val="24"/>
          <w:lang w:eastAsia="ru-RU"/>
        </w:rPr>
        <w:t>в группу ___________________________________________________________________</w:t>
      </w:r>
    </w:p>
    <w:p w14:paraId="29322C56" w14:textId="77777777" w:rsidR="002E4BA7" w:rsidRDefault="002E4BA7" w:rsidP="005060A0">
      <w:pPr>
        <w:tabs>
          <w:tab w:val="left" w:pos="9072"/>
        </w:tabs>
        <w:spacing w:before="25" w:after="25"/>
        <w:ind w:right="283"/>
        <w:jc w:val="center"/>
      </w:pPr>
      <w:r>
        <w:rPr>
          <w:rFonts w:ascii="Times New Roman" w:eastAsia="Times New Roman" w:hAnsi="Times New Roman"/>
          <w:sz w:val="24"/>
          <w:szCs w:val="24"/>
          <w:lang w:eastAsia="ru-RU"/>
        </w:rPr>
        <w:t>(наименование организации)</w:t>
      </w:r>
    </w:p>
    <w:p w14:paraId="04DBBA49" w14:textId="77777777" w:rsidR="002E4BA7" w:rsidRDefault="002E4BA7" w:rsidP="005060A0">
      <w:pPr>
        <w:tabs>
          <w:tab w:val="left" w:pos="9072"/>
        </w:tabs>
        <w:spacing w:before="25" w:after="25"/>
        <w:ind w:right="283"/>
        <w:jc w:val="both"/>
      </w:pPr>
      <w:r>
        <w:rPr>
          <w:rFonts w:ascii="Times New Roman" w:eastAsia="Times New Roman" w:hAnsi="Times New Roman"/>
          <w:sz w:val="24"/>
          <w:szCs w:val="24"/>
          <w:lang w:eastAsia="ru-RU"/>
        </w:rPr>
        <w:t> Фамилия, имя, отчество:</w:t>
      </w:r>
    </w:p>
    <w:p w14:paraId="7C862A3A" w14:textId="77777777" w:rsidR="002E4BA7" w:rsidRDefault="002E4BA7" w:rsidP="005060A0">
      <w:pPr>
        <w:tabs>
          <w:tab w:val="left" w:pos="9072"/>
        </w:tabs>
        <w:spacing w:before="25" w:after="25"/>
        <w:ind w:right="283"/>
        <w:jc w:val="both"/>
      </w:pPr>
      <w:r>
        <w:rPr>
          <w:rFonts w:ascii="Times New Roman" w:eastAsia="Times New Roman" w:hAnsi="Times New Roman"/>
          <w:sz w:val="24"/>
          <w:szCs w:val="24"/>
          <w:lang w:eastAsia="ru-RU"/>
        </w:rPr>
        <w:t> матери_________________________________________________________________</w:t>
      </w:r>
    </w:p>
    <w:p w14:paraId="420EFD9D" w14:textId="77777777" w:rsidR="002E4BA7" w:rsidRDefault="002E4BA7" w:rsidP="005060A0">
      <w:pPr>
        <w:tabs>
          <w:tab w:val="left" w:pos="9072"/>
        </w:tabs>
        <w:spacing w:before="25" w:after="25"/>
        <w:ind w:right="283"/>
        <w:jc w:val="center"/>
      </w:pPr>
      <w:r>
        <w:rPr>
          <w:rFonts w:ascii="Times New Roman" w:eastAsia="Times New Roman" w:hAnsi="Times New Roman"/>
          <w:sz w:val="24"/>
          <w:szCs w:val="24"/>
          <w:lang w:eastAsia="ru-RU"/>
        </w:rPr>
        <w:t>(Ф.И.О. полностью)</w:t>
      </w:r>
    </w:p>
    <w:p w14:paraId="54244454" w14:textId="77777777" w:rsidR="002E4BA7" w:rsidRDefault="002E4BA7" w:rsidP="005060A0">
      <w:pPr>
        <w:tabs>
          <w:tab w:val="left" w:pos="9072"/>
        </w:tabs>
        <w:spacing w:before="25" w:after="25"/>
        <w:ind w:right="283"/>
        <w:jc w:val="both"/>
      </w:pPr>
      <w:r>
        <w:rPr>
          <w:rFonts w:ascii="Times New Roman" w:eastAsia="Times New Roman" w:hAnsi="Times New Roman"/>
          <w:sz w:val="24"/>
          <w:szCs w:val="24"/>
          <w:lang w:eastAsia="ru-RU"/>
        </w:rPr>
        <w:t>отца_____________________________________________________________________</w:t>
      </w:r>
    </w:p>
    <w:p w14:paraId="0E5E319F" w14:textId="77777777" w:rsidR="002E4BA7" w:rsidRDefault="002E4BA7" w:rsidP="005060A0">
      <w:pPr>
        <w:tabs>
          <w:tab w:val="left" w:pos="9072"/>
        </w:tabs>
        <w:spacing w:before="25" w:after="25"/>
        <w:ind w:right="283"/>
        <w:jc w:val="center"/>
      </w:pPr>
      <w:r>
        <w:rPr>
          <w:rFonts w:ascii="Times New Roman" w:eastAsia="Times New Roman" w:hAnsi="Times New Roman"/>
          <w:sz w:val="24"/>
          <w:szCs w:val="24"/>
          <w:lang w:eastAsia="ru-RU"/>
        </w:rPr>
        <w:t>(Ф.И.О. полностью)</w:t>
      </w:r>
    </w:p>
    <w:p w14:paraId="4EA251D7" w14:textId="77777777" w:rsidR="002E4BA7" w:rsidRDefault="002E4BA7" w:rsidP="005060A0">
      <w:pPr>
        <w:tabs>
          <w:tab w:val="left" w:pos="9072"/>
        </w:tabs>
        <w:spacing w:before="25" w:after="25"/>
        <w:ind w:right="283"/>
        <w:jc w:val="both"/>
      </w:pPr>
      <w:r>
        <w:rPr>
          <w:rFonts w:ascii="Times New Roman" w:eastAsia="Times New Roman" w:hAnsi="Times New Roman"/>
          <w:sz w:val="24"/>
          <w:szCs w:val="24"/>
          <w:lang w:eastAsia="ru-RU"/>
        </w:rPr>
        <w:t> С уставом организации, лицензией на право ведения образовательной деятельности, размещенными на сайте образовательной организации, ознакомлен (а):</w:t>
      </w:r>
    </w:p>
    <w:p w14:paraId="442A7DF8" w14:textId="77777777" w:rsidR="002E4BA7" w:rsidRDefault="002E4BA7" w:rsidP="005060A0">
      <w:pPr>
        <w:tabs>
          <w:tab w:val="left" w:pos="9072"/>
        </w:tabs>
        <w:spacing w:before="25" w:after="25"/>
        <w:ind w:right="283"/>
        <w:jc w:val="both"/>
      </w:pPr>
      <w:r>
        <w:rPr>
          <w:rFonts w:ascii="Times New Roman" w:eastAsia="Times New Roman" w:hAnsi="Times New Roman"/>
          <w:sz w:val="24"/>
          <w:szCs w:val="24"/>
          <w:lang w:eastAsia="ru-RU"/>
        </w:rPr>
        <w:t>________________________________</w:t>
      </w:r>
    </w:p>
    <w:p w14:paraId="2D2F7D45" w14:textId="77777777" w:rsidR="002E4BA7" w:rsidRDefault="002E4BA7" w:rsidP="005060A0">
      <w:pPr>
        <w:tabs>
          <w:tab w:val="left" w:pos="9072"/>
        </w:tabs>
        <w:spacing w:before="25" w:after="25"/>
        <w:ind w:right="283"/>
        <w:jc w:val="both"/>
      </w:pPr>
      <w:r>
        <w:rPr>
          <w:rFonts w:ascii="Times New Roman" w:eastAsia="Times New Roman" w:hAnsi="Times New Roman"/>
          <w:sz w:val="24"/>
          <w:szCs w:val="24"/>
          <w:lang w:eastAsia="ru-RU"/>
        </w:rPr>
        <w:t xml:space="preserve"> Подпись (расшифровка подписи)</w:t>
      </w:r>
    </w:p>
    <w:p w14:paraId="11E5824E" w14:textId="77777777" w:rsidR="002E4BA7" w:rsidRDefault="002E4BA7" w:rsidP="005060A0">
      <w:pPr>
        <w:tabs>
          <w:tab w:val="left" w:pos="9072"/>
        </w:tabs>
        <w:spacing w:before="25" w:after="25"/>
        <w:ind w:right="283"/>
        <w:jc w:val="both"/>
      </w:pPr>
      <w:r>
        <w:rPr>
          <w:rFonts w:ascii="Times New Roman" w:eastAsia="Times New Roman" w:hAnsi="Times New Roman"/>
          <w:sz w:val="24"/>
          <w:szCs w:val="24"/>
          <w:lang w:eastAsia="ru-RU"/>
        </w:rPr>
        <w:t> </w:t>
      </w:r>
    </w:p>
    <w:p w14:paraId="2CC4B3B1" w14:textId="77777777" w:rsidR="002E4BA7" w:rsidRDefault="002E4BA7" w:rsidP="005060A0">
      <w:pPr>
        <w:tabs>
          <w:tab w:val="left" w:pos="9072"/>
        </w:tabs>
        <w:spacing w:before="25" w:after="25"/>
        <w:ind w:right="283"/>
        <w:jc w:val="both"/>
        <w:rPr>
          <w:rFonts w:ascii="Times New Roman" w:eastAsia="Times New Roman" w:hAnsi="Times New Roman"/>
          <w:sz w:val="24"/>
          <w:szCs w:val="24"/>
          <w:lang w:eastAsia="ru-RU"/>
        </w:rPr>
      </w:pPr>
    </w:p>
    <w:p w14:paraId="112E6079" w14:textId="77777777" w:rsidR="002E4BA7" w:rsidRDefault="002E4BA7" w:rsidP="005060A0">
      <w:pPr>
        <w:pStyle w:val="1f1"/>
        <w:tabs>
          <w:tab w:val="left" w:pos="9072"/>
        </w:tabs>
        <w:ind w:right="283"/>
        <w:sectPr w:rsidR="002E4BA7" w:rsidSect="005060A0">
          <w:footerReference w:type="default" r:id="rId16"/>
          <w:pgSz w:w="11906" w:h="16838"/>
          <w:pgMar w:top="567" w:right="566" w:bottom="709" w:left="1985" w:header="720" w:footer="720" w:gutter="0"/>
          <w:cols w:space="720"/>
          <w:docGrid w:linePitch="299" w:charSpace="-2049"/>
        </w:sectPr>
      </w:pPr>
      <w:r>
        <w:rPr>
          <w:rFonts w:ascii="Times New Roman" w:eastAsia="Times New Roman" w:hAnsi="Times New Roman"/>
          <w:sz w:val="24"/>
          <w:szCs w:val="24"/>
        </w:rPr>
        <w:t xml:space="preserve"> Дата «______» __________20_____г.               Подпись </w:t>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t>____________________________</w:t>
      </w:r>
    </w:p>
    <w:p w14:paraId="3B37CD43" w14:textId="77777777" w:rsidR="002E4BA7" w:rsidRDefault="002E4BA7" w:rsidP="002E4BA7">
      <w:pPr>
        <w:spacing w:after="0" w:line="240" w:lineRule="auto"/>
        <w:rPr>
          <w:rFonts w:ascii="Times New Roman" w:eastAsia="Times New Roman" w:hAnsi="Times New Roman"/>
          <w:bCs/>
          <w:iCs/>
          <w:sz w:val="24"/>
          <w:szCs w:val="24"/>
          <w:lang w:eastAsia="ru-RU"/>
        </w:rPr>
      </w:pPr>
    </w:p>
    <w:p w14:paraId="66CA4BDE" w14:textId="77777777" w:rsidR="002E4BA7" w:rsidRDefault="002E4BA7" w:rsidP="002E4BA7">
      <w:pPr>
        <w:pStyle w:val="1-"/>
        <w:spacing w:before="0" w:after="0" w:line="240" w:lineRule="auto"/>
        <w:jc w:val="right"/>
      </w:pPr>
      <w:bookmarkStart w:id="286" w:name="_Toc501467132"/>
      <w:bookmarkStart w:id="287" w:name="_Toc503865077"/>
      <w:r>
        <w:rPr>
          <w:b w:val="0"/>
          <w:sz w:val="24"/>
          <w:szCs w:val="24"/>
        </w:rPr>
        <w:t>Приложение 9</w:t>
      </w:r>
      <w:r>
        <w:rPr>
          <w:b w:val="0"/>
          <w:sz w:val="24"/>
          <w:szCs w:val="24"/>
        </w:rPr>
        <w:br/>
        <w:t>к Административному регламенту</w:t>
      </w:r>
      <w:bookmarkEnd w:id="286"/>
      <w:bookmarkEnd w:id="287"/>
      <w:r>
        <w:rPr>
          <w:b w:val="0"/>
          <w:sz w:val="24"/>
          <w:szCs w:val="24"/>
        </w:rPr>
        <w:br/>
      </w:r>
    </w:p>
    <w:p w14:paraId="79CD7D41" w14:textId="77777777" w:rsidR="002E4BA7" w:rsidRDefault="002E4BA7" w:rsidP="002E4BA7">
      <w:pPr>
        <w:pStyle w:val="afffb"/>
      </w:pPr>
      <w:r>
        <w:t>Форма направления для зачисления в образовательную организацию, реализующую образовательную программу дошкольного образования, расположенную на территории</w:t>
      </w:r>
    </w:p>
    <w:tbl>
      <w:tblPr>
        <w:tblW w:w="9918" w:type="dxa"/>
        <w:tblInd w:w="93" w:type="dxa"/>
        <w:tblLayout w:type="fixed"/>
        <w:tblLook w:val="0000" w:firstRow="0" w:lastRow="0" w:firstColumn="0" w:lastColumn="0" w:noHBand="0" w:noVBand="0"/>
      </w:tblPr>
      <w:tblGrid>
        <w:gridCol w:w="1523"/>
        <w:gridCol w:w="699"/>
        <w:gridCol w:w="828"/>
        <w:gridCol w:w="433"/>
        <w:gridCol w:w="247"/>
        <w:gridCol w:w="452"/>
        <w:gridCol w:w="5207"/>
        <w:gridCol w:w="142"/>
        <w:gridCol w:w="94"/>
        <w:gridCol w:w="43"/>
        <w:gridCol w:w="213"/>
        <w:gridCol w:w="37"/>
      </w:tblGrid>
      <w:tr w:rsidR="002E4BA7" w14:paraId="5EF47D76" w14:textId="77777777" w:rsidTr="005B3C51">
        <w:trPr>
          <w:gridAfter w:val="1"/>
          <w:wAfter w:w="37" w:type="dxa"/>
          <w:trHeight w:val="373"/>
        </w:trPr>
        <w:tc>
          <w:tcPr>
            <w:tcW w:w="9445" w:type="dxa"/>
            <w:gridSpan w:val="7"/>
            <w:shd w:val="clear" w:color="auto" w:fill="FFFFFF"/>
            <w:vAlign w:val="center"/>
          </w:tcPr>
          <w:p w14:paraId="5B4B1F3F" w14:textId="77777777" w:rsidR="002E4BA7" w:rsidRDefault="00DA47D7" w:rsidP="005E36D1">
            <w:pPr>
              <w:spacing w:before="25" w:after="25"/>
              <w:jc w:val="center"/>
            </w:pPr>
            <w:r>
              <w:rPr>
                <w:rFonts w:ascii="Times New Roman" w:hAnsi="Times New Roman"/>
                <w:bCs/>
                <w:sz w:val="24"/>
                <w:szCs w:val="24"/>
              </w:rPr>
              <w:t>Сергиево-Посадского муниципального района Московской области</w:t>
            </w:r>
          </w:p>
          <w:p w14:paraId="6BFA9ECF" w14:textId="77777777" w:rsidR="002E4BA7" w:rsidRDefault="002E4BA7" w:rsidP="005E36D1">
            <w:pPr>
              <w:ind w:left="49" w:right="-63" w:hanging="49"/>
              <w:jc w:val="center"/>
              <w:rPr>
                <w:rFonts w:ascii="Times New Roman" w:eastAsia="Times New Roman" w:hAnsi="Times New Roman"/>
                <w:color w:val="000000"/>
                <w:sz w:val="24"/>
                <w:szCs w:val="24"/>
                <w:lang w:eastAsia="ru-RU"/>
              </w:rPr>
            </w:pPr>
          </w:p>
          <w:p w14:paraId="08AB4CC2" w14:textId="77777777" w:rsidR="002E4BA7" w:rsidRDefault="002E4BA7" w:rsidP="005E36D1">
            <w:pPr>
              <w:ind w:left="49" w:right="-63" w:hanging="49"/>
              <w:jc w:val="center"/>
            </w:pPr>
            <w:r>
              <w:rPr>
                <w:rFonts w:ascii="Times New Roman" w:eastAsia="Times New Roman" w:hAnsi="Times New Roman"/>
                <w:color w:val="000000"/>
                <w:sz w:val="24"/>
                <w:szCs w:val="24"/>
                <w:lang w:eastAsia="ru-RU"/>
              </w:rPr>
              <w:t xml:space="preserve"> Направление № ___ от _______ </w:t>
            </w:r>
          </w:p>
        </w:tc>
        <w:tc>
          <w:tcPr>
            <w:tcW w:w="218" w:type="dxa"/>
            <w:gridSpan w:val="2"/>
            <w:shd w:val="clear" w:color="auto" w:fill="FFFFFF"/>
            <w:vAlign w:val="bottom"/>
          </w:tcPr>
          <w:p w14:paraId="2EAC7523" w14:textId="77777777" w:rsidR="002E4BA7" w:rsidRDefault="002E4BA7" w:rsidP="005E36D1">
            <w:pPr>
              <w:ind w:left="-4831" w:right="-4269"/>
              <w:rPr>
                <w:rFonts w:ascii="Times New Roman" w:eastAsia="Times New Roman" w:hAnsi="Times New Roman"/>
                <w:color w:val="000000"/>
                <w:sz w:val="24"/>
                <w:szCs w:val="24"/>
                <w:lang w:eastAsia="ru-RU"/>
              </w:rPr>
            </w:pPr>
          </w:p>
        </w:tc>
        <w:tc>
          <w:tcPr>
            <w:tcW w:w="218" w:type="dxa"/>
            <w:gridSpan w:val="2"/>
            <w:shd w:val="clear" w:color="auto" w:fill="FFFFFF"/>
            <w:vAlign w:val="bottom"/>
          </w:tcPr>
          <w:p w14:paraId="29167E35" w14:textId="77777777" w:rsidR="002E4BA7" w:rsidRDefault="002E4BA7" w:rsidP="005E36D1">
            <w:pPr>
              <w:rPr>
                <w:rFonts w:ascii="Times New Roman" w:eastAsia="Times New Roman" w:hAnsi="Times New Roman"/>
                <w:color w:val="000000"/>
                <w:sz w:val="24"/>
                <w:szCs w:val="24"/>
                <w:lang w:eastAsia="ru-RU"/>
              </w:rPr>
            </w:pPr>
          </w:p>
        </w:tc>
      </w:tr>
      <w:tr w:rsidR="002E4BA7" w14:paraId="6A8DF55B" w14:textId="77777777" w:rsidTr="005B3C51">
        <w:trPr>
          <w:gridAfter w:val="1"/>
          <w:wAfter w:w="37" w:type="dxa"/>
          <w:trHeight w:hRule="exact" w:val="23"/>
        </w:trPr>
        <w:tc>
          <w:tcPr>
            <w:tcW w:w="1532" w:type="dxa"/>
            <w:shd w:val="clear" w:color="auto" w:fill="FFFFFF"/>
            <w:vAlign w:val="bottom"/>
          </w:tcPr>
          <w:p w14:paraId="647DF946" w14:textId="77777777" w:rsidR="002E4BA7" w:rsidRDefault="002E4BA7" w:rsidP="005E36D1">
            <w:pPr>
              <w:rPr>
                <w:rFonts w:ascii="Times New Roman" w:eastAsia="Times New Roman" w:hAnsi="Times New Roman"/>
                <w:color w:val="000000"/>
                <w:sz w:val="24"/>
                <w:szCs w:val="24"/>
                <w:lang w:eastAsia="ru-RU"/>
              </w:rPr>
            </w:pPr>
          </w:p>
        </w:tc>
        <w:tc>
          <w:tcPr>
            <w:tcW w:w="702" w:type="dxa"/>
            <w:shd w:val="clear" w:color="auto" w:fill="FFFFFF"/>
            <w:vAlign w:val="bottom"/>
          </w:tcPr>
          <w:p w14:paraId="4FD0D15D" w14:textId="77777777" w:rsidR="002E4BA7" w:rsidRDefault="002E4BA7" w:rsidP="005E36D1">
            <w:pPr>
              <w:rPr>
                <w:rFonts w:ascii="Times New Roman" w:eastAsia="Times New Roman" w:hAnsi="Times New Roman"/>
                <w:color w:val="000000"/>
                <w:sz w:val="24"/>
                <w:szCs w:val="24"/>
                <w:lang w:eastAsia="ru-RU"/>
              </w:rPr>
            </w:pPr>
          </w:p>
        </w:tc>
        <w:tc>
          <w:tcPr>
            <w:tcW w:w="832" w:type="dxa"/>
            <w:shd w:val="clear" w:color="auto" w:fill="FFFFFF"/>
            <w:vAlign w:val="bottom"/>
          </w:tcPr>
          <w:p w14:paraId="18FCBBF2" w14:textId="77777777" w:rsidR="002E4BA7" w:rsidRDefault="002E4BA7" w:rsidP="005E36D1">
            <w:pPr>
              <w:rPr>
                <w:rFonts w:ascii="Times New Roman" w:eastAsia="Times New Roman" w:hAnsi="Times New Roman"/>
                <w:color w:val="000000"/>
                <w:sz w:val="24"/>
                <w:szCs w:val="24"/>
                <w:lang w:eastAsia="ru-RU"/>
              </w:rPr>
            </w:pPr>
          </w:p>
        </w:tc>
        <w:tc>
          <w:tcPr>
            <w:tcW w:w="683" w:type="dxa"/>
            <w:gridSpan w:val="2"/>
            <w:shd w:val="clear" w:color="auto" w:fill="FFFFFF"/>
            <w:vAlign w:val="bottom"/>
          </w:tcPr>
          <w:p w14:paraId="32C3009E" w14:textId="77777777" w:rsidR="002E4BA7" w:rsidRDefault="002E4BA7" w:rsidP="005E36D1">
            <w:pPr>
              <w:rPr>
                <w:rFonts w:ascii="Times New Roman" w:eastAsia="Times New Roman" w:hAnsi="Times New Roman"/>
                <w:color w:val="000000"/>
                <w:sz w:val="24"/>
                <w:szCs w:val="24"/>
                <w:lang w:eastAsia="ru-RU"/>
              </w:rPr>
            </w:pPr>
          </w:p>
        </w:tc>
        <w:tc>
          <w:tcPr>
            <w:tcW w:w="5696" w:type="dxa"/>
            <w:gridSpan w:val="2"/>
            <w:shd w:val="clear" w:color="auto" w:fill="FFFFFF"/>
            <w:vAlign w:val="bottom"/>
          </w:tcPr>
          <w:p w14:paraId="7DFB6EBC" w14:textId="77777777" w:rsidR="002E4BA7" w:rsidRDefault="002E4BA7" w:rsidP="005E36D1">
            <w:pPr>
              <w:rPr>
                <w:rFonts w:ascii="Times New Roman" w:eastAsia="Times New Roman" w:hAnsi="Times New Roman"/>
                <w:color w:val="000000"/>
                <w:sz w:val="24"/>
                <w:szCs w:val="24"/>
                <w:lang w:eastAsia="ru-RU"/>
              </w:rPr>
            </w:pPr>
          </w:p>
        </w:tc>
        <w:tc>
          <w:tcPr>
            <w:tcW w:w="218" w:type="dxa"/>
            <w:gridSpan w:val="2"/>
            <w:shd w:val="clear" w:color="auto" w:fill="FFFFFF"/>
            <w:vAlign w:val="bottom"/>
          </w:tcPr>
          <w:p w14:paraId="31D40B1F" w14:textId="77777777" w:rsidR="002E4BA7" w:rsidRDefault="002E4BA7" w:rsidP="005E36D1">
            <w:pPr>
              <w:rPr>
                <w:rFonts w:ascii="Times New Roman" w:eastAsia="Times New Roman" w:hAnsi="Times New Roman"/>
                <w:color w:val="000000"/>
                <w:sz w:val="24"/>
                <w:szCs w:val="24"/>
                <w:lang w:eastAsia="ru-RU"/>
              </w:rPr>
            </w:pPr>
          </w:p>
        </w:tc>
        <w:tc>
          <w:tcPr>
            <w:tcW w:w="218" w:type="dxa"/>
            <w:gridSpan w:val="2"/>
            <w:shd w:val="clear" w:color="auto" w:fill="FFFFFF"/>
            <w:vAlign w:val="bottom"/>
          </w:tcPr>
          <w:p w14:paraId="2EBB8299" w14:textId="77777777" w:rsidR="002E4BA7" w:rsidRDefault="002E4BA7" w:rsidP="005E36D1">
            <w:pPr>
              <w:rPr>
                <w:rFonts w:ascii="Times New Roman" w:eastAsia="Times New Roman" w:hAnsi="Times New Roman"/>
                <w:color w:val="000000"/>
                <w:sz w:val="24"/>
                <w:szCs w:val="24"/>
                <w:lang w:eastAsia="ru-RU"/>
              </w:rPr>
            </w:pPr>
          </w:p>
        </w:tc>
      </w:tr>
      <w:tr w:rsidR="002E4BA7" w14:paraId="27ABCE47" w14:textId="77777777" w:rsidTr="005B3C51">
        <w:trPr>
          <w:gridAfter w:val="4"/>
          <w:wAfter w:w="341" w:type="dxa"/>
          <w:trHeight w:val="407"/>
        </w:trPr>
        <w:tc>
          <w:tcPr>
            <w:tcW w:w="9577" w:type="dxa"/>
            <w:gridSpan w:val="8"/>
            <w:shd w:val="clear" w:color="auto" w:fill="FFFFFF"/>
            <w:vAlign w:val="center"/>
          </w:tcPr>
          <w:p w14:paraId="630A92BA" w14:textId="77777777" w:rsidR="002E4BA7" w:rsidRDefault="002E4BA7" w:rsidP="005E36D1">
            <w:r>
              <w:rPr>
                <w:rFonts w:ascii="Times New Roman" w:eastAsia="Times New Roman" w:hAnsi="Times New Roman"/>
                <w:color w:val="000000"/>
                <w:sz w:val="24"/>
                <w:szCs w:val="24"/>
                <w:lang w:eastAsia="ru-RU"/>
              </w:rPr>
              <w:t xml:space="preserve">                                                      Настоящее направление выдано </w:t>
            </w:r>
          </w:p>
        </w:tc>
      </w:tr>
      <w:tr w:rsidR="002E4BA7" w14:paraId="192E7977" w14:textId="77777777" w:rsidTr="005B3C51">
        <w:trPr>
          <w:gridAfter w:val="4"/>
          <w:wAfter w:w="341" w:type="dxa"/>
          <w:trHeight w:hRule="exact" w:val="23"/>
        </w:trPr>
        <w:tc>
          <w:tcPr>
            <w:tcW w:w="9577" w:type="dxa"/>
            <w:gridSpan w:val="8"/>
            <w:tcBorders>
              <w:top w:val="single" w:sz="8" w:space="0" w:color="000001"/>
              <w:bottom w:val="single" w:sz="8" w:space="0" w:color="000001"/>
            </w:tcBorders>
            <w:shd w:val="clear" w:color="auto" w:fill="FFFFFF"/>
            <w:vAlign w:val="bottom"/>
          </w:tcPr>
          <w:p w14:paraId="05153211" w14:textId="77777777" w:rsidR="002E4BA7" w:rsidRDefault="002E4BA7" w:rsidP="005E36D1">
            <w:pPr>
              <w:ind w:right="2117"/>
              <w:jc w:val="center"/>
              <w:rPr>
                <w:rFonts w:ascii="Times New Roman" w:eastAsia="Times New Roman" w:hAnsi="Times New Roman"/>
                <w:color w:val="000000"/>
                <w:sz w:val="24"/>
                <w:szCs w:val="24"/>
                <w:lang w:eastAsia="ru-RU"/>
              </w:rPr>
            </w:pPr>
          </w:p>
        </w:tc>
      </w:tr>
      <w:tr w:rsidR="002E4BA7" w14:paraId="59E812EC" w14:textId="77777777" w:rsidTr="005B3C51">
        <w:trPr>
          <w:gridAfter w:val="4"/>
          <w:wAfter w:w="341" w:type="dxa"/>
          <w:trHeight w:val="373"/>
        </w:trPr>
        <w:tc>
          <w:tcPr>
            <w:tcW w:w="9577" w:type="dxa"/>
            <w:gridSpan w:val="8"/>
            <w:shd w:val="clear" w:color="auto" w:fill="FFFFFF"/>
          </w:tcPr>
          <w:p w14:paraId="26F6820E" w14:textId="77777777" w:rsidR="002E4BA7" w:rsidRDefault="002E4BA7" w:rsidP="005E36D1">
            <w:pPr>
              <w:jc w:val="center"/>
            </w:pPr>
            <w:r>
              <w:rPr>
                <w:rFonts w:ascii="Times New Roman" w:eastAsia="Times New Roman" w:hAnsi="Times New Roman"/>
                <w:i/>
                <w:iCs/>
                <w:color w:val="000000"/>
                <w:sz w:val="24"/>
                <w:szCs w:val="24"/>
                <w:lang w:eastAsia="ru-RU"/>
              </w:rPr>
              <w:t>(Ф.И.О. родителя (законного представителя)</w:t>
            </w:r>
          </w:p>
        </w:tc>
      </w:tr>
      <w:tr w:rsidR="002E4BA7" w14:paraId="1EF4AFE1" w14:textId="77777777" w:rsidTr="005B3C51">
        <w:trPr>
          <w:gridAfter w:val="1"/>
          <w:wAfter w:w="37" w:type="dxa"/>
          <w:trHeight w:hRule="exact" w:val="23"/>
        </w:trPr>
        <w:tc>
          <w:tcPr>
            <w:tcW w:w="1532" w:type="dxa"/>
            <w:shd w:val="clear" w:color="auto" w:fill="FFFFFF"/>
            <w:vAlign w:val="bottom"/>
          </w:tcPr>
          <w:p w14:paraId="372ADEA5" w14:textId="77777777" w:rsidR="002E4BA7" w:rsidRDefault="002E4BA7" w:rsidP="005E36D1">
            <w:pPr>
              <w:rPr>
                <w:rFonts w:ascii="Times New Roman" w:eastAsia="Times New Roman" w:hAnsi="Times New Roman"/>
                <w:color w:val="000000"/>
                <w:sz w:val="24"/>
                <w:szCs w:val="24"/>
                <w:lang w:eastAsia="ru-RU"/>
              </w:rPr>
            </w:pPr>
          </w:p>
        </w:tc>
        <w:tc>
          <w:tcPr>
            <w:tcW w:w="702" w:type="dxa"/>
            <w:shd w:val="clear" w:color="auto" w:fill="FFFFFF"/>
            <w:vAlign w:val="bottom"/>
          </w:tcPr>
          <w:p w14:paraId="02AC43E6" w14:textId="77777777" w:rsidR="002E4BA7" w:rsidRDefault="002E4BA7" w:rsidP="005E36D1">
            <w:pPr>
              <w:rPr>
                <w:rFonts w:ascii="Times New Roman" w:eastAsia="Times New Roman" w:hAnsi="Times New Roman"/>
                <w:color w:val="000000"/>
                <w:sz w:val="24"/>
                <w:szCs w:val="24"/>
                <w:lang w:eastAsia="ru-RU"/>
              </w:rPr>
            </w:pPr>
          </w:p>
        </w:tc>
        <w:tc>
          <w:tcPr>
            <w:tcW w:w="832" w:type="dxa"/>
            <w:shd w:val="clear" w:color="auto" w:fill="FFFFFF"/>
            <w:vAlign w:val="bottom"/>
          </w:tcPr>
          <w:p w14:paraId="25B58DDF" w14:textId="77777777" w:rsidR="002E4BA7" w:rsidRDefault="002E4BA7" w:rsidP="005E36D1">
            <w:pPr>
              <w:rPr>
                <w:rFonts w:ascii="Times New Roman" w:eastAsia="Times New Roman" w:hAnsi="Times New Roman"/>
                <w:color w:val="000000"/>
                <w:sz w:val="24"/>
                <w:szCs w:val="24"/>
                <w:lang w:eastAsia="ru-RU"/>
              </w:rPr>
            </w:pPr>
          </w:p>
        </w:tc>
        <w:tc>
          <w:tcPr>
            <w:tcW w:w="683" w:type="dxa"/>
            <w:gridSpan w:val="2"/>
            <w:shd w:val="clear" w:color="auto" w:fill="FFFFFF"/>
            <w:vAlign w:val="bottom"/>
          </w:tcPr>
          <w:p w14:paraId="41106A26" w14:textId="77777777" w:rsidR="002E4BA7" w:rsidRDefault="002E4BA7" w:rsidP="005E36D1">
            <w:pPr>
              <w:rPr>
                <w:rFonts w:ascii="Times New Roman" w:eastAsia="Times New Roman" w:hAnsi="Times New Roman"/>
                <w:color w:val="000000"/>
                <w:sz w:val="24"/>
                <w:szCs w:val="24"/>
                <w:lang w:eastAsia="ru-RU"/>
              </w:rPr>
            </w:pPr>
          </w:p>
        </w:tc>
        <w:tc>
          <w:tcPr>
            <w:tcW w:w="5696" w:type="dxa"/>
            <w:gridSpan w:val="2"/>
            <w:shd w:val="clear" w:color="auto" w:fill="FFFFFF"/>
            <w:vAlign w:val="bottom"/>
          </w:tcPr>
          <w:p w14:paraId="2DC4FEE2" w14:textId="77777777" w:rsidR="002E4BA7" w:rsidRDefault="002E4BA7" w:rsidP="005E36D1">
            <w:pPr>
              <w:rPr>
                <w:rFonts w:ascii="Times New Roman" w:eastAsia="Times New Roman" w:hAnsi="Times New Roman"/>
                <w:color w:val="000000"/>
                <w:sz w:val="24"/>
                <w:szCs w:val="24"/>
                <w:lang w:eastAsia="ru-RU"/>
              </w:rPr>
            </w:pPr>
          </w:p>
        </w:tc>
        <w:tc>
          <w:tcPr>
            <w:tcW w:w="218" w:type="dxa"/>
            <w:gridSpan w:val="2"/>
            <w:shd w:val="clear" w:color="auto" w:fill="FFFFFF"/>
            <w:vAlign w:val="bottom"/>
          </w:tcPr>
          <w:p w14:paraId="7972FE16" w14:textId="77777777" w:rsidR="002E4BA7" w:rsidRDefault="002E4BA7" w:rsidP="005E36D1">
            <w:pPr>
              <w:rPr>
                <w:rFonts w:ascii="Times New Roman" w:eastAsia="Times New Roman" w:hAnsi="Times New Roman"/>
                <w:color w:val="000000"/>
                <w:sz w:val="24"/>
                <w:szCs w:val="24"/>
                <w:lang w:eastAsia="ru-RU"/>
              </w:rPr>
            </w:pPr>
          </w:p>
        </w:tc>
        <w:tc>
          <w:tcPr>
            <w:tcW w:w="218" w:type="dxa"/>
            <w:gridSpan w:val="2"/>
            <w:shd w:val="clear" w:color="auto" w:fill="FFFFFF"/>
            <w:vAlign w:val="bottom"/>
          </w:tcPr>
          <w:p w14:paraId="4B8A97F7" w14:textId="77777777" w:rsidR="002E4BA7" w:rsidRDefault="002E4BA7" w:rsidP="005E36D1">
            <w:pPr>
              <w:rPr>
                <w:rFonts w:ascii="Times New Roman" w:eastAsia="Times New Roman" w:hAnsi="Times New Roman"/>
                <w:color w:val="000000"/>
                <w:sz w:val="24"/>
                <w:szCs w:val="24"/>
                <w:lang w:eastAsia="ru-RU"/>
              </w:rPr>
            </w:pPr>
          </w:p>
        </w:tc>
      </w:tr>
      <w:tr w:rsidR="002E4BA7" w14:paraId="67434630" w14:textId="77777777" w:rsidTr="005B3C51">
        <w:trPr>
          <w:gridAfter w:val="4"/>
          <w:wAfter w:w="341" w:type="dxa"/>
          <w:trHeight w:val="373"/>
        </w:trPr>
        <w:tc>
          <w:tcPr>
            <w:tcW w:w="9577" w:type="dxa"/>
            <w:gridSpan w:val="8"/>
            <w:shd w:val="clear" w:color="auto" w:fill="FFFFFF"/>
            <w:vAlign w:val="bottom"/>
          </w:tcPr>
          <w:p w14:paraId="2C0C19B7" w14:textId="77777777" w:rsidR="002E4BA7" w:rsidRDefault="002E4BA7" w:rsidP="005E36D1">
            <w:pPr>
              <w:ind w:left="49" w:right="-63" w:hanging="49"/>
            </w:pPr>
            <w:r>
              <w:rPr>
                <w:rFonts w:ascii="Times New Roman" w:eastAsia="Times New Roman" w:hAnsi="Times New Roman"/>
                <w:color w:val="000000"/>
                <w:sz w:val="24"/>
                <w:szCs w:val="24"/>
                <w:lang w:eastAsia="ru-RU"/>
              </w:rPr>
              <w:t>для зачисления ребенка</w:t>
            </w:r>
          </w:p>
        </w:tc>
      </w:tr>
      <w:tr w:rsidR="002E4BA7" w14:paraId="66C02516" w14:textId="77777777" w:rsidTr="005B3C51">
        <w:trPr>
          <w:gridAfter w:val="4"/>
          <w:wAfter w:w="341" w:type="dxa"/>
          <w:trHeight w:hRule="exact" w:val="23"/>
        </w:trPr>
        <w:tc>
          <w:tcPr>
            <w:tcW w:w="9577" w:type="dxa"/>
            <w:gridSpan w:val="8"/>
            <w:tcBorders>
              <w:top w:val="single" w:sz="8" w:space="0" w:color="000001"/>
              <w:bottom w:val="single" w:sz="8" w:space="0" w:color="000001"/>
            </w:tcBorders>
            <w:shd w:val="clear" w:color="auto" w:fill="FFFFFF"/>
            <w:vAlign w:val="bottom"/>
          </w:tcPr>
          <w:p w14:paraId="1AE88EEF" w14:textId="77777777" w:rsidR="002E4BA7" w:rsidRDefault="002E4BA7" w:rsidP="005E36D1">
            <w:pPr>
              <w:jc w:val="center"/>
              <w:rPr>
                <w:rFonts w:ascii="Times New Roman" w:eastAsia="Times New Roman" w:hAnsi="Times New Roman"/>
                <w:color w:val="000000"/>
                <w:sz w:val="24"/>
                <w:szCs w:val="24"/>
                <w:lang w:eastAsia="ru-RU"/>
              </w:rPr>
            </w:pPr>
          </w:p>
        </w:tc>
      </w:tr>
      <w:tr w:rsidR="002E4BA7" w14:paraId="7E229C95" w14:textId="77777777" w:rsidTr="005B3C51">
        <w:trPr>
          <w:gridAfter w:val="4"/>
          <w:wAfter w:w="341" w:type="dxa"/>
          <w:trHeight w:val="373"/>
        </w:trPr>
        <w:tc>
          <w:tcPr>
            <w:tcW w:w="9577" w:type="dxa"/>
            <w:gridSpan w:val="8"/>
            <w:shd w:val="clear" w:color="auto" w:fill="FFFFFF"/>
          </w:tcPr>
          <w:p w14:paraId="745BBB05" w14:textId="77777777" w:rsidR="002E4BA7" w:rsidRDefault="002E4BA7" w:rsidP="005E36D1">
            <w:pPr>
              <w:jc w:val="center"/>
            </w:pPr>
            <w:r>
              <w:rPr>
                <w:rFonts w:ascii="Times New Roman" w:eastAsia="Times New Roman" w:hAnsi="Times New Roman"/>
                <w:i/>
                <w:iCs/>
                <w:color w:val="000000"/>
                <w:sz w:val="24"/>
                <w:szCs w:val="24"/>
                <w:lang w:eastAsia="ru-RU"/>
              </w:rPr>
              <w:t>(Ф.И.О. ребенка, дата рождения)</w:t>
            </w:r>
          </w:p>
        </w:tc>
      </w:tr>
      <w:tr w:rsidR="002E4BA7" w14:paraId="305AC7A5" w14:textId="77777777" w:rsidTr="005B3C51">
        <w:trPr>
          <w:gridAfter w:val="4"/>
          <w:wAfter w:w="341" w:type="dxa"/>
          <w:trHeight w:hRule="exact" w:val="23"/>
        </w:trPr>
        <w:tc>
          <w:tcPr>
            <w:tcW w:w="9577" w:type="dxa"/>
            <w:gridSpan w:val="8"/>
            <w:tcBorders>
              <w:top w:val="single" w:sz="8" w:space="0" w:color="000001"/>
              <w:bottom w:val="single" w:sz="8" w:space="0" w:color="000001"/>
            </w:tcBorders>
            <w:shd w:val="clear" w:color="auto" w:fill="FFFFFF"/>
            <w:vAlign w:val="bottom"/>
          </w:tcPr>
          <w:p w14:paraId="10DE0461" w14:textId="77777777" w:rsidR="002E4BA7" w:rsidRDefault="002E4BA7" w:rsidP="005E36D1">
            <w:pPr>
              <w:jc w:val="center"/>
              <w:rPr>
                <w:rFonts w:ascii="Times New Roman" w:eastAsia="Times New Roman" w:hAnsi="Times New Roman"/>
                <w:color w:val="000000"/>
                <w:sz w:val="24"/>
                <w:szCs w:val="24"/>
                <w:lang w:eastAsia="ru-RU"/>
              </w:rPr>
            </w:pPr>
          </w:p>
        </w:tc>
      </w:tr>
      <w:tr w:rsidR="002E4BA7" w14:paraId="7D33FA19" w14:textId="77777777" w:rsidTr="005B3C51">
        <w:trPr>
          <w:gridAfter w:val="4"/>
          <w:wAfter w:w="341" w:type="dxa"/>
          <w:trHeight w:val="373"/>
        </w:trPr>
        <w:tc>
          <w:tcPr>
            <w:tcW w:w="9577" w:type="dxa"/>
            <w:gridSpan w:val="8"/>
            <w:tcBorders>
              <w:top w:val="single" w:sz="8" w:space="0" w:color="000001"/>
              <w:bottom w:val="single" w:sz="8" w:space="0" w:color="000001"/>
            </w:tcBorders>
            <w:shd w:val="clear" w:color="auto" w:fill="FFFFFF"/>
            <w:vAlign w:val="bottom"/>
          </w:tcPr>
          <w:p w14:paraId="25A9C695" w14:textId="77777777" w:rsidR="002E4BA7" w:rsidRDefault="002E4BA7" w:rsidP="005E36D1">
            <w:pPr>
              <w:jc w:val="center"/>
            </w:pPr>
            <w:r>
              <w:rPr>
                <w:rFonts w:ascii="Times New Roman" w:eastAsia="Times New Roman" w:hAnsi="Times New Roman"/>
                <w:i/>
                <w:iCs/>
                <w:color w:val="000000"/>
                <w:sz w:val="24"/>
                <w:szCs w:val="24"/>
                <w:lang w:eastAsia="ru-RU"/>
              </w:rPr>
              <w:t> </w:t>
            </w:r>
          </w:p>
        </w:tc>
      </w:tr>
      <w:tr w:rsidR="002E4BA7" w14:paraId="1E19A42A" w14:textId="77777777" w:rsidTr="005B3C51">
        <w:trPr>
          <w:gridAfter w:val="4"/>
          <w:wAfter w:w="341" w:type="dxa"/>
          <w:trHeight w:val="373"/>
        </w:trPr>
        <w:tc>
          <w:tcPr>
            <w:tcW w:w="9577" w:type="dxa"/>
            <w:gridSpan w:val="8"/>
            <w:shd w:val="clear" w:color="auto" w:fill="FFFFFF"/>
          </w:tcPr>
          <w:p w14:paraId="4E0E8538" w14:textId="77777777" w:rsidR="002E4BA7" w:rsidRDefault="002E4BA7" w:rsidP="005E36D1">
            <w:pPr>
              <w:jc w:val="center"/>
            </w:pPr>
            <w:r>
              <w:rPr>
                <w:rFonts w:ascii="Times New Roman" w:eastAsia="Times New Roman" w:hAnsi="Times New Roman"/>
                <w:i/>
                <w:iCs/>
                <w:color w:val="000000"/>
                <w:sz w:val="24"/>
                <w:szCs w:val="24"/>
                <w:lang w:eastAsia="ru-RU"/>
              </w:rPr>
              <w:t>(наименование, №_  ДОО)</w:t>
            </w:r>
          </w:p>
        </w:tc>
      </w:tr>
      <w:tr w:rsidR="002E4BA7" w14:paraId="0AE2B040" w14:textId="77777777" w:rsidTr="005B3C51">
        <w:trPr>
          <w:gridAfter w:val="1"/>
          <w:wAfter w:w="37" w:type="dxa"/>
          <w:trHeight w:hRule="exact" w:val="23"/>
        </w:trPr>
        <w:tc>
          <w:tcPr>
            <w:tcW w:w="1532" w:type="dxa"/>
            <w:shd w:val="clear" w:color="auto" w:fill="FFFFFF"/>
            <w:vAlign w:val="bottom"/>
          </w:tcPr>
          <w:p w14:paraId="58BBAB89" w14:textId="77777777" w:rsidR="002E4BA7" w:rsidRDefault="002E4BA7" w:rsidP="005E36D1">
            <w:pPr>
              <w:rPr>
                <w:rFonts w:ascii="Times New Roman" w:eastAsia="Times New Roman" w:hAnsi="Times New Roman"/>
                <w:color w:val="000000"/>
                <w:sz w:val="24"/>
                <w:szCs w:val="24"/>
                <w:lang w:eastAsia="ru-RU"/>
              </w:rPr>
            </w:pPr>
          </w:p>
        </w:tc>
        <w:tc>
          <w:tcPr>
            <w:tcW w:w="702" w:type="dxa"/>
            <w:shd w:val="clear" w:color="auto" w:fill="FFFFFF"/>
            <w:vAlign w:val="bottom"/>
          </w:tcPr>
          <w:p w14:paraId="32B07D2A" w14:textId="77777777" w:rsidR="002E4BA7" w:rsidRDefault="002E4BA7" w:rsidP="005E36D1">
            <w:pPr>
              <w:rPr>
                <w:rFonts w:ascii="Times New Roman" w:eastAsia="Times New Roman" w:hAnsi="Times New Roman"/>
                <w:color w:val="000000"/>
                <w:sz w:val="24"/>
                <w:szCs w:val="24"/>
                <w:lang w:eastAsia="ru-RU"/>
              </w:rPr>
            </w:pPr>
          </w:p>
        </w:tc>
        <w:tc>
          <w:tcPr>
            <w:tcW w:w="832" w:type="dxa"/>
            <w:shd w:val="clear" w:color="auto" w:fill="FFFFFF"/>
            <w:vAlign w:val="bottom"/>
          </w:tcPr>
          <w:p w14:paraId="37BE784B" w14:textId="77777777" w:rsidR="002E4BA7" w:rsidRDefault="002E4BA7" w:rsidP="005E36D1">
            <w:pPr>
              <w:rPr>
                <w:rFonts w:ascii="Times New Roman" w:eastAsia="Times New Roman" w:hAnsi="Times New Roman"/>
                <w:color w:val="000000"/>
                <w:sz w:val="24"/>
                <w:szCs w:val="24"/>
                <w:lang w:eastAsia="ru-RU"/>
              </w:rPr>
            </w:pPr>
          </w:p>
        </w:tc>
        <w:tc>
          <w:tcPr>
            <w:tcW w:w="683" w:type="dxa"/>
            <w:gridSpan w:val="2"/>
            <w:shd w:val="clear" w:color="auto" w:fill="FFFFFF"/>
            <w:vAlign w:val="bottom"/>
          </w:tcPr>
          <w:p w14:paraId="2119AC64" w14:textId="77777777" w:rsidR="002E4BA7" w:rsidRDefault="002E4BA7" w:rsidP="005E36D1">
            <w:pPr>
              <w:rPr>
                <w:rFonts w:ascii="Times New Roman" w:eastAsia="Times New Roman" w:hAnsi="Times New Roman"/>
                <w:color w:val="000000"/>
                <w:sz w:val="24"/>
                <w:szCs w:val="24"/>
                <w:lang w:eastAsia="ru-RU"/>
              </w:rPr>
            </w:pPr>
          </w:p>
        </w:tc>
        <w:tc>
          <w:tcPr>
            <w:tcW w:w="5696" w:type="dxa"/>
            <w:gridSpan w:val="2"/>
            <w:shd w:val="clear" w:color="auto" w:fill="FFFFFF"/>
            <w:vAlign w:val="bottom"/>
          </w:tcPr>
          <w:p w14:paraId="70F73551" w14:textId="77777777" w:rsidR="002E4BA7" w:rsidRDefault="002E4BA7" w:rsidP="005E36D1">
            <w:pPr>
              <w:rPr>
                <w:rFonts w:ascii="Times New Roman" w:eastAsia="Times New Roman" w:hAnsi="Times New Roman"/>
                <w:color w:val="000000"/>
                <w:sz w:val="24"/>
                <w:szCs w:val="24"/>
                <w:lang w:eastAsia="ru-RU"/>
              </w:rPr>
            </w:pPr>
          </w:p>
        </w:tc>
        <w:tc>
          <w:tcPr>
            <w:tcW w:w="218" w:type="dxa"/>
            <w:gridSpan w:val="2"/>
            <w:shd w:val="clear" w:color="auto" w:fill="FFFFFF"/>
            <w:vAlign w:val="bottom"/>
          </w:tcPr>
          <w:p w14:paraId="56C55F15" w14:textId="77777777" w:rsidR="002E4BA7" w:rsidRDefault="002E4BA7" w:rsidP="005E36D1">
            <w:pPr>
              <w:rPr>
                <w:rFonts w:ascii="Times New Roman" w:eastAsia="Times New Roman" w:hAnsi="Times New Roman"/>
                <w:color w:val="000000"/>
                <w:sz w:val="24"/>
                <w:szCs w:val="24"/>
                <w:lang w:eastAsia="ru-RU"/>
              </w:rPr>
            </w:pPr>
          </w:p>
        </w:tc>
        <w:tc>
          <w:tcPr>
            <w:tcW w:w="218" w:type="dxa"/>
            <w:gridSpan w:val="2"/>
            <w:shd w:val="clear" w:color="auto" w:fill="FFFFFF"/>
            <w:vAlign w:val="bottom"/>
          </w:tcPr>
          <w:p w14:paraId="6CDD8FCE" w14:textId="77777777" w:rsidR="002E4BA7" w:rsidRDefault="002E4BA7" w:rsidP="005E36D1">
            <w:pPr>
              <w:rPr>
                <w:rFonts w:ascii="Times New Roman" w:eastAsia="Times New Roman" w:hAnsi="Times New Roman"/>
                <w:color w:val="000000"/>
                <w:sz w:val="24"/>
                <w:szCs w:val="24"/>
                <w:lang w:eastAsia="ru-RU"/>
              </w:rPr>
            </w:pPr>
          </w:p>
        </w:tc>
      </w:tr>
      <w:tr w:rsidR="002E4BA7" w14:paraId="7E5B4D42" w14:textId="77777777" w:rsidTr="005B3C51">
        <w:trPr>
          <w:gridAfter w:val="1"/>
          <w:wAfter w:w="37" w:type="dxa"/>
          <w:trHeight w:hRule="exact" w:val="23"/>
        </w:trPr>
        <w:tc>
          <w:tcPr>
            <w:tcW w:w="1532" w:type="dxa"/>
            <w:shd w:val="clear" w:color="auto" w:fill="FFFFFF"/>
            <w:vAlign w:val="bottom"/>
          </w:tcPr>
          <w:p w14:paraId="359035A2" w14:textId="77777777" w:rsidR="002E4BA7" w:rsidRDefault="002E4BA7" w:rsidP="005E36D1">
            <w:pPr>
              <w:rPr>
                <w:rFonts w:ascii="Times New Roman" w:eastAsia="Times New Roman" w:hAnsi="Times New Roman"/>
                <w:color w:val="000000"/>
                <w:sz w:val="24"/>
                <w:szCs w:val="24"/>
                <w:lang w:eastAsia="ru-RU"/>
              </w:rPr>
            </w:pPr>
          </w:p>
        </w:tc>
        <w:tc>
          <w:tcPr>
            <w:tcW w:w="702" w:type="dxa"/>
            <w:shd w:val="clear" w:color="auto" w:fill="FFFFFF"/>
            <w:vAlign w:val="bottom"/>
          </w:tcPr>
          <w:p w14:paraId="78664C08" w14:textId="77777777" w:rsidR="002E4BA7" w:rsidRDefault="002E4BA7" w:rsidP="005E36D1">
            <w:pPr>
              <w:rPr>
                <w:rFonts w:ascii="Times New Roman" w:eastAsia="Times New Roman" w:hAnsi="Times New Roman"/>
                <w:color w:val="000000"/>
                <w:sz w:val="24"/>
                <w:szCs w:val="24"/>
                <w:lang w:eastAsia="ru-RU"/>
              </w:rPr>
            </w:pPr>
          </w:p>
        </w:tc>
        <w:tc>
          <w:tcPr>
            <w:tcW w:w="832" w:type="dxa"/>
            <w:shd w:val="clear" w:color="auto" w:fill="FFFFFF"/>
            <w:vAlign w:val="bottom"/>
          </w:tcPr>
          <w:p w14:paraId="077FDA5A" w14:textId="77777777" w:rsidR="002E4BA7" w:rsidRDefault="002E4BA7" w:rsidP="005E36D1">
            <w:pPr>
              <w:rPr>
                <w:rFonts w:ascii="Times New Roman" w:eastAsia="Times New Roman" w:hAnsi="Times New Roman"/>
                <w:color w:val="000000"/>
                <w:sz w:val="24"/>
                <w:szCs w:val="24"/>
                <w:lang w:eastAsia="ru-RU"/>
              </w:rPr>
            </w:pPr>
          </w:p>
        </w:tc>
        <w:tc>
          <w:tcPr>
            <w:tcW w:w="683" w:type="dxa"/>
            <w:gridSpan w:val="2"/>
            <w:shd w:val="clear" w:color="auto" w:fill="FFFFFF"/>
            <w:vAlign w:val="bottom"/>
          </w:tcPr>
          <w:p w14:paraId="4EE86385" w14:textId="77777777" w:rsidR="002E4BA7" w:rsidRDefault="002E4BA7" w:rsidP="005E36D1">
            <w:pPr>
              <w:rPr>
                <w:rFonts w:ascii="Times New Roman" w:eastAsia="Times New Roman" w:hAnsi="Times New Roman"/>
                <w:color w:val="000000"/>
                <w:sz w:val="24"/>
                <w:szCs w:val="24"/>
                <w:lang w:eastAsia="ru-RU"/>
              </w:rPr>
            </w:pPr>
          </w:p>
        </w:tc>
        <w:tc>
          <w:tcPr>
            <w:tcW w:w="5696" w:type="dxa"/>
            <w:gridSpan w:val="2"/>
            <w:shd w:val="clear" w:color="auto" w:fill="FFFFFF"/>
            <w:vAlign w:val="bottom"/>
          </w:tcPr>
          <w:p w14:paraId="443EC154" w14:textId="77777777" w:rsidR="002E4BA7" w:rsidRDefault="002E4BA7" w:rsidP="005E36D1">
            <w:pPr>
              <w:rPr>
                <w:rFonts w:ascii="Times New Roman" w:eastAsia="Times New Roman" w:hAnsi="Times New Roman"/>
                <w:color w:val="000000"/>
                <w:sz w:val="24"/>
                <w:szCs w:val="24"/>
                <w:lang w:eastAsia="ru-RU"/>
              </w:rPr>
            </w:pPr>
          </w:p>
        </w:tc>
        <w:tc>
          <w:tcPr>
            <w:tcW w:w="218" w:type="dxa"/>
            <w:gridSpan w:val="2"/>
            <w:shd w:val="clear" w:color="auto" w:fill="FFFFFF"/>
            <w:vAlign w:val="bottom"/>
          </w:tcPr>
          <w:p w14:paraId="368B8F74" w14:textId="77777777" w:rsidR="002E4BA7" w:rsidRDefault="002E4BA7" w:rsidP="005E36D1">
            <w:pPr>
              <w:rPr>
                <w:rFonts w:ascii="Times New Roman" w:eastAsia="Times New Roman" w:hAnsi="Times New Roman"/>
                <w:color w:val="000000"/>
                <w:sz w:val="24"/>
                <w:szCs w:val="24"/>
                <w:lang w:eastAsia="ru-RU"/>
              </w:rPr>
            </w:pPr>
          </w:p>
        </w:tc>
        <w:tc>
          <w:tcPr>
            <w:tcW w:w="218" w:type="dxa"/>
            <w:gridSpan w:val="2"/>
            <w:shd w:val="clear" w:color="auto" w:fill="FFFFFF"/>
            <w:vAlign w:val="bottom"/>
          </w:tcPr>
          <w:p w14:paraId="230B2A1D" w14:textId="77777777" w:rsidR="002E4BA7" w:rsidRDefault="002E4BA7" w:rsidP="005E36D1">
            <w:pPr>
              <w:rPr>
                <w:rFonts w:ascii="Times New Roman" w:eastAsia="Times New Roman" w:hAnsi="Times New Roman"/>
                <w:color w:val="000000"/>
                <w:sz w:val="24"/>
                <w:szCs w:val="24"/>
                <w:lang w:eastAsia="ru-RU"/>
              </w:rPr>
            </w:pPr>
          </w:p>
        </w:tc>
      </w:tr>
      <w:tr w:rsidR="002E4BA7" w14:paraId="5A38C4CB" w14:textId="77777777" w:rsidTr="005B3C51">
        <w:trPr>
          <w:trHeight w:val="373"/>
        </w:trPr>
        <w:tc>
          <w:tcPr>
            <w:tcW w:w="3501" w:type="dxa"/>
            <w:gridSpan w:val="4"/>
            <w:tcBorders>
              <w:top w:val="single" w:sz="8" w:space="0" w:color="000001"/>
              <w:bottom w:val="single" w:sz="8" w:space="0" w:color="000001"/>
            </w:tcBorders>
            <w:shd w:val="clear" w:color="auto" w:fill="FFFFFF"/>
            <w:vAlign w:val="center"/>
          </w:tcPr>
          <w:p w14:paraId="0FAFDC0F" w14:textId="77777777" w:rsidR="002E4BA7" w:rsidRDefault="002E4BA7" w:rsidP="005E36D1">
            <w:pPr>
              <w:jc w:val="center"/>
            </w:pPr>
            <w:r>
              <w:rPr>
                <w:rFonts w:ascii="Times New Roman" w:eastAsia="Times New Roman" w:hAnsi="Times New Roman"/>
                <w:color w:val="000000"/>
                <w:sz w:val="24"/>
                <w:szCs w:val="24"/>
                <w:lang w:eastAsia="ru-RU"/>
              </w:rPr>
              <w:t> </w:t>
            </w:r>
          </w:p>
        </w:tc>
        <w:tc>
          <w:tcPr>
            <w:tcW w:w="702" w:type="dxa"/>
            <w:gridSpan w:val="2"/>
            <w:shd w:val="clear" w:color="auto" w:fill="FFFFFF"/>
            <w:vAlign w:val="bottom"/>
          </w:tcPr>
          <w:p w14:paraId="6899E152" w14:textId="77777777" w:rsidR="002E4BA7" w:rsidRDefault="002E4BA7" w:rsidP="005E36D1">
            <w:pPr>
              <w:rPr>
                <w:rFonts w:ascii="Times New Roman" w:eastAsia="Times New Roman" w:hAnsi="Times New Roman"/>
                <w:color w:val="000000"/>
                <w:sz w:val="24"/>
                <w:szCs w:val="24"/>
                <w:lang w:eastAsia="ru-RU"/>
              </w:rPr>
            </w:pPr>
          </w:p>
        </w:tc>
        <w:tc>
          <w:tcPr>
            <w:tcW w:w="5497" w:type="dxa"/>
            <w:gridSpan w:val="4"/>
            <w:tcBorders>
              <w:top w:val="single" w:sz="8" w:space="0" w:color="000001"/>
              <w:bottom w:val="single" w:sz="8" w:space="0" w:color="000001"/>
            </w:tcBorders>
            <w:shd w:val="clear" w:color="auto" w:fill="FFFFFF"/>
            <w:vAlign w:val="bottom"/>
          </w:tcPr>
          <w:p w14:paraId="7265F7A1" w14:textId="77777777" w:rsidR="002E4BA7" w:rsidRDefault="002E4BA7" w:rsidP="005E36D1">
            <w:pPr>
              <w:jc w:val="center"/>
            </w:pPr>
            <w:r>
              <w:rPr>
                <w:rFonts w:ascii="Times New Roman" w:eastAsia="Times New Roman" w:hAnsi="Times New Roman"/>
                <w:color w:val="000000"/>
                <w:sz w:val="24"/>
                <w:szCs w:val="24"/>
                <w:lang w:eastAsia="ru-RU"/>
              </w:rPr>
              <w:t> </w:t>
            </w:r>
          </w:p>
        </w:tc>
        <w:tc>
          <w:tcPr>
            <w:tcW w:w="218" w:type="dxa"/>
            <w:gridSpan w:val="2"/>
            <w:shd w:val="clear" w:color="auto" w:fill="FFFFFF"/>
            <w:vAlign w:val="bottom"/>
          </w:tcPr>
          <w:p w14:paraId="4CD9CA75" w14:textId="77777777" w:rsidR="002E4BA7" w:rsidRDefault="002E4BA7" w:rsidP="005E36D1">
            <w:pPr>
              <w:rPr>
                <w:rFonts w:ascii="Times New Roman" w:eastAsia="Times New Roman" w:hAnsi="Times New Roman"/>
                <w:color w:val="000000"/>
                <w:sz w:val="24"/>
                <w:szCs w:val="24"/>
                <w:lang w:eastAsia="ru-RU"/>
              </w:rPr>
            </w:pPr>
          </w:p>
        </w:tc>
      </w:tr>
      <w:tr w:rsidR="002E4BA7" w14:paraId="124FEBFD" w14:textId="77777777" w:rsidTr="005B3C51">
        <w:trPr>
          <w:trHeight w:val="373"/>
        </w:trPr>
        <w:tc>
          <w:tcPr>
            <w:tcW w:w="3501" w:type="dxa"/>
            <w:gridSpan w:val="4"/>
            <w:shd w:val="clear" w:color="auto" w:fill="FFFFFF"/>
            <w:vAlign w:val="center"/>
          </w:tcPr>
          <w:p w14:paraId="4EE274DD" w14:textId="77777777" w:rsidR="002E4BA7" w:rsidRDefault="002E4BA7" w:rsidP="005E36D1">
            <w:pPr>
              <w:jc w:val="center"/>
            </w:pPr>
            <w:r>
              <w:rPr>
                <w:rFonts w:ascii="Times New Roman" w:eastAsia="Times New Roman" w:hAnsi="Times New Roman"/>
                <w:i/>
                <w:iCs/>
                <w:color w:val="000000"/>
                <w:sz w:val="24"/>
                <w:szCs w:val="24"/>
                <w:lang w:eastAsia="ru-RU"/>
              </w:rPr>
              <w:t>(должность лица, выдавшего направление)</w:t>
            </w:r>
          </w:p>
        </w:tc>
        <w:tc>
          <w:tcPr>
            <w:tcW w:w="702" w:type="dxa"/>
            <w:gridSpan w:val="2"/>
            <w:shd w:val="clear" w:color="auto" w:fill="FFFFFF"/>
            <w:vAlign w:val="bottom"/>
          </w:tcPr>
          <w:p w14:paraId="60AA294F" w14:textId="77777777" w:rsidR="002E4BA7" w:rsidRDefault="002E4BA7" w:rsidP="005E36D1">
            <w:pPr>
              <w:rPr>
                <w:rFonts w:ascii="Times New Roman" w:eastAsia="Times New Roman" w:hAnsi="Times New Roman"/>
                <w:color w:val="000000"/>
                <w:sz w:val="24"/>
                <w:szCs w:val="24"/>
                <w:lang w:eastAsia="ru-RU"/>
              </w:rPr>
            </w:pPr>
          </w:p>
        </w:tc>
        <w:tc>
          <w:tcPr>
            <w:tcW w:w="5497" w:type="dxa"/>
            <w:gridSpan w:val="4"/>
            <w:tcBorders>
              <w:top w:val="single" w:sz="8" w:space="0" w:color="000001"/>
            </w:tcBorders>
            <w:shd w:val="clear" w:color="auto" w:fill="FFFFFF"/>
            <w:vAlign w:val="center"/>
          </w:tcPr>
          <w:p w14:paraId="7AFFB288" w14:textId="77777777" w:rsidR="002E4BA7" w:rsidRDefault="002E4BA7" w:rsidP="005E36D1">
            <w:pPr>
              <w:jc w:val="center"/>
            </w:pPr>
            <w:r>
              <w:rPr>
                <w:rFonts w:ascii="Times New Roman" w:eastAsia="Times New Roman" w:hAnsi="Times New Roman"/>
                <w:i/>
                <w:iCs/>
                <w:color w:val="000000"/>
                <w:sz w:val="24"/>
                <w:szCs w:val="24"/>
                <w:lang w:eastAsia="ru-RU"/>
              </w:rPr>
              <w:t>(подпись)</w:t>
            </w:r>
          </w:p>
        </w:tc>
        <w:tc>
          <w:tcPr>
            <w:tcW w:w="218" w:type="dxa"/>
            <w:gridSpan w:val="2"/>
            <w:shd w:val="clear" w:color="auto" w:fill="FFFFFF"/>
            <w:vAlign w:val="bottom"/>
          </w:tcPr>
          <w:p w14:paraId="3E710EC2" w14:textId="77777777" w:rsidR="002E4BA7" w:rsidRDefault="002E4BA7" w:rsidP="005E36D1">
            <w:pPr>
              <w:rPr>
                <w:rFonts w:ascii="Times New Roman" w:eastAsia="Times New Roman" w:hAnsi="Times New Roman"/>
                <w:color w:val="000000"/>
                <w:sz w:val="24"/>
                <w:szCs w:val="24"/>
                <w:lang w:eastAsia="ru-RU"/>
              </w:rPr>
            </w:pPr>
          </w:p>
        </w:tc>
      </w:tr>
    </w:tbl>
    <w:p w14:paraId="1F1D15A4" w14:textId="77777777" w:rsidR="002E4BA7" w:rsidRDefault="002E4BA7" w:rsidP="002E4BA7">
      <w:pPr>
        <w:sectPr w:rsidR="002E4BA7" w:rsidSect="005060A0">
          <w:footerReference w:type="even" r:id="rId17"/>
          <w:footerReference w:type="default" r:id="rId18"/>
          <w:footerReference w:type="first" r:id="rId19"/>
          <w:pgSz w:w="11906" w:h="16838"/>
          <w:pgMar w:top="1134" w:right="849" w:bottom="1134" w:left="1985" w:header="720" w:footer="720" w:gutter="0"/>
          <w:cols w:space="720"/>
          <w:docGrid w:linePitch="299" w:charSpace="-2049"/>
        </w:sectPr>
      </w:pPr>
    </w:p>
    <w:p w14:paraId="39D3E80E" w14:textId="77777777" w:rsidR="002E4BA7" w:rsidRDefault="002E4BA7" w:rsidP="002E4BA7">
      <w:pPr>
        <w:spacing w:after="0" w:line="240" w:lineRule="auto"/>
        <w:jc w:val="right"/>
      </w:pPr>
      <w:bookmarkStart w:id="288" w:name="_Toc490644000"/>
      <w:bookmarkStart w:id="289" w:name="_Ref437965623"/>
      <w:bookmarkStart w:id="290" w:name="_Toc501467133"/>
      <w:r w:rsidRPr="00654B36">
        <w:rPr>
          <w:rFonts w:ascii="Times New Roman" w:eastAsia="Times New Roman" w:hAnsi="Times New Roman"/>
          <w:sz w:val="24"/>
          <w:szCs w:val="24"/>
          <w:lang w:eastAsia="ru-RU"/>
        </w:rPr>
        <w:lastRenderedPageBreak/>
        <w:t xml:space="preserve">Приложение </w:t>
      </w:r>
      <w:bookmarkEnd w:id="288"/>
      <w:bookmarkEnd w:id="289"/>
      <w:r w:rsidRPr="00654B36">
        <w:rPr>
          <w:rFonts w:ascii="Times New Roman" w:eastAsia="Times New Roman" w:hAnsi="Times New Roman"/>
          <w:sz w:val="24"/>
          <w:szCs w:val="24"/>
          <w:lang w:eastAsia="ru-RU"/>
        </w:rPr>
        <w:t>10</w:t>
      </w:r>
      <w:r w:rsidRPr="00654B36">
        <w:rPr>
          <w:rFonts w:ascii="Times New Roman" w:eastAsia="Times New Roman" w:hAnsi="Times New Roman"/>
          <w:sz w:val="24"/>
          <w:szCs w:val="24"/>
          <w:lang w:eastAsia="ru-RU"/>
        </w:rPr>
        <w:br/>
        <w:t>к Административному регламенту</w:t>
      </w:r>
      <w:bookmarkEnd w:id="290"/>
      <w:r>
        <w:rPr>
          <w:sz w:val="24"/>
          <w:szCs w:val="24"/>
        </w:rPr>
        <w:br/>
      </w:r>
    </w:p>
    <w:p w14:paraId="117A32C3" w14:textId="77777777" w:rsidR="002E4BA7" w:rsidRDefault="002E4BA7" w:rsidP="002E4BA7">
      <w:pPr>
        <w:pStyle w:val="afffb"/>
      </w:pPr>
      <w:bookmarkStart w:id="291" w:name="_Toc490644001"/>
      <w:bookmarkStart w:id="292" w:name="_Toc473131356"/>
      <w:bookmarkStart w:id="293" w:name="_Toc437973321"/>
      <w:bookmarkStart w:id="294" w:name="_Toc438110063"/>
      <w:bookmarkStart w:id="295" w:name="_Toc438376275"/>
      <w:bookmarkEnd w:id="291"/>
      <w:bookmarkEnd w:id="292"/>
      <w:bookmarkEnd w:id="293"/>
      <w:bookmarkEnd w:id="294"/>
      <w:bookmarkEnd w:id="295"/>
      <w:r>
        <w:t>Описание документов, необходимых для предоставления Муниципальной услуги</w:t>
      </w:r>
    </w:p>
    <w:tbl>
      <w:tblPr>
        <w:tblW w:w="15574" w:type="dxa"/>
        <w:tblInd w:w="-162" w:type="dxa"/>
        <w:tblLayout w:type="fixed"/>
        <w:tblCellMar>
          <w:left w:w="98" w:type="dxa"/>
        </w:tblCellMar>
        <w:tblLook w:val="0000" w:firstRow="0" w:lastRow="0" w:firstColumn="0" w:lastColumn="0" w:noHBand="0" w:noVBand="0"/>
      </w:tblPr>
      <w:tblGrid>
        <w:gridCol w:w="2525"/>
        <w:gridCol w:w="3827"/>
        <w:gridCol w:w="3264"/>
        <w:gridCol w:w="2410"/>
        <w:gridCol w:w="3548"/>
      </w:tblGrid>
      <w:tr w:rsidR="002E4BA7" w14:paraId="3037D251" w14:textId="77777777" w:rsidTr="005E36D1">
        <w:trPr>
          <w:tblHeader/>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7FA15DE" w14:textId="77777777" w:rsidR="002E4BA7" w:rsidRDefault="002E4BA7" w:rsidP="005E36D1">
            <w:pPr>
              <w:spacing w:after="0"/>
              <w:jc w:val="center"/>
            </w:pPr>
            <w:r>
              <w:rPr>
                <w:rFonts w:ascii="Times New Roman" w:eastAsia="Times New Roman" w:hAnsi="Times New Roman"/>
                <w:sz w:val="24"/>
                <w:szCs w:val="24"/>
                <w:lang w:eastAsia="ru-RU"/>
              </w:rPr>
              <w:t>Класс документа</w:t>
            </w:r>
          </w:p>
        </w:tc>
        <w:tc>
          <w:tcPr>
            <w:tcW w:w="382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025B3DF" w14:textId="77777777" w:rsidR="002E4BA7" w:rsidRDefault="002E4BA7" w:rsidP="005E36D1">
            <w:pPr>
              <w:spacing w:after="0"/>
              <w:jc w:val="center"/>
            </w:pPr>
            <w:r>
              <w:rPr>
                <w:rFonts w:ascii="Times New Roman" w:eastAsia="Times New Roman" w:hAnsi="Times New Roman"/>
                <w:sz w:val="24"/>
                <w:szCs w:val="24"/>
                <w:lang w:eastAsia="ru-RU"/>
              </w:rPr>
              <w:t>Виды документов</w:t>
            </w:r>
          </w:p>
        </w:tc>
        <w:tc>
          <w:tcPr>
            <w:tcW w:w="326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1726420" w14:textId="77777777" w:rsidR="002E4BA7" w:rsidRDefault="002E4BA7" w:rsidP="005E36D1">
            <w:pPr>
              <w:spacing w:after="0"/>
              <w:jc w:val="center"/>
            </w:pPr>
            <w:r>
              <w:rPr>
                <w:rFonts w:ascii="Times New Roman" w:eastAsia="Times New Roman" w:hAnsi="Times New Roman"/>
                <w:sz w:val="24"/>
                <w:szCs w:val="24"/>
                <w:lang w:eastAsia="ru-RU"/>
              </w:rPr>
              <w:t>Общие описания документов</w:t>
            </w:r>
          </w:p>
          <w:p w14:paraId="4C78120A" w14:textId="77777777" w:rsidR="002E4BA7" w:rsidRDefault="002E4BA7" w:rsidP="005E36D1">
            <w:pPr>
              <w:spacing w:after="0"/>
              <w:jc w:val="center"/>
              <w:rPr>
                <w:rFonts w:ascii="Times New Roman" w:eastAsia="Times New Roman" w:hAnsi="Times New Roman"/>
                <w:sz w:val="24"/>
                <w:szCs w:val="24"/>
                <w:lang w:eastAsia="ru-RU"/>
              </w:rPr>
            </w:pPr>
          </w:p>
        </w:tc>
        <w:tc>
          <w:tcPr>
            <w:tcW w:w="5957"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58F18F" w14:textId="77777777" w:rsidR="002E4BA7" w:rsidRDefault="002E4BA7" w:rsidP="005E36D1">
            <w:pPr>
              <w:spacing w:after="0"/>
              <w:jc w:val="center"/>
            </w:pPr>
            <w:r>
              <w:rPr>
                <w:rFonts w:ascii="Times New Roman" w:eastAsia="Times New Roman" w:hAnsi="Times New Roman"/>
                <w:sz w:val="24"/>
                <w:szCs w:val="24"/>
                <w:lang w:eastAsia="ru-RU"/>
              </w:rPr>
              <w:t>При подаче через РПГУ и ЕПГУ</w:t>
            </w:r>
          </w:p>
        </w:tc>
      </w:tr>
      <w:tr w:rsidR="002E4BA7" w14:paraId="1B29AD84" w14:textId="77777777" w:rsidTr="005E36D1">
        <w:trPr>
          <w:tblHeader/>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688C3F52"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vMerge/>
            <w:tcBorders>
              <w:top w:val="single" w:sz="4" w:space="0" w:color="00000A"/>
              <w:left w:val="single" w:sz="4" w:space="0" w:color="00000A"/>
              <w:bottom w:val="single" w:sz="4" w:space="0" w:color="00000A"/>
              <w:right w:val="single" w:sz="4" w:space="0" w:color="00000A"/>
            </w:tcBorders>
            <w:shd w:val="clear" w:color="auto" w:fill="FFFFFF"/>
          </w:tcPr>
          <w:p w14:paraId="67661B15" w14:textId="77777777" w:rsidR="002E4BA7" w:rsidRDefault="002E4BA7" w:rsidP="005E36D1">
            <w:pPr>
              <w:spacing w:after="0"/>
              <w:jc w:val="center"/>
              <w:rPr>
                <w:rFonts w:ascii="Times New Roman" w:eastAsia="Times New Roman" w:hAnsi="Times New Roman"/>
                <w:sz w:val="24"/>
                <w:szCs w:val="24"/>
                <w:lang w:eastAsia="ru-RU"/>
              </w:rPr>
            </w:pPr>
          </w:p>
        </w:tc>
        <w:tc>
          <w:tcPr>
            <w:tcW w:w="3264" w:type="dxa"/>
            <w:vMerge/>
            <w:tcBorders>
              <w:top w:val="single" w:sz="4" w:space="0" w:color="00000A"/>
              <w:left w:val="single" w:sz="4" w:space="0" w:color="00000A"/>
              <w:bottom w:val="single" w:sz="4" w:space="0" w:color="00000A"/>
              <w:right w:val="single" w:sz="4" w:space="0" w:color="00000A"/>
            </w:tcBorders>
            <w:shd w:val="clear" w:color="auto" w:fill="FFFFFF"/>
          </w:tcPr>
          <w:p w14:paraId="5329DCDA" w14:textId="77777777" w:rsidR="002E4BA7" w:rsidRDefault="002E4BA7" w:rsidP="005E36D1">
            <w:pPr>
              <w:spacing w:after="0"/>
              <w:jc w:val="center"/>
              <w:rPr>
                <w:rFonts w:ascii="Times New Roman" w:eastAsia="Times New Roman" w:hAnsi="Times New Roman"/>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080A8A70" w14:textId="77777777" w:rsidR="002E4BA7" w:rsidRDefault="002E4BA7" w:rsidP="005E36D1">
            <w:pPr>
              <w:spacing w:after="0"/>
              <w:jc w:val="center"/>
            </w:pPr>
            <w:r>
              <w:rPr>
                <w:rFonts w:ascii="Times New Roman" w:eastAsia="Times New Roman" w:hAnsi="Times New Roman"/>
                <w:sz w:val="24"/>
                <w:szCs w:val="24"/>
                <w:lang w:eastAsia="ru-RU"/>
              </w:rPr>
              <w:t>при подаче</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176DAC1A" w14:textId="77777777" w:rsidR="002E4BA7" w:rsidRDefault="002E4BA7" w:rsidP="005E36D1">
            <w:pPr>
              <w:spacing w:after="0"/>
            </w:pPr>
            <w:r>
              <w:rPr>
                <w:rFonts w:ascii="Times New Roman" w:eastAsia="Times New Roman" w:hAnsi="Times New Roman"/>
                <w:sz w:val="24"/>
                <w:szCs w:val="24"/>
                <w:lang w:eastAsia="ru-RU"/>
              </w:rPr>
              <w:t>при подтверждении документов в Подразделении</w:t>
            </w:r>
          </w:p>
          <w:p w14:paraId="65702AE0" w14:textId="77777777" w:rsidR="002E4BA7" w:rsidRDefault="002E4BA7" w:rsidP="005E36D1">
            <w:pPr>
              <w:spacing w:after="0"/>
              <w:jc w:val="center"/>
              <w:rPr>
                <w:rFonts w:ascii="Times New Roman" w:eastAsia="Times New Roman" w:hAnsi="Times New Roman"/>
                <w:sz w:val="24"/>
                <w:szCs w:val="24"/>
                <w:lang w:eastAsia="ru-RU"/>
              </w:rPr>
            </w:pPr>
          </w:p>
        </w:tc>
      </w:tr>
      <w:tr w:rsidR="002E4BA7" w14:paraId="7220C08C" w14:textId="77777777" w:rsidTr="005E36D1">
        <w:trPr>
          <w:trHeight w:val="563"/>
        </w:trPr>
        <w:tc>
          <w:tcPr>
            <w:tcW w:w="6353" w:type="dxa"/>
            <w:gridSpan w:val="2"/>
            <w:tcBorders>
              <w:top w:val="single" w:sz="4" w:space="0" w:color="00000A"/>
              <w:left w:val="single" w:sz="4" w:space="0" w:color="00000A"/>
              <w:bottom w:val="single" w:sz="4" w:space="0" w:color="00000A"/>
              <w:right w:val="single" w:sz="4" w:space="0" w:color="00000A"/>
            </w:tcBorders>
            <w:shd w:val="clear" w:color="auto" w:fill="FFFFFF"/>
          </w:tcPr>
          <w:p w14:paraId="28F26823" w14:textId="77777777" w:rsidR="002E4BA7" w:rsidRDefault="002E4BA7" w:rsidP="005E36D1">
            <w:pPr>
              <w:spacing w:after="0"/>
              <w:jc w:val="center"/>
            </w:pPr>
            <w:r>
              <w:rPr>
                <w:rFonts w:ascii="Times New Roman" w:eastAsia="Times New Roman" w:hAnsi="Times New Roman"/>
                <w:sz w:val="24"/>
                <w:szCs w:val="24"/>
                <w:lang w:eastAsia="ru-RU"/>
              </w:rPr>
              <w:t>Заявление</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7691CF9E" w14:textId="77777777" w:rsidR="002E4BA7" w:rsidRDefault="002E4BA7" w:rsidP="005E36D1">
            <w:pPr>
              <w:spacing w:after="0"/>
              <w:jc w:val="both"/>
            </w:pPr>
            <w:r>
              <w:rPr>
                <w:rFonts w:ascii="Times New Roman" w:eastAsia="Times New Roman" w:hAnsi="Times New Roman"/>
                <w:sz w:val="24"/>
                <w:szCs w:val="24"/>
                <w:lang w:eastAsia="ru-RU"/>
              </w:rPr>
              <w:t>Заявление должно быть оформлено по форме, указанной в Приложении 16 к настоящему Административному регламенту.</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52D6D67C" w14:textId="77777777" w:rsidR="002E4BA7" w:rsidRDefault="002E4BA7" w:rsidP="005E36D1">
            <w:pPr>
              <w:spacing w:after="0"/>
              <w:jc w:val="both"/>
            </w:pPr>
            <w:r>
              <w:rPr>
                <w:rFonts w:ascii="Times New Roman" w:eastAsia="Times New Roman" w:hAnsi="Times New Roman"/>
                <w:sz w:val="24"/>
                <w:szCs w:val="24"/>
                <w:lang w:eastAsia="ru-RU"/>
              </w:rPr>
              <w:t>При подаче заполняется интерактивная форма заявления.</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16EF3714" w14:textId="77777777" w:rsidR="002E4BA7" w:rsidRDefault="002E4BA7" w:rsidP="005E36D1">
            <w:pPr>
              <w:spacing w:after="0"/>
              <w:jc w:val="both"/>
            </w:pPr>
            <w:r>
              <w:rPr>
                <w:rFonts w:ascii="Times New Roman" w:eastAsia="Times New Roman" w:hAnsi="Times New Roman"/>
                <w:sz w:val="24"/>
                <w:szCs w:val="24"/>
                <w:lang w:eastAsia="ru-RU"/>
              </w:rPr>
              <w:t>Оригинал заявления не предоставляется</w:t>
            </w:r>
          </w:p>
        </w:tc>
      </w:tr>
      <w:tr w:rsidR="002E4BA7" w14:paraId="4129EE24" w14:textId="77777777" w:rsidTr="005E36D1">
        <w:trPr>
          <w:trHeight w:val="563"/>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D87A33B" w14:textId="77777777" w:rsidR="002E4BA7" w:rsidRDefault="002E4BA7" w:rsidP="005E36D1">
            <w:pPr>
              <w:spacing w:after="0"/>
            </w:pPr>
            <w:r>
              <w:rPr>
                <w:rFonts w:ascii="Times New Roman" w:eastAsia="Times New Roman" w:hAnsi="Times New Roman"/>
                <w:sz w:val="24"/>
                <w:szCs w:val="24"/>
                <w:lang w:eastAsia="ru-RU"/>
              </w:rPr>
              <w:t>Документ, удостоверяющий личность</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078E0FB0" w14:textId="77777777" w:rsidR="002E4BA7" w:rsidRDefault="002E4BA7" w:rsidP="005E36D1">
            <w:pPr>
              <w:spacing w:after="0"/>
              <w:jc w:val="both"/>
            </w:pPr>
            <w:r>
              <w:rPr>
                <w:rFonts w:ascii="Times New Roman" w:eastAsia="Times New Roman" w:hAnsi="Times New Roman"/>
                <w:sz w:val="24"/>
                <w:szCs w:val="24"/>
                <w:lang w:eastAsia="ru-RU"/>
              </w:rPr>
              <w:t xml:space="preserve">Паспорт гражданина Российской Федерации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6FFC9326" w14:textId="77777777" w:rsidR="002E4BA7" w:rsidRDefault="002E4BA7" w:rsidP="005E36D1">
            <w:pPr>
              <w:spacing w:after="0"/>
              <w:jc w:val="both"/>
            </w:pPr>
            <w:r>
              <w:rPr>
                <w:rFonts w:ascii="Times New Roman" w:eastAsia="Times New Roman" w:hAnsi="Times New Roman"/>
                <w:sz w:val="24"/>
                <w:szCs w:val="24"/>
                <w:lang w:eastAsia="ru-RU"/>
              </w:rPr>
              <w:t>Паспорт должен быть оформлен в соответствии с Постановлением Пра</w:t>
            </w:r>
            <w:r w:rsidR="00B04432">
              <w:rPr>
                <w:rFonts w:ascii="Times New Roman" w:eastAsia="Times New Roman" w:hAnsi="Times New Roman"/>
                <w:sz w:val="24"/>
                <w:szCs w:val="24"/>
                <w:lang w:eastAsia="ru-RU"/>
              </w:rPr>
              <w:t xml:space="preserve">вительства РФ от 08.07.1997 </w:t>
            </w:r>
            <w:r>
              <w:rPr>
                <w:rFonts w:ascii="Times New Roman" w:eastAsia="Times New Roman" w:hAnsi="Times New Roman"/>
                <w:sz w:val="24"/>
                <w:szCs w:val="24"/>
                <w:lang w:eastAsia="ru-RU"/>
              </w:rPr>
              <w:t>№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47A60C32" w14:textId="77777777" w:rsidR="002E4BA7" w:rsidRDefault="002E4BA7" w:rsidP="005E36D1">
            <w:pPr>
              <w:spacing w:after="0"/>
              <w:jc w:val="both"/>
            </w:pPr>
            <w:r>
              <w:rPr>
                <w:rFonts w:ascii="Times New Roman" w:eastAsia="Times New Roman" w:hAnsi="Times New Roman"/>
                <w:sz w:val="24"/>
                <w:szCs w:val="24"/>
                <w:lang w:eastAsia="ru-RU"/>
              </w:rPr>
              <w:t xml:space="preserve">При подаче предоставляется электронный образ 2 и 3 страниц паспорта РФ.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482EA983" w14:textId="77777777" w:rsidR="002E4BA7" w:rsidRDefault="002E4BA7" w:rsidP="005E36D1">
            <w:pPr>
              <w:spacing w:after="0"/>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оригиналов документов. </w:t>
            </w:r>
          </w:p>
        </w:tc>
      </w:tr>
      <w:tr w:rsidR="002E4BA7" w14:paraId="1477D420" w14:textId="77777777" w:rsidTr="005E36D1">
        <w:trPr>
          <w:trHeight w:val="550"/>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00A1B5F8"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56CEAB3B" w14:textId="77777777" w:rsidR="002E4BA7" w:rsidRDefault="002E4BA7" w:rsidP="005E36D1">
            <w:pPr>
              <w:spacing w:after="0"/>
              <w:jc w:val="both"/>
            </w:pPr>
            <w:r>
              <w:rPr>
                <w:rFonts w:ascii="Times New Roman" w:eastAsia="Times New Roman" w:hAnsi="Times New Roman"/>
                <w:sz w:val="24"/>
                <w:szCs w:val="24"/>
                <w:lang w:eastAsia="ru-RU"/>
              </w:rPr>
              <w:t xml:space="preserve">Паспорт гражданина СССР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518BE2DB" w14:textId="77777777" w:rsidR="002E4BA7" w:rsidRDefault="002E4BA7" w:rsidP="005E36D1">
            <w:pPr>
              <w:spacing w:after="0"/>
              <w:jc w:val="both"/>
            </w:pPr>
            <w:r>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14:paraId="7E8ACA7D" w14:textId="77777777" w:rsidR="002E4BA7" w:rsidRDefault="002E4BA7" w:rsidP="005E36D1">
            <w:pPr>
              <w:spacing w:after="0"/>
              <w:jc w:val="both"/>
            </w:pPr>
            <w:r>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w:t>
            </w:r>
            <w:r>
              <w:rPr>
                <w:rFonts w:ascii="Times New Roman" w:eastAsia="Times New Roman" w:hAnsi="Times New Roman"/>
                <w:sz w:val="24"/>
                <w:szCs w:val="24"/>
                <w:lang w:eastAsia="ru-RU"/>
              </w:rPr>
              <w:lastRenderedPageBreak/>
              <w:t>2009 г. паспортов гражданина СССР образца 1974 года для некоторых категорий иностранных граждан и лиц без гражданства»)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2D8722EF" w14:textId="77777777" w:rsidR="002E4BA7" w:rsidRDefault="002E4BA7" w:rsidP="005E36D1">
            <w:pPr>
              <w:spacing w:after="0"/>
              <w:jc w:val="both"/>
            </w:pPr>
            <w:r>
              <w:rPr>
                <w:rFonts w:ascii="Times New Roman" w:eastAsia="Times New Roman" w:hAnsi="Times New Roman"/>
                <w:sz w:val="24"/>
                <w:szCs w:val="24"/>
                <w:lang w:eastAsia="ru-RU"/>
              </w:rPr>
              <w:lastRenderedPageBreak/>
              <w:t>При подаче предоставляется электронный образ всех заполненных страниц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3453F8AD"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3778F1A8" w14:textId="77777777" w:rsidTr="005E36D1">
        <w:trPr>
          <w:trHeight w:val="550"/>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541189D8"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3FE2027A" w14:textId="77777777" w:rsidR="002E4BA7" w:rsidRDefault="002E4BA7" w:rsidP="005E36D1">
            <w:pPr>
              <w:spacing w:after="0"/>
              <w:ind w:right="-107"/>
              <w:jc w:val="both"/>
            </w:pPr>
            <w:r>
              <w:rPr>
                <w:rFonts w:ascii="Times New Roman" w:eastAsia="Times New Roman" w:hAnsi="Times New Roman"/>
                <w:sz w:val="24"/>
                <w:szCs w:val="24"/>
                <w:lang w:eastAsia="ru-RU"/>
              </w:rPr>
              <w:t xml:space="preserve">Временное удостоверение личности гражданина Российской Федерации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5C85E872" w14:textId="77777777" w:rsidR="002E4BA7" w:rsidRDefault="002E4BA7" w:rsidP="005E36D1">
            <w:pPr>
              <w:spacing w:after="0"/>
              <w:jc w:val="both"/>
            </w:pPr>
            <w:r>
              <w:rPr>
                <w:rFonts w:ascii="Times New Roman" w:eastAsia="Times New Roman" w:hAnsi="Times New Roman"/>
                <w:sz w:val="24"/>
                <w:szCs w:val="24"/>
                <w:lang w:eastAsia="ru-RU"/>
              </w:rPr>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18334D5C" w14:textId="77777777" w:rsidR="002E4BA7" w:rsidRDefault="002E4BA7" w:rsidP="005E36D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032B8423"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776770F1" w14:textId="77777777" w:rsidTr="005E36D1">
        <w:trPr>
          <w:trHeight w:val="550"/>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35DB83B0"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4157D69F" w14:textId="77777777" w:rsidR="002E4BA7" w:rsidRDefault="002E4BA7" w:rsidP="005E36D1">
            <w:pPr>
              <w:spacing w:after="0"/>
              <w:jc w:val="both"/>
            </w:pPr>
            <w:r>
              <w:rPr>
                <w:rFonts w:ascii="Times New Roman" w:eastAsia="Times New Roman" w:hAnsi="Times New Roman"/>
                <w:sz w:val="24"/>
                <w:szCs w:val="24"/>
                <w:lang w:eastAsia="ru-RU"/>
              </w:rPr>
              <w:t>Военный билет</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61D169E0" w14:textId="77777777" w:rsidR="002E4BA7" w:rsidRDefault="002E4BA7" w:rsidP="005E36D1">
            <w:pPr>
              <w:spacing w:after="0"/>
              <w:jc w:val="both"/>
            </w:pPr>
            <w:r>
              <w:rPr>
                <w:rFonts w:ascii="Times New Roman" w:eastAsia="Times New Roman" w:hAnsi="Times New Roman"/>
                <w:sz w:val="24"/>
                <w:szCs w:val="24"/>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39D7A798" w14:textId="77777777" w:rsidR="002E4BA7" w:rsidRDefault="002E4BA7" w:rsidP="005E36D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2145374E"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0A31A398" w14:textId="77777777" w:rsidTr="005E36D1">
        <w:trPr>
          <w:trHeight w:val="550"/>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5664C3F0"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72BDA7B9" w14:textId="77777777" w:rsidR="002E4BA7" w:rsidRDefault="002E4BA7" w:rsidP="005E36D1">
            <w:pPr>
              <w:spacing w:after="0"/>
              <w:ind w:right="-107"/>
            </w:pPr>
            <w:r>
              <w:rPr>
                <w:rFonts w:ascii="Times New Roman" w:eastAsia="Times New Roman" w:hAnsi="Times New Roman"/>
                <w:sz w:val="24"/>
                <w:szCs w:val="24"/>
                <w:lang w:eastAsia="ru-RU"/>
              </w:rPr>
              <w:t xml:space="preserve">Свидетельство о предоставлении временного убежища на территории Российской Федерации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70D866BB" w14:textId="77777777" w:rsidR="002E4BA7" w:rsidRDefault="002E4BA7" w:rsidP="005E36D1">
            <w:pPr>
              <w:spacing w:after="0"/>
              <w:jc w:val="both"/>
            </w:pPr>
            <w:r>
              <w:rPr>
                <w:rFonts w:ascii="Times New Roman" w:eastAsia="Times New Roman" w:hAnsi="Times New Roman"/>
                <w:sz w:val="24"/>
                <w:szCs w:val="24"/>
                <w:lang w:eastAsia="ru-RU"/>
              </w:rPr>
              <w:t xml:space="preserve">Форма бланка утверждена приказом ФМС РФ от 25.03.2011 № 81 «Об утверждении форм документов, выдаваемых иностранным гражданам и лицам без гражданства, </w:t>
            </w:r>
            <w:r>
              <w:rPr>
                <w:rFonts w:ascii="Times New Roman" w:eastAsia="Times New Roman" w:hAnsi="Times New Roman"/>
                <w:sz w:val="24"/>
                <w:szCs w:val="24"/>
                <w:lang w:eastAsia="ru-RU"/>
              </w:rPr>
              <w:lastRenderedPageBreak/>
              <w:t>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38E9FDF5" w14:textId="77777777" w:rsidR="002E4BA7" w:rsidRDefault="002E4BA7" w:rsidP="005E36D1">
            <w:pPr>
              <w:spacing w:after="0"/>
              <w:jc w:val="both"/>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03C07ABF" w14:textId="77777777" w:rsidR="002E4BA7" w:rsidRDefault="002E4BA7" w:rsidP="005E36D1">
            <w:pPr>
              <w:spacing w:after="0"/>
              <w:jc w:val="both"/>
            </w:pPr>
            <w:r>
              <w:rPr>
                <w:rFonts w:ascii="Times New Roman" w:eastAsia="Times New Roman" w:hAnsi="Times New Roman"/>
                <w:sz w:val="24"/>
                <w:szCs w:val="24"/>
              </w:rPr>
              <w:t xml:space="preserve">Сверка осуществляется на основании приложенных скан-копий </w:t>
            </w:r>
            <w:r>
              <w:rPr>
                <w:rFonts w:ascii="Times New Roman" w:eastAsia="Times New Roman" w:hAnsi="Times New Roman"/>
                <w:sz w:val="24"/>
                <w:szCs w:val="24"/>
                <w:lang w:eastAsia="ru-RU"/>
              </w:rPr>
              <w:t xml:space="preserve">оригиналов </w:t>
            </w:r>
            <w:r>
              <w:rPr>
                <w:rFonts w:ascii="Times New Roman" w:eastAsia="Times New Roman" w:hAnsi="Times New Roman"/>
                <w:sz w:val="24"/>
                <w:szCs w:val="24"/>
              </w:rPr>
              <w:t>документов.</w:t>
            </w:r>
          </w:p>
        </w:tc>
      </w:tr>
      <w:tr w:rsidR="002E4BA7" w14:paraId="36A88038" w14:textId="77777777" w:rsidTr="005E36D1">
        <w:trPr>
          <w:trHeight w:val="550"/>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2D5DA628"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7CBC1F40" w14:textId="77777777" w:rsidR="002E4BA7" w:rsidRDefault="002E4BA7" w:rsidP="005E36D1">
            <w:pPr>
              <w:spacing w:after="0"/>
              <w:ind w:right="-107"/>
            </w:pPr>
            <w:r>
              <w:rPr>
                <w:rFonts w:ascii="Times New Roman" w:eastAsia="Times New Roman" w:hAnsi="Times New Roman"/>
                <w:sz w:val="24"/>
                <w:szCs w:val="24"/>
                <w:lang w:eastAsia="ru-RU"/>
              </w:rPr>
              <w:t>Справка о принятии к рассмотрению заявления о выдаче вида на жительство (продлении вида на жительство)</w:t>
            </w:r>
          </w:p>
          <w:p w14:paraId="5807C878" w14:textId="77777777" w:rsidR="002E4BA7" w:rsidRDefault="002E4BA7" w:rsidP="005E36D1">
            <w:pPr>
              <w:spacing w:after="0"/>
              <w:ind w:right="-107"/>
              <w:rPr>
                <w:rFonts w:ascii="Times New Roman" w:eastAsia="Times New Roman" w:hAnsi="Times New Roman"/>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3DA284ED" w14:textId="77777777" w:rsidR="002E4BA7" w:rsidRDefault="002E4BA7" w:rsidP="005E36D1">
            <w:pPr>
              <w:spacing w:after="0"/>
              <w:jc w:val="both"/>
            </w:pPr>
            <w:r>
              <w:rPr>
                <w:rFonts w:ascii="Times New Roman" w:eastAsia="Times New Roman" w:hAnsi="Times New Roman"/>
                <w:sz w:val="24"/>
                <w:szCs w:val="24"/>
                <w:lang w:eastAsia="ru-RU"/>
              </w:rPr>
              <w:t>Форма является приложением к Административному регламенту</w:t>
            </w:r>
          </w:p>
          <w:p w14:paraId="1ED25011" w14:textId="77777777" w:rsidR="002E4BA7" w:rsidRDefault="002E4BA7" w:rsidP="005E36D1">
            <w:pPr>
              <w:spacing w:after="0"/>
              <w:jc w:val="both"/>
            </w:pPr>
            <w:r>
              <w:rPr>
                <w:rFonts w:ascii="Times New Roman" w:eastAsia="Times New Roman" w:hAnsi="Times New Roman"/>
                <w:sz w:val="24"/>
                <w:szCs w:val="24"/>
                <w:lang w:eastAsia="ru-RU"/>
              </w:rPr>
              <w:t xml:space="preserve">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w:t>
            </w:r>
            <w:r>
              <w:rPr>
                <w:rFonts w:ascii="Times New Roman" w:eastAsia="Times New Roman" w:hAnsi="Times New Roman"/>
                <w:sz w:val="24"/>
                <w:szCs w:val="24"/>
                <w:lang w:eastAsia="ru-RU"/>
              </w:rPr>
              <w:lastRenderedPageBreak/>
              <w:t>Федерации, утвержденному приказом ФМС России от 22.04.2013 № 215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05565919" w14:textId="77777777" w:rsidR="002E4BA7" w:rsidRDefault="002E4BA7" w:rsidP="005E36D1">
            <w:pPr>
              <w:spacing w:after="0"/>
              <w:jc w:val="both"/>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5CA4BB0B"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079C2F2F" w14:textId="77777777" w:rsidTr="005E36D1">
        <w:trPr>
          <w:trHeight w:val="550"/>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794BBB68"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69618787" w14:textId="77777777" w:rsidR="002E4BA7" w:rsidRDefault="002E4BA7" w:rsidP="005E36D1">
            <w:pPr>
              <w:spacing w:after="0"/>
              <w:jc w:val="both"/>
            </w:pPr>
            <w:r>
              <w:rPr>
                <w:rFonts w:ascii="Times New Roman" w:eastAsia="Times New Roman" w:hAnsi="Times New Roman"/>
                <w:sz w:val="24"/>
                <w:szCs w:val="24"/>
                <w:lang w:eastAsia="ru-RU"/>
              </w:rPr>
              <w:t>Вид на жительство лица без гражданства, содержащий электронный носитель информации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5D9944E5" w14:textId="77777777" w:rsidR="002E4BA7" w:rsidRDefault="002E4BA7" w:rsidP="005E36D1">
            <w:pPr>
              <w:spacing w:after="0"/>
              <w:jc w:val="both"/>
            </w:pPr>
            <w:r>
              <w:rPr>
                <w:rFonts w:ascii="Times New Roman" w:eastAsia="Times New Roman" w:hAnsi="Times New Roman"/>
                <w:sz w:val="24"/>
                <w:szCs w:val="24"/>
                <w:lang w:eastAsia="ru-RU"/>
              </w:rPr>
              <w:t>Образец бланка утвержден приказом ФМС России от 05.06.2008 № 141 «Об утверждении образцов бланков вида на жительство»</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5BF4F2E3" w14:textId="77777777" w:rsidR="002E4BA7" w:rsidRDefault="002E4BA7" w:rsidP="005E36D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5F16C54E"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192BA8E2" w14:textId="77777777" w:rsidTr="005E36D1">
        <w:trPr>
          <w:trHeight w:val="550"/>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0DCADC7E"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3A798D03" w14:textId="77777777" w:rsidR="002E4BA7" w:rsidRDefault="002E4BA7" w:rsidP="005E36D1">
            <w:pPr>
              <w:spacing w:after="0"/>
              <w:jc w:val="both"/>
            </w:pPr>
            <w:r>
              <w:rPr>
                <w:rFonts w:ascii="Times New Roman" w:eastAsia="Times New Roman" w:hAnsi="Times New Roman"/>
                <w:sz w:val="24"/>
                <w:szCs w:val="24"/>
                <w:lang w:eastAsia="ru-RU"/>
              </w:rPr>
              <w:t>Разрешение на временное проживание, выдаваемое лицу без гражданства (с отметкой о разрешении на временное проживание)</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6423919E" w14:textId="77777777" w:rsidR="002E4BA7" w:rsidRDefault="002E4BA7" w:rsidP="005E36D1">
            <w:pPr>
              <w:spacing w:after="0"/>
              <w:jc w:val="both"/>
            </w:pPr>
            <w:r>
              <w:rPr>
                <w:rFonts w:ascii="Times New Roman" w:eastAsia="Times New Roman" w:hAnsi="Times New Roman"/>
                <w:sz w:val="24"/>
                <w:szCs w:val="24"/>
                <w:lang w:eastAsia="ru-RU"/>
              </w:rPr>
              <w:t>Форма утверждена приказом ФМС России от 22.04.2013 № 214 «Об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439638F5" w14:textId="77777777" w:rsidR="002E4BA7" w:rsidRDefault="002E4BA7" w:rsidP="005E36D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7513F1AE"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36A6A40D" w14:textId="77777777" w:rsidTr="005E36D1">
        <w:trPr>
          <w:trHeight w:val="550"/>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3AFAA591"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3CAE7FBF" w14:textId="77777777" w:rsidR="002E4BA7" w:rsidRDefault="002E4BA7" w:rsidP="005E36D1">
            <w:pPr>
              <w:spacing w:after="0"/>
              <w:jc w:val="both"/>
            </w:pPr>
            <w:r>
              <w:rPr>
                <w:rFonts w:ascii="Times New Roman" w:eastAsia="Times New Roman" w:hAnsi="Times New Roman"/>
                <w:sz w:val="24"/>
                <w:szCs w:val="24"/>
                <w:lang w:eastAsia="ru-RU"/>
              </w:rPr>
              <w:t>Вид на жительство, выдаваемое иностранному гражданину (дубликат вида на жительство)</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0D679496" w14:textId="77777777" w:rsidR="002E4BA7" w:rsidRDefault="002E4BA7" w:rsidP="005E36D1">
            <w:pPr>
              <w:spacing w:after="0"/>
              <w:jc w:val="both"/>
            </w:pPr>
            <w:r>
              <w:rPr>
                <w:rFonts w:ascii="Times New Roman" w:eastAsia="Times New Roman" w:hAnsi="Times New Roman"/>
                <w:sz w:val="24"/>
                <w:szCs w:val="24"/>
                <w:lang w:eastAsia="ru-RU"/>
              </w:rPr>
              <w:t>Образец бланка утвержден приказом ФМС России от 05.06.2008 № 141 «Об утверждении образцов бланков вида на жительство»</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59BBFBEF" w14:textId="77777777" w:rsidR="002E4BA7" w:rsidRDefault="002E4BA7" w:rsidP="005E36D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1BBCD791"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2F291579" w14:textId="77777777" w:rsidTr="005E36D1">
        <w:trPr>
          <w:trHeight w:val="1281"/>
        </w:trPr>
        <w:tc>
          <w:tcPr>
            <w:tcW w:w="2526" w:type="dxa"/>
            <w:tcBorders>
              <w:top w:val="single" w:sz="4" w:space="0" w:color="00000A"/>
              <w:left w:val="single" w:sz="4" w:space="0" w:color="00000A"/>
              <w:bottom w:val="single" w:sz="4" w:space="0" w:color="00000A"/>
              <w:right w:val="single" w:sz="4" w:space="0" w:color="00000A"/>
            </w:tcBorders>
            <w:shd w:val="clear" w:color="auto" w:fill="FFFFFF"/>
          </w:tcPr>
          <w:p w14:paraId="31F0606A"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6DAF863E" w14:textId="77777777" w:rsidR="002E4BA7" w:rsidRDefault="002E4BA7" w:rsidP="005E36D1">
            <w:pPr>
              <w:spacing w:after="0"/>
              <w:jc w:val="both"/>
            </w:pPr>
            <w:r>
              <w:rPr>
                <w:rFonts w:ascii="Times New Roman" w:eastAsia="Times New Roman" w:hAnsi="Times New Roman"/>
                <w:sz w:val="24"/>
                <w:szCs w:val="24"/>
                <w:lang w:eastAsia="ru-RU"/>
              </w:rPr>
              <w:t>Справка о рассмотрении заявления о предоставлении временного убежища на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01BDDA29" w14:textId="77777777" w:rsidR="002E4BA7" w:rsidRDefault="002E4BA7" w:rsidP="005E36D1">
            <w:pPr>
              <w:spacing w:after="0"/>
              <w:jc w:val="both"/>
            </w:pPr>
            <w:r>
              <w:rPr>
                <w:rFonts w:ascii="Times New Roman" w:eastAsia="Times New Roman" w:hAnsi="Times New Roman"/>
                <w:sz w:val="24"/>
                <w:szCs w:val="24"/>
                <w:lang w:eastAsia="ru-RU"/>
              </w:rPr>
              <w:t xml:space="preserve">Форма справки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w:t>
            </w:r>
            <w:r>
              <w:rPr>
                <w:rFonts w:ascii="Times New Roman" w:eastAsia="Times New Roman" w:hAnsi="Times New Roman"/>
                <w:sz w:val="24"/>
                <w:szCs w:val="24"/>
                <w:lang w:eastAsia="ru-RU"/>
              </w:rPr>
              <w:lastRenderedPageBreak/>
              <w:t>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6B66FE14" w14:textId="77777777" w:rsidR="002E4BA7" w:rsidRDefault="002E4BA7" w:rsidP="005E36D1">
            <w:pPr>
              <w:spacing w:after="0"/>
              <w:jc w:val="both"/>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692E4565"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44C806AE" w14:textId="77777777" w:rsidTr="005E36D1">
        <w:trPr>
          <w:trHeight w:val="1281"/>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6299E5E" w14:textId="77777777" w:rsidR="002E4BA7" w:rsidRDefault="002E4BA7" w:rsidP="005E36D1">
            <w:pPr>
              <w:spacing w:after="0"/>
            </w:pPr>
            <w:r>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15AD6D11" w14:textId="77777777" w:rsidR="002E4BA7" w:rsidRDefault="002E4BA7" w:rsidP="005E36D1">
            <w:pPr>
              <w:spacing w:after="0"/>
            </w:pPr>
            <w:r>
              <w:rPr>
                <w:rFonts w:ascii="Times New Roman" w:eastAsia="Times New Roman" w:hAnsi="Times New Roman"/>
                <w:sz w:val="24"/>
                <w:szCs w:val="24"/>
                <w:lang w:eastAsia="ru-RU"/>
              </w:rPr>
              <w:t>Доверенность</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393DF4C0" w14:textId="77777777" w:rsidR="002E4BA7" w:rsidRDefault="002E4BA7" w:rsidP="005E36D1">
            <w:pPr>
              <w:spacing w:after="0"/>
              <w:jc w:val="both"/>
            </w:pPr>
            <w:r>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14:paraId="18E33FD8" w14:textId="77777777" w:rsidR="002E4BA7" w:rsidRDefault="002E4BA7" w:rsidP="005E36D1">
            <w:pPr>
              <w:spacing w:after="0"/>
              <w:jc w:val="both"/>
            </w:pPr>
            <w:r>
              <w:rPr>
                <w:rFonts w:ascii="Times New Roman" w:eastAsia="Times New Roman" w:hAnsi="Times New Roman"/>
                <w:sz w:val="24"/>
                <w:szCs w:val="24"/>
                <w:lang w:eastAsia="ru-RU"/>
              </w:rPr>
              <w:t>- ФИО лица, выдавшего доверенность;</w:t>
            </w:r>
          </w:p>
          <w:p w14:paraId="61150FFE" w14:textId="77777777" w:rsidR="002E4BA7" w:rsidRDefault="002E4BA7" w:rsidP="005E36D1">
            <w:pPr>
              <w:spacing w:after="0"/>
              <w:jc w:val="both"/>
            </w:pPr>
            <w:r>
              <w:rPr>
                <w:rFonts w:ascii="Times New Roman" w:eastAsia="Times New Roman" w:hAnsi="Times New Roman"/>
                <w:sz w:val="24"/>
                <w:szCs w:val="24"/>
                <w:lang w:eastAsia="ru-RU"/>
              </w:rPr>
              <w:t>- ФИО лица, уполномоченного по доверенности;</w:t>
            </w:r>
          </w:p>
          <w:p w14:paraId="00136AE7" w14:textId="77777777" w:rsidR="002E4BA7" w:rsidRDefault="002E4BA7" w:rsidP="005E36D1">
            <w:pPr>
              <w:spacing w:after="0"/>
              <w:jc w:val="both"/>
            </w:pPr>
            <w:r>
              <w:rPr>
                <w:rFonts w:ascii="Times New Roman" w:eastAsia="Times New Roman" w:hAnsi="Times New Roman"/>
                <w:sz w:val="24"/>
                <w:szCs w:val="24"/>
                <w:lang w:eastAsia="ru-RU"/>
              </w:rPr>
              <w:t>- Данные документов, удостоверяющих личность этих лиц;</w:t>
            </w:r>
          </w:p>
          <w:p w14:paraId="03F8DB6A" w14:textId="77777777" w:rsidR="002E4BA7" w:rsidRDefault="002E4BA7" w:rsidP="005E36D1">
            <w:pPr>
              <w:spacing w:after="0"/>
              <w:jc w:val="both"/>
            </w:pPr>
            <w:r>
              <w:rPr>
                <w:rFonts w:ascii="Times New Roman" w:eastAsia="Times New Roman" w:hAnsi="Times New Roman"/>
                <w:sz w:val="24"/>
                <w:szCs w:val="24"/>
                <w:lang w:eastAsia="ru-RU"/>
              </w:rPr>
              <w:t xml:space="preserve">- Объем полномочий представителя, включающий право на подачу заявления о </w:t>
            </w:r>
            <w:r>
              <w:rPr>
                <w:rFonts w:ascii="Times New Roman" w:eastAsia="Times New Roman" w:hAnsi="Times New Roman"/>
                <w:sz w:val="24"/>
                <w:szCs w:val="24"/>
                <w:lang w:eastAsia="ru-RU"/>
              </w:rPr>
              <w:lastRenderedPageBreak/>
              <w:t>предоставлении Муниципальной услуги;</w:t>
            </w:r>
          </w:p>
          <w:p w14:paraId="7D062D86" w14:textId="77777777" w:rsidR="002E4BA7" w:rsidRDefault="002E4BA7" w:rsidP="005E36D1">
            <w:pPr>
              <w:spacing w:after="0"/>
              <w:jc w:val="both"/>
            </w:pPr>
            <w:r>
              <w:rPr>
                <w:rFonts w:ascii="Times New Roman" w:eastAsia="Times New Roman" w:hAnsi="Times New Roman"/>
                <w:sz w:val="24"/>
                <w:szCs w:val="24"/>
                <w:lang w:eastAsia="ru-RU"/>
              </w:rPr>
              <w:t>-Дата выдачи доверенности;</w:t>
            </w:r>
          </w:p>
          <w:p w14:paraId="710D6821" w14:textId="77777777" w:rsidR="002E4BA7" w:rsidRDefault="002E4BA7" w:rsidP="005E36D1">
            <w:pPr>
              <w:spacing w:after="0"/>
              <w:jc w:val="both"/>
            </w:pPr>
            <w:r>
              <w:rPr>
                <w:rFonts w:ascii="Times New Roman" w:eastAsia="Times New Roman" w:hAnsi="Times New Roman"/>
                <w:sz w:val="24"/>
                <w:szCs w:val="24"/>
                <w:lang w:eastAsia="ru-RU"/>
              </w:rPr>
              <w:t>- Подпись лица, выдавшего доверенность.</w:t>
            </w:r>
          </w:p>
          <w:p w14:paraId="2A60AAC2" w14:textId="77777777" w:rsidR="002E4BA7" w:rsidRDefault="002E4BA7" w:rsidP="005E36D1">
            <w:pPr>
              <w:spacing w:after="0"/>
              <w:jc w:val="both"/>
            </w:pPr>
            <w:r>
              <w:rPr>
                <w:rFonts w:ascii="Times New Roman" w:eastAsia="Times New Roman" w:hAnsi="Times New Roman"/>
                <w:sz w:val="24"/>
                <w:szCs w:val="24"/>
                <w:lang w:eastAsia="ru-RU"/>
              </w:rPr>
              <w:t xml:space="preserve">Доверенность должна быть нотариально заверена. </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59839630" w14:textId="77777777" w:rsidR="002E4BA7" w:rsidRDefault="002E4BA7" w:rsidP="005E36D1">
            <w:pPr>
              <w:spacing w:after="0"/>
              <w:jc w:val="both"/>
            </w:pPr>
            <w:r>
              <w:rPr>
                <w:rFonts w:ascii="Times New Roman" w:eastAsia="Times New Roman" w:hAnsi="Times New Roman"/>
                <w:sz w:val="24"/>
                <w:szCs w:val="24"/>
                <w:lang w:eastAsia="ru-RU"/>
              </w:rPr>
              <w:lastRenderedPageBreak/>
              <w:t xml:space="preserve">Предоставляется электронный образ доверенности.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282594BE" w14:textId="77777777" w:rsidR="002E4BA7" w:rsidRDefault="002E4BA7" w:rsidP="005E36D1">
            <w:pPr>
              <w:spacing w:after="0"/>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оригиналов документов. </w:t>
            </w:r>
          </w:p>
        </w:tc>
      </w:tr>
      <w:tr w:rsidR="002E4BA7" w14:paraId="29F4C309" w14:textId="77777777" w:rsidTr="005E36D1">
        <w:trPr>
          <w:trHeight w:val="1278"/>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48B509E4"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64495102" w14:textId="77777777" w:rsidR="002E4BA7" w:rsidRDefault="002E4BA7" w:rsidP="005E36D1">
            <w:pPr>
              <w:spacing w:after="0"/>
            </w:pPr>
            <w:r>
              <w:rPr>
                <w:rFonts w:ascii="Times New Roman" w:eastAsia="Times New Roman" w:hAnsi="Times New Roman"/>
                <w:sz w:val="24"/>
                <w:szCs w:val="24"/>
                <w:lang w:eastAsia="ru-RU"/>
              </w:rPr>
              <w:t>Свидетельство о рождении ребенка</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6BB5AA1E"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Постановление Правительства Российской Федерации </w:t>
            </w:r>
            <w:r>
              <w:rPr>
                <w:rFonts w:ascii="Times New Roman" w:eastAsia="Times New Roman" w:hAnsi="Times New Roman"/>
                <w:sz w:val="24"/>
                <w:szCs w:val="24"/>
                <w:lang w:eastAsia="ru-RU"/>
              </w:rPr>
              <w:br/>
              <w:t>от 31.10.1998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p w14:paraId="334C2C6C" w14:textId="77777777" w:rsidR="002E4BA7" w:rsidRDefault="002E4BA7" w:rsidP="005E36D1">
            <w:pPr>
              <w:spacing w:after="0"/>
              <w:jc w:val="both"/>
              <w:rPr>
                <w:rFonts w:ascii="Times New Roman" w:eastAsia="Times New Roman" w:hAnsi="Times New Roman"/>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0C50F7E4" w14:textId="77777777" w:rsidR="002E4BA7" w:rsidRDefault="002E4BA7" w:rsidP="005E36D1">
            <w:pPr>
              <w:spacing w:after="0"/>
              <w:jc w:val="both"/>
            </w:pPr>
            <w:r>
              <w:rPr>
                <w:rFonts w:ascii="Times New Roman" w:eastAsia="Times New Roman" w:hAnsi="Times New Roman"/>
                <w:sz w:val="24"/>
                <w:szCs w:val="24"/>
                <w:lang w:eastAsia="ru-RU"/>
              </w:rPr>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19429257"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76AA378C" w14:textId="77777777" w:rsidTr="005E36D1">
        <w:trPr>
          <w:trHeight w:val="1278"/>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2DEB0949" w14:textId="77777777" w:rsidR="002E4BA7" w:rsidRDefault="002E4BA7" w:rsidP="005E36D1">
            <w:pPr>
              <w:spacing w:after="0"/>
              <w:jc w:val="center"/>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2CD00745"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Постановление органов опеки о назначении опекунства.</w:t>
            </w:r>
          </w:p>
          <w:p w14:paraId="43B39C10" w14:textId="77777777" w:rsidR="002E4BA7" w:rsidRDefault="002E4BA7" w:rsidP="005E36D1">
            <w:pPr>
              <w:spacing w:after="0"/>
              <w:rPr>
                <w:rFonts w:ascii="Times New Roman" w:eastAsia="Times New Roman" w:hAnsi="Times New Roman"/>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5C76DBEA"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Федеральный закон от 16.04.2001 № 44-ФЗ «О государственном банке данных о детях, оставшихся без попечения родителей».</w:t>
            </w:r>
          </w:p>
          <w:p w14:paraId="56DF927F"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Федеральный закон от 21.12.1996г. №159-ФЗ «О дополнительных гарантиях по социальной поддержке детей-сирот и детей, оставшихся без попечения родителей».</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5A0400F4" w14:textId="77777777" w:rsidR="002E4BA7" w:rsidRDefault="002E4BA7" w:rsidP="005E36D1">
            <w:pPr>
              <w:spacing w:after="0"/>
              <w:jc w:val="both"/>
            </w:pPr>
            <w:r>
              <w:rPr>
                <w:rFonts w:ascii="Times New Roman" w:eastAsia="Times New Roman" w:hAnsi="Times New Roman"/>
                <w:sz w:val="24"/>
                <w:szCs w:val="24"/>
                <w:lang w:eastAsia="ru-RU"/>
              </w:rPr>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66A58347"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7C3D0A76" w14:textId="77777777" w:rsidTr="005E36D1">
        <w:tc>
          <w:tcPr>
            <w:tcW w:w="2526" w:type="dxa"/>
            <w:tcBorders>
              <w:top w:val="single" w:sz="4" w:space="0" w:color="00000A"/>
              <w:left w:val="single" w:sz="4" w:space="0" w:color="00000A"/>
              <w:bottom w:val="single" w:sz="4" w:space="0" w:color="00000A"/>
              <w:right w:val="single" w:sz="4" w:space="0" w:color="00000A"/>
            </w:tcBorders>
            <w:shd w:val="clear" w:color="auto" w:fill="FFFFFF"/>
          </w:tcPr>
          <w:p w14:paraId="7B21E041" w14:textId="77777777" w:rsidR="002E4BA7" w:rsidRDefault="002E4BA7" w:rsidP="005E36D1">
            <w:pPr>
              <w:spacing w:after="0"/>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5DA51B1E" w14:textId="77777777" w:rsidR="002E4BA7" w:rsidRDefault="002E4BA7" w:rsidP="005E36D1">
            <w:pPr>
              <w:spacing w:after="0"/>
              <w:jc w:val="both"/>
            </w:pPr>
            <w:r>
              <w:rPr>
                <w:rFonts w:ascii="Times New Roman" w:eastAsia="Times New Roman" w:hAnsi="Times New Roman"/>
                <w:sz w:val="24"/>
                <w:szCs w:val="24"/>
                <w:lang w:eastAsia="ru-RU"/>
              </w:rPr>
              <w:t>договор о приемной семье или распоряжение органа опеки.</w:t>
            </w:r>
          </w:p>
          <w:p w14:paraId="220E3155" w14:textId="77777777" w:rsidR="002E4BA7" w:rsidRDefault="002E4BA7" w:rsidP="005E36D1">
            <w:pPr>
              <w:spacing w:after="0"/>
              <w:jc w:val="both"/>
              <w:rPr>
                <w:rFonts w:ascii="Times New Roman" w:eastAsia="Times New Roman" w:hAnsi="Times New Roman"/>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15873EC8"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Федеральный закон от 16.04.2001 № 44-ФЗ «О государственном банке данных о детях, оставшихся без попечения родителей».</w:t>
            </w:r>
          </w:p>
          <w:p w14:paraId="00803B47" w14:textId="77777777" w:rsidR="002E4BA7" w:rsidRDefault="002E4BA7" w:rsidP="005E36D1">
            <w:pPr>
              <w:spacing w:after="0"/>
            </w:pPr>
            <w:r>
              <w:rPr>
                <w:rFonts w:ascii="Times New Roman" w:eastAsia="Times New Roman" w:hAnsi="Times New Roman"/>
                <w:sz w:val="24"/>
                <w:szCs w:val="24"/>
                <w:lang w:eastAsia="ru-RU"/>
              </w:rPr>
              <w:t xml:space="preserve">Федеральный закон от 21.12.1996г. №159-ФЗ «О дополнительных гарантиях по социальной поддержке детей-сирот и детей, оставшихся без попечения </w:t>
            </w:r>
            <w:r>
              <w:rPr>
                <w:rFonts w:ascii="Times New Roman" w:eastAsia="Times New Roman" w:hAnsi="Times New Roman"/>
                <w:sz w:val="24"/>
                <w:szCs w:val="24"/>
                <w:lang w:eastAsia="ru-RU"/>
              </w:rPr>
              <w:lastRenderedPageBreak/>
              <w:t>родителей»</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526EC43F" w14:textId="77777777" w:rsidR="002E4BA7" w:rsidRDefault="002E4BA7" w:rsidP="005E36D1">
            <w:pPr>
              <w:spacing w:after="0"/>
              <w:jc w:val="both"/>
            </w:pPr>
            <w:r>
              <w:rPr>
                <w:rFonts w:ascii="Times New Roman" w:eastAsia="Times New Roman" w:hAnsi="Times New Roman"/>
                <w:sz w:val="24"/>
                <w:szCs w:val="24"/>
                <w:lang w:eastAsia="ru-RU"/>
              </w:rPr>
              <w:lastRenderedPageBreak/>
              <w:t xml:space="preserve">Предоставляется электронный образ документа.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7E6B7A3A"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529E632F" w14:textId="77777777" w:rsidTr="005E36D1">
        <w:trPr>
          <w:trHeight w:val="255"/>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CC759C3" w14:textId="77777777" w:rsidR="002E4BA7" w:rsidRDefault="002E4BA7" w:rsidP="005E36D1">
            <w:pPr>
              <w:spacing w:after="0"/>
              <w:jc w:val="both"/>
            </w:pPr>
            <w:r>
              <w:rPr>
                <w:rFonts w:ascii="Times New Roman" w:hAnsi="Times New Roman"/>
                <w:sz w:val="24"/>
                <w:szCs w:val="24"/>
              </w:rPr>
              <w:lastRenderedPageBreak/>
              <w:t>Документы, подтверждающие факт рождения</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16CB6249" w14:textId="77777777" w:rsidR="002E4BA7" w:rsidRDefault="002E4BA7" w:rsidP="005E36D1">
            <w:pPr>
              <w:spacing w:after="0"/>
              <w:jc w:val="both"/>
            </w:pPr>
            <w:r>
              <w:rPr>
                <w:rFonts w:ascii="Times New Roman" w:eastAsia="Times New Roman" w:hAnsi="Times New Roman"/>
                <w:sz w:val="24"/>
                <w:szCs w:val="24"/>
              </w:rPr>
              <w:t>Свидетельство о рождении ребенка на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13865933" w14:textId="77777777" w:rsidR="002E4BA7" w:rsidRDefault="002E4BA7" w:rsidP="005E36D1">
            <w:pPr>
              <w:spacing w:after="0"/>
              <w:jc w:val="both"/>
            </w:pPr>
            <w:r>
              <w:rPr>
                <w:rFonts w:ascii="Times New Roman" w:hAnsi="Times New Roman"/>
                <w:sz w:val="24"/>
                <w:szCs w:val="24"/>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2418A25E" w14:textId="77777777" w:rsidR="002E4BA7" w:rsidRDefault="002E4BA7" w:rsidP="005E36D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6019A366" w14:textId="77777777" w:rsidR="002E4BA7" w:rsidRDefault="002E4BA7" w:rsidP="005E36D1">
            <w:pPr>
              <w:spacing w:after="0"/>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оригиналов документов. </w:t>
            </w:r>
          </w:p>
        </w:tc>
      </w:tr>
      <w:tr w:rsidR="002E4BA7" w14:paraId="3459F2C3" w14:textId="77777777" w:rsidTr="005E36D1">
        <w:trPr>
          <w:trHeight w:val="255"/>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214FE7D4" w14:textId="77777777" w:rsidR="002E4BA7" w:rsidRDefault="002E4BA7" w:rsidP="005E36D1">
            <w:pPr>
              <w:spacing w:after="0"/>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117D7D1F" w14:textId="77777777" w:rsidR="002E4BA7" w:rsidRDefault="002E4BA7" w:rsidP="005E36D1">
            <w:pPr>
              <w:spacing w:after="0"/>
              <w:jc w:val="both"/>
            </w:pPr>
            <w:r>
              <w:rPr>
                <w:rFonts w:ascii="Times New Roman" w:eastAsia="Times New Roman" w:hAnsi="Times New Roman"/>
                <w:sz w:val="24"/>
                <w:szCs w:val="24"/>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1635BE38" w14:textId="77777777" w:rsidR="002E4BA7" w:rsidRDefault="002E4BA7" w:rsidP="005E36D1">
            <w:pPr>
              <w:spacing w:after="0"/>
              <w:jc w:val="both"/>
            </w:pPr>
            <w:r>
              <w:rPr>
                <w:rFonts w:ascii="Times New Roman" w:hAnsi="Times New Roman"/>
                <w:sz w:val="24"/>
                <w:szCs w:val="24"/>
              </w:rPr>
              <w:t>При рождении ребенка на территории иностранного государства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26CF276A" w14:textId="77777777" w:rsidR="002E4BA7" w:rsidRDefault="002E4BA7" w:rsidP="005E36D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7427C268"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5A50DE86" w14:textId="77777777" w:rsidTr="005E36D1">
        <w:trPr>
          <w:trHeight w:val="255"/>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79C2FABA" w14:textId="77777777" w:rsidR="002E4BA7" w:rsidRDefault="002E4BA7" w:rsidP="005E36D1">
            <w:pPr>
              <w:spacing w:after="0"/>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4819B43F" w14:textId="77777777" w:rsidR="002E4BA7" w:rsidRDefault="002E4BA7" w:rsidP="005E36D1">
            <w:pPr>
              <w:spacing w:after="0"/>
              <w:jc w:val="both"/>
            </w:pPr>
            <w:r>
              <w:rPr>
                <w:rFonts w:ascii="Times New Roman" w:eastAsia="Times New Roman" w:hAnsi="Times New Roman"/>
                <w:sz w:val="24"/>
                <w:szCs w:val="24"/>
              </w:rPr>
              <w:t>Документ, подтверждающий факт рождения и регистрации ребенка, выданный и удостоверенный штампом «</w:t>
            </w:r>
            <w:proofErr w:type="spellStart"/>
            <w:r>
              <w:rPr>
                <w:rFonts w:ascii="Times New Roman" w:eastAsia="Times New Roman" w:hAnsi="Times New Roman"/>
                <w:sz w:val="24"/>
                <w:szCs w:val="24"/>
              </w:rPr>
              <w:t>апостиль</w:t>
            </w:r>
            <w:proofErr w:type="spellEnd"/>
            <w:r>
              <w:rPr>
                <w:rFonts w:ascii="Times New Roman" w:eastAsia="Times New Roman" w:hAnsi="Times New Roman"/>
                <w:sz w:val="24"/>
                <w:szCs w:val="24"/>
              </w:rPr>
              <w:t xml:space="preserve">» компетентным органом иностранного государства, с </w:t>
            </w:r>
            <w:r>
              <w:rPr>
                <w:rFonts w:ascii="Times New Roman" w:eastAsia="Times New Roman" w:hAnsi="Times New Roman"/>
                <w:sz w:val="24"/>
                <w:szCs w:val="24"/>
              </w:rPr>
              <w:lastRenderedPageBreak/>
              <w:t>удостоверенным в установленном законодательством Российской Федерации переводом на русский язык</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1D24A656" w14:textId="77777777" w:rsidR="002E4BA7" w:rsidRDefault="002E4BA7" w:rsidP="005E36D1">
            <w:pPr>
              <w:spacing w:after="0"/>
            </w:pPr>
            <w:r>
              <w:rPr>
                <w:rFonts w:ascii="Times New Roman" w:hAnsi="Times New Roman"/>
                <w:sz w:val="24"/>
                <w:szCs w:val="24"/>
              </w:rPr>
              <w:lastRenderedPageBreak/>
              <w:t xml:space="preserve">При рождении ребенка на территории иностранного государства-участника Конвенции, отменяющей требование При рождении ребенка на территории </w:t>
            </w:r>
            <w:r>
              <w:rPr>
                <w:rFonts w:ascii="Times New Roman" w:hAnsi="Times New Roman"/>
                <w:sz w:val="24"/>
                <w:szCs w:val="24"/>
              </w:rPr>
              <w:lastRenderedPageBreak/>
              <w:t xml:space="preserve">иностранного государства, не являющегося 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w:t>
            </w:r>
            <w:proofErr w:type="spellStart"/>
            <w:r>
              <w:rPr>
                <w:rFonts w:ascii="Times New Roman" w:hAnsi="Times New Roman"/>
                <w:sz w:val="24"/>
                <w:szCs w:val="24"/>
              </w:rPr>
              <w:t>годалегализации</w:t>
            </w:r>
            <w:proofErr w:type="spellEnd"/>
            <w:r>
              <w:rPr>
                <w:rFonts w:ascii="Times New Roman" w:hAnsi="Times New Roman"/>
                <w:sz w:val="24"/>
                <w:szCs w:val="24"/>
              </w:rPr>
              <w:t xml:space="preserve"> иностранных официальных документов, заключенной в Гааге 5 октября 1961 года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220DF5BB" w14:textId="77777777" w:rsidR="002E4BA7" w:rsidRDefault="002E4BA7" w:rsidP="005E36D1">
            <w:pPr>
              <w:spacing w:after="0"/>
              <w:jc w:val="both"/>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0C98BB29"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7EB90065" w14:textId="77777777" w:rsidTr="005E36D1">
        <w:trPr>
          <w:trHeight w:val="255"/>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6B759138" w14:textId="77777777" w:rsidR="002E4BA7" w:rsidRDefault="002E4BA7" w:rsidP="005E36D1">
            <w:pPr>
              <w:spacing w:after="0"/>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185109AE" w14:textId="77777777" w:rsidR="002E4BA7" w:rsidRDefault="002E4BA7" w:rsidP="005E36D1">
            <w:pPr>
              <w:spacing w:after="0"/>
              <w:jc w:val="both"/>
            </w:pPr>
            <w:r>
              <w:rPr>
                <w:rFonts w:ascii="Times New Roman" w:eastAsia="Times New Roman" w:hAnsi="Times New Roman"/>
                <w:sz w:val="24"/>
                <w:szCs w:val="24"/>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w:t>
            </w:r>
            <w:r>
              <w:rPr>
                <w:rFonts w:ascii="Times New Roman" w:eastAsia="Times New Roman" w:hAnsi="Times New Roman"/>
                <w:sz w:val="24"/>
                <w:szCs w:val="24"/>
              </w:rPr>
              <w:lastRenderedPageBreak/>
              <w:t>территории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77ED2742" w14:textId="77777777" w:rsidR="002E4BA7" w:rsidRDefault="002E4BA7" w:rsidP="005E36D1">
            <w:pPr>
              <w:spacing w:after="0"/>
              <w:jc w:val="both"/>
            </w:pPr>
            <w:r>
              <w:rPr>
                <w:rFonts w:ascii="Times New Roman" w:hAnsi="Times New Roman"/>
                <w:sz w:val="24"/>
                <w:szCs w:val="24"/>
              </w:rPr>
              <w:lastRenderedPageBreak/>
              <w:t xml:space="preserve">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w:t>
            </w:r>
            <w:r>
              <w:rPr>
                <w:rFonts w:ascii="Times New Roman" w:hAnsi="Times New Roman"/>
                <w:sz w:val="24"/>
                <w:szCs w:val="24"/>
              </w:rPr>
              <w:lastRenderedPageBreak/>
              <w:t>заключенной в городе Минске 22 января 1993 года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60080104" w14:textId="77777777" w:rsidR="002E4BA7" w:rsidRDefault="002E4BA7" w:rsidP="005E36D1">
            <w:pPr>
              <w:spacing w:after="0"/>
            </w:pPr>
            <w:r>
              <w:rPr>
                <w:rFonts w:ascii="Times New Roman" w:eastAsia="Times New Roman" w:hAnsi="Times New Roman"/>
                <w:sz w:val="24"/>
                <w:szCs w:val="24"/>
                <w:lang w:eastAsia="ru-RU"/>
              </w:rPr>
              <w:lastRenderedPageBreak/>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2E1BE1FA"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1913A9C8" w14:textId="77777777" w:rsidTr="005E36D1">
        <w:trPr>
          <w:trHeight w:val="255"/>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1A5114F6" w14:textId="77777777" w:rsidR="002E4BA7" w:rsidRDefault="002E4BA7" w:rsidP="005E36D1">
            <w:pPr>
              <w:spacing w:after="0"/>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339DD4FE" w14:textId="77777777" w:rsidR="002E4BA7" w:rsidRDefault="002E4BA7" w:rsidP="005E36D1">
            <w:pPr>
              <w:spacing w:after="0"/>
              <w:jc w:val="both"/>
            </w:pPr>
            <w:r>
              <w:rPr>
                <w:rFonts w:ascii="Times New Roman" w:eastAsia="Times New Roman" w:hAnsi="Times New Roman"/>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4900F3E2" w14:textId="77777777" w:rsidR="002E4BA7" w:rsidRDefault="002E4BA7" w:rsidP="005E36D1">
            <w:pPr>
              <w:spacing w:after="0"/>
              <w:jc w:val="both"/>
              <w:rPr>
                <w:rFonts w:ascii="Times New Roman" w:eastAsia="Times New Roman" w:hAnsi="Times New Roman"/>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4498F640" w14:textId="77777777" w:rsidR="002E4BA7" w:rsidRDefault="002E4BA7" w:rsidP="005E36D1">
            <w:pPr>
              <w:spacing w:after="0"/>
              <w:jc w:val="both"/>
            </w:pPr>
            <w:r>
              <w:rPr>
                <w:rFonts w:ascii="Times New Roman" w:eastAsia="Times New Roman" w:hAnsi="Times New Roman"/>
                <w:sz w:val="24"/>
                <w:szCs w:val="24"/>
                <w:lang w:eastAsia="ru-RU"/>
              </w:rPr>
              <w:t>Предоставляется электронный образ документа</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3B2BC43A" w14:textId="77777777" w:rsidR="002E4BA7" w:rsidRDefault="002E4BA7" w:rsidP="005E36D1">
            <w:pPr>
              <w:spacing w:after="0"/>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tc>
      </w:tr>
      <w:tr w:rsidR="002E4BA7" w14:paraId="16B44135" w14:textId="77777777" w:rsidTr="00B574BF">
        <w:tc>
          <w:tcPr>
            <w:tcW w:w="2526"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26526CA" w14:textId="77777777" w:rsidR="002E4BA7" w:rsidRDefault="002E4BA7" w:rsidP="00B574BF">
            <w:pPr>
              <w:spacing w:after="0"/>
            </w:pPr>
            <w:r w:rsidRPr="00B574BF">
              <w:rPr>
                <w:rFonts w:ascii="Times New Roman" w:eastAsia="Times New Roman" w:hAnsi="Times New Roman"/>
                <w:sz w:val="24"/>
                <w:szCs w:val="24"/>
              </w:rPr>
              <w:t>Документ, подтверждающий потребность в предоставлении места в группе компенсирующего или</w:t>
            </w:r>
            <w:r w:rsidRPr="00B574BF">
              <w:rPr>
                <w:rFonts w:ascii="Times New Roman" w:eastAsia="Times New Roman" w:hAnsi="Times New Roman"/>
                <w:sz w:val="24"/>
                <w:szCs w:val="24"/>
                <w:lang w:eastAsia="ru-RU"/>
              </w:rPr>
              <w:t xml:space="preserve"> </w:t>
            </w:r>
            <w:proofErr w:type="spellStart"/>
            <w:r w:rsidRPr="00B574BF">
              <w:rPr>
                <w:rFonts w:ascii="Times New Roman" w:eastAsia="Times New Roman" w:hAnsi="Times New Roman"/>
                <w:sz w:val="24"/>
                <w:szCs w:val="24"/>
                <w:lang w:eastAsia="ru-RU"/>
              </w:rPr>
              <w:t>комбинирпованного</w:t>
            </w:r>
            <w:proofErr w:type="spellEnd"/>
            <w:r w:rsidRPr="00B574BF">
              <w:rPr>
                <w:rFonts w:ascii="Times New Roman" w:eastAsia="Times New Roman" w:hAnsi="Times New Roman"/>
                <w:sz w:val="24"/>
                <w:szCs w:val="24"/>
                <w:lang w:eastAsia="ru-RU"/>
              </w:rPr>
              <w:t xml:space="preserve"> вида </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1D8DD1A7" w14:textId="77777777" w:rsidR="002E4BA7" w:rsidRDefault="002E4BA7" w:rsidP="005E36D1">
            <w:pPr>
              <w:spacing w:after="0"/>
              <w:jc w:val="both"/>
            </w:pPr>
            <w:r>
              <w:rPr>
                <w:rFonts w:ascii="Times New Roman" w:eastAsia="Times New Roman" w:hAnsi="Times New Roman"/>
                <w:sz w:val="24"/>
                <w:szCs w:val="24"/>
                <w:lang w:eastAsia="ru-RU"/>
              </w:rPr>
              <w:t>Рекомендации ПМПК</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64B0A4F8" w14:textId="77777777" w:rsidR="002E4BA7" w:rsidRDefault="002E4BA7" w:rsidP="005E36D1">
            <w:pPr>
              <w:spacing w:after="0"/>
              <w:jc w:val="both"/>
            </w:pPr>
            <w:r>
              <w:rPr>
                <w:rFonts w:ascii="Times New Roman" w:eastAsia="Times New Roman" w:hAnsi="Times New Roman"/>
                <w:sz w:val="24"/>
                <w:szCs w:val="24"/>
                <w:lang w:eastAsia="ru-RU"/>
              </w:rPr>
              <w:t xml:space="preserve">Федеральный закон </w:t>
            </w:r>
            <w:r w:rsidR="00B04432">
              <w:rPr>
                <w:rFonts w:ascii="Times New Roman" w:eastAsia="Times New Roman" w:hAnsi="Times New Roman"/>
                <w:sz w:val="24"/>
                <w:szCs w:val="24"/>
                <w:lang w:eastAsia="ru-RU"/>
              </w:rPr>
              <w:t xml:space="preserve"> от 29.12.2012 </w:t>
            </w:r>
            <w:r>
              <w:rPr>
                <w:rFonts w:ascii="Times New Roman" w:eastAsia="Times New Roman" w:hAnsi="Times New Roman"/>
                <w:sz w:val="24"/>
                <w:szCs w:val="24"/>
                <w:lang w:eastAsia="ru-RU"/>
              </w:rPr>
              <w:t>№ 273-ФЗ «Об образовании в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67B5ABDD" w14:textId="77777777" w:rsidR="002E4BA7" w:rsidRDefault="002E4BA7" w:rsidP="005E36D1">
            <w:pPr>
              <w:spacing w:after="0"/>
              <w:jc w:val="both"/>
            </w:pPr>
            <w:r>
              <w:rPr>
                <w:rFonts w:ascii="Times New Roman" w:eastAsia="Times New Roman" w:hAnsi="Times New Roman"/>
                <w:sz w:val="24"/>
                <w:szCs w:val="24"/>
                <w:lang w:eastAsia="ru-RU"/>
              </w:rPr>
              <w:t>Предоставляется электронный образ</w:t>
            </w:r>
            <w:r w:rsidR="00B36784">
              <w:rPr>
                <w:rFonts w:ascii="Times New Roman" w:eastAsia="Times New Roman" w:hAnsi="Times New Roman"/>
                <w:sz w:val="24"/>
                <w:szCs w:val="24"/>
                <w:lang w:eastAsia="ru-RU"/>
              </w:rPr>
              <w:t xml:space="preserve"> (при наличии)</w:t>
            </w:r>
            <w:r>
              <w:rPr>
                <w:rFonts w:ascii="Times New Roman" w:eastAsia="Times New Roman" w:hAnsi="Times New Roman"/>
                <w:sz w:val="24"/>
                <w:szCs w:val="24"/>
                <w:lang w:eastAsia="ru-RU"/>
              </w:rPr>
              <w:t xml:space="preserve">.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3F8F1B19" w14:textId="77777777" w:rsidR="002E4BA7" w:rsidRDefault="002E4BA7" w:rsidP="005E36D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w:t>
            </w:r>
          </w:p>
          <w:p w14:paraId="700F5171" w14:textId="77777777" w:rsidR="002E4BA7" w:rsidRDefault="002E4BA7" w:rsidP="00B574BF">
            <w:pPr>
              <w:spacing w:after="0"/>
            </w:pPr>
            <w:r>
              <w:rPr>
                <w:rFonts w:ascii="Times New Roman" w:eastAsia="Times New Roman" w:hAnsi="Times New Roman"/>
                <w:sz w:val="24"/>
                <w:szCs w:val="24"/>
                <w:lang w:eastAsia="ru-RU"/>
              </w:rPr>
              <w:t xml:space="preserve">Оригинал документа предоставляется для подтверждения в Подразделение перед началом комплектования в год поступления в ДОО.    </w:t>
            </w:r>
          </w:p>
        </w:tc>
      </w:tr>
      <w:tr w:rsidR="002E4BA7" w14:paraId="52E5553D" w14:textId="77777777" w:rsidTr="005E36D1">
        <w:trPr>
          <w:trHeight w:val="1469"/>
        </w:trPr>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C364A20"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Документ, подтверждающий льготу </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69C6661E"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p w14:paraId="7B488B73"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справка с места работы судьи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291AB2F7"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ст. 19 Закона Российской Федерации от 26.06.1992 № 3132-1 «О статусе судей в Российской Федерации»</w:t>
            </w:r>
          </w:p>
          <w:p w14:paraId="00506EB3"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p w14:paraId="28B368A6"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05C274D0"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lastRenderedPageBreak/>
              <w:t xml:space="preserve">Предоставляется электронный образ. </w:t>
            </w:r>
          </w:p>
          <w:p w14:paraId="1007FC86"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1D6F538F"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Сверка осуществляется на основании приложенных скан-копий оригиналов документов. Оригинал предоставляется перед началом </w:t>
            </w:r>
            <w:r>
              <w:rPr>
                <w:rFonts w:ascii="Times New Roman" w:eastAsia="Times New Roman" w:hAnsi="Times New Roman"/>
                <w:sz w:val="24"/>
                <w:szCs w:val="24"/>
                <w:lang w:eastAsia="ru-RU"/>
              </w:rPr>
              <w:lastRenderedPageBreak/>
              <w:t>укомплектования</w:t>
            </w:r>
          </w:p>
        </w:tc>
      </w:tr>
      <w:tr w:rsidR="002E4BA7" w14:paraId="428D0561" w14:textId="77777777" w:rsidTr="005E36D1">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4303D928"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05AE9EC3"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справка с места работы прокурорского работника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170D6068"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ст. 44, Федерального закона от 17.01.1992 № 2202-1 «О прокуратуре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773826C8"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4034BEEB"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на момент укомплектования</w:t>
            </w:r>
          </w:p>
        </w:tc>
      </w:tr>
      <w:tr w:rsidR="002E4BA7" w14:paraId="40606507" w14:textId="77777777" w:rsidTr="005E36D1">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37142312"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1A92324C"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справка с места работы сотрудника Следственного комитета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75A04F65"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ст. 35 Федерального закона от 28.12.2010 № 403-ФЗ «О Следственном комитете Российской Федерации»</w:t>
            </w:r>
          </w:p>
          <w:p w14:paraId="2212C1F7"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44A7E657"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783C67A0"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2E4BA7" w14:paraId="38486FBD" w14:textId="77777777" w:rsidTr="005E36D1">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4D1099C7"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10E85823"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справка с места службы погибших (пропавших без вести), умерших, ставших инвалидами, сотрудников и военнослужащих из числа, указанных в пункте 1 постановления Правительства Российской Федерации от 09.02.2004 № 65 «О </w:t>
            </w:r>
            <w:r>
              <w:rPr>
                <w:rFonts w:ascii="Times New Roman" w:eastAsia="Times New Roman" w:hAnsi="Times New Roman"/>
                <w:sz w:val="24"/>
                <w:szCs w:val="24"/>
                <w:lang w:eastAsia="ru-RU"/>
              </w:rPr>
              <w:lastRenderedPageBreak/>
              <w:t>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3C89FF52"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lastRenderedPageBreak/>
              <w:t xml:space="preserve">пункт 1 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w:t>
            </w:r>
            <w:r>
              <w:rPr>
                <w:rFonts w:ascii="Times New Roman" w:eastAsia="Times New Roman" w:hAnsi="Times New Roman"/>
                <w:sz w:val="24"/>
                <w:szCs w:val="24"/>
                <w:lang w:eastAsia="ru-RU"/>
              </w:rPr>
              <w:lastRenderedPageBreak/>
              <w:t>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1514C701"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lastRenderedPageBreak/>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59233F83"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2E4BA7" w14:paraId="0D9E2F7F" w14:textId="77777777" w:rsidTr="005E36D1">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4DF375C2"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0FF973FD"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справка с места службы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6FE36296"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пункт 1 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w:t>
            </w:r>
            <w:r>
              <w:rPr>
                <w:rFonts w:ascii="Times New Roman" w:eastAsia="Times New Roman" w:hAnsi="Times New Roman"/>
                <w:sz w:val="24"/>
                <w:szCs w:val="24"/>
                <w:lang w:eastAsia="ru-RU"/>
              </w:rPr>
              <w:lastRenderedPageBreak/>
              <w:t>Кавказского региона Российской Федерации»</w:t>
            </w:r>
          </w:p>
          <w:p w14:paraId="0149FEBF"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Постановление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14:paraId="0EBE8862"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3E82C469"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lastRenderedPageBreak/>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39B5C6F3"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2E4BA7" w14:paraId="26BE07C5" w14:textId="77777777" w:rsidTr="005E36D1">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0890DF1A"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38CB9242"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справка с места работы </w:t>
            </w:r>
            <w:r>
              <w:rPr>
                <w:rFonts w:ascii="Times New Roman" w:eastAsia="Times New Roman" w:hAnsi="Times New Roman"/>
                <w:sz w:val="24"/>
                <w:szCs w:val="24"/>
                <w:lang w:eastAsia="ru-RU"/>
              </w:rPr>
              <w:lastRenderedPageBreak/>
              <w:t>сотрудника полиции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74B6AF16" w14:textId="77777777" w:rsidR="002E4BA7" w:rsidRDefault="002E4BA7" w:rsidP="005E36D1">
            <w:pPr>
              <w:widowControl w:val="0"/>
              <w:spacing w:after="0" w:line="240" w:lineRule="auto"/>
            </w:pPr>
            <w:r w:rsidRPr="0061122E">
              <w:rPr>
                <w:rFonts w:ascii="Times New Roman" w:eastAsia="Times New Roman" w:hAnsi="Times New Roman"/>
                <w:sz w:val="24"/>
                <w:szCs w:val="24"/>
                <w:lang w:eastAsia="ru-RU"/>
              </w:rPr>
              <w:lastRenderedPageBreak/>
              <w:t xml:space="preserve">Федеральный </w:t>
            </w:r>
            <w:proofErr w:type="spellStart"/>
            <w:r w:rsidRPr="0061122E">
              <w:rPr>
                <w:rFonts w:ascii="Times New Roman" w:eastAsia="Times New Roman" w:hAnsi="Times New Roman"/>
                <w:sz w:val="24"/>
                <w:szCs w:val="24"/>
                <w:lang w:eastAsia="ru-RU"/>
              </w:rPr>
              <w:t>законон</w:t>
            </w:r>
            <w:proofErr w:type="spellEnd"/>
            <w:r>
              <w:rPr>
                <w:rFonts w:ascii="Times New Roman" w:eastAsia="Times New Roman" w:hAnsi="Times New Roman"/>
                <w:sz w:val="24"/>
                <w:szCs w:val="24"/>
                <w:lang w:eastAsia="ru-RU"/>
              </w:rPr>
              <w:t xml:space="preserve"> </w:t>
            </w:r>
            <w:r w:rsidRPr="0061122E">
              <w:rPr>
                <w:rFonts w:ascii="Times New Roman" w:eastAsia="Times New Roman" w:hAnsi="Times New Roman"/>
                <w:sz w:val="24"/>
                <w:szCs w:val="24"/>
                <w:lang w:eastAsia="ru-RU"/>
              </w:rPr>
              <w:t xml:space="preserve"> «О </w:t>
            </w:r>
            <w:r w:rsidRPr="0061122E">
              <w:rPr>
                <w:rFonts w:ascii="Times New Roman" w:eastAsia="Times New Roman" w:hAnsi="Times New Roman"/>
                <w:sz w:val="24"/>
                <w:szCs w:val="24"/>
                <w:lang w:eastAsia="ru-RU"/>
              </w:rPr>
              <w:lastRenderedPageBreak/>
              <w:t>полиции»</w:t>
            </w:r>
            <w:r>
              <w:rPr>
                <w:rFonts w:ascii="Times New Roman" w:eastAsia="Times New Roman" w:hAnsi="Times New Roman"/>
                <w:sz w:val="24"/>
                <w:szCs w:val="24"/>
                <w:lang w:eastAsia="ru-RU"/>
              </w:rPr>
              <w:t xml:space="preserve"> </w:t>
            </w:r>
            <w:r w:rsidRPr="0061122E">
              <w:rPr>
                <w:rFonts w:ascii="Times New Roman" w:eastAsia="Times New Roman" w:hAnsi="Times New Roman"/>
                <w:sz w:val="24"/>
                <w:szCs w:val="24"/>
                <w:lang w:eastAsia="ru-RU"/>
              </w:rPr>
              <w:t xml:space="preserve">от 07.02.2011 № 3-ФЗ </w:t>
            </w:r>
            <w:hyperlink r:id="rId20" w:history="1">
              <w:r>
                <w:rPr>
                  <w:rStyle w:val="afffff1"/>
                  <w:rFonts w:ascii="Times New Roman" w:eastAsia="Times New Roman" w:hAnsi="Times New Roman"/>
                  <w:vanish/>
                  <w:sz w:val="24"/>
                  <w:szCs w:val="24"/>
                  <w:lang w:eastAsia="ru-RU"/>
                </w:rPr>
                <w:t>статья 6 46 Федерального закона от 07.02.2011 № 3-ФЗ «О полиции»</w:t>
              </w:r>
            </w:hyperlink>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1F67D947"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lastRenderedPageBreak/>
              <w:t xml:space="preserve">Предоставляется </w:t>
            </w:r>
            <w:r>
              <w:rPr>
                <w:rFonts w:ascii="Times New Roman" w:eastAsia="Times New Roman" w:hAnsi="Times New Roman"/>
                <w:sz w:val="24"/>
                <w:szCs w:val="24"/>
                <w:lang w:eastAsia="ru-RU"/>
              </w:rPr>
              <w:lastRenderedPageBreak/>
              <w:t xml:space="preserve">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6E073D0D"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lastRenderedPageBreak/>
              <w:t xml:space="preserve">Сверка осуществляется на </w:t>
            </w:r>
            <w:r>
              <w:rPr>
                <w:rFonts w:ascii="Times New Roman" w:eastAsia="Times New Roman" w:hAnsi="Times New Roman"/>
                <w:sz w:val="24"/>
                <w:szCs w:val="24"/>
                <w:lang w:eastAsia="ru-RU"/>
              </w:rPr>
              <w:lastRenderedPageBreak/>
              <w:t>основании приложенных скан-копий оригиналов документов. Оригинал предоставляется перед началом укомплектования</w:t>
            </w:r>
          </w:p>
        </w:tc>
      </w:tr>
      <w:tr w:rsidR="002E4BA7" w14:paraId="0533EEBC" w14:textId="77777777" w:rsidTr="005E36D1">
        <w:trPr>
          <w:trHeight w:val="2770"/>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633CE7B5"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3291EE1C"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справка с места работы сотрудника органов по контролю за оборотом наркотических средств и психотропных веществ </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23687C78"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Указ Президента Российской Федерации от 05.06.2003№ 613 «О правоохранительной службе в органах по контролю за оборотом наркотических средств и психотропных веществ»).</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7A7BC854"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79C13C51"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2E4BA7" w14:paraId="5DFE29B0" w14:textId="77777777" w:rsidTr="005E36D1">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345A46CA"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065A7878"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w:t>
            </w:r>
            <w:r>
              <w:rPr>
                <w:rFonts w:ascii="Times New Roman" w:eastAsia="Times New Roman" w:hAnsi="Times New Roman"/>
                <w:sz w:val="24"/>
                <w:szCs w:val="24"/>
                <w:lang w:eastAsia="ru-RU"/>
              </w:rPr>
              <w:lastRenderedPageBreak/>
              <w:t>таможенных органах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57CC5933"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lastRenderedPageBreak/>
              <w:t xml:space="preserve">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w:t>
            </w:r>
            <w:r>
              <w:rPr>
                <w:rFonts w:ascii="Times New Roman" w:eastAsia="Times New Roman" w:hAnsi="Times New Roman"/>
                <w:sz w:val="24"/>
                <w:szCs w:val="24"/>
                <w:lang w:eastAsia="ru-RU"/>
              </w:rPr>
              <w:lastRenderedPageBreak/>
              <w:t>акты Российской Федерации»;</w:t>
            </w:r>
          </w:p>
          <w:p w14:paraId="5586EFEA"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34AEBD8C"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lastRenderedPageBreak/>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2EAA8006"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2E4BA7" w14:paraId="57FE38C0" w14:textId="77777777" w:rsidTr="005E36D1">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7A923806"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567C3E62"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77720758"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6C90C1B0"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08636D8F"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696EBAB9"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2E4BA7" w14:paraId="0E52922B" w14:textId="77777777" w:rsidTr="005E36D1">
        <w:trPr>
          <w:trHeight w:val="3173"/>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4ED40D05"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3804488A"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справка с места службы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175FBA2A"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4E75A38A"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120FCD83"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Предоставляется электронный образ. </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034BCF0B"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2E4BA7" w14:paraId="7633CBF8" w14:textId="77777777" w:rsidTr="005E36D1">
        <w:trPr>
          <w:trHeight w:val="3172"/>
        </w:trPr>
        <w:tc>
          <w:tcPr>
            <w:tcW w:w="2526" w:type="dxa"/>
            <w:vMerge/>
            <w:tcBorders>
              <w:top w:val="single" w:sz="4" w:space="0" w:color="00000A"/>
              <w:left w:val="single" w:sz="4" w:space="0" w:color="00000A"/>
              <w:bottom w:val="single" w:sz="4" w:space="0" w:color="00000A"/>
              <w:right w:val="single" w:sz="4" w:space="0" w:color="00000A"/>
            </w:tcBorders>
            <w:shd w:val="clear" w:color="auto" w:fill="FFFFFF"/>
          </w:tcPr>
          <w:p w14:paraId="10BE45CE"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6E88B392"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справка с места службы военнослужащих</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0D5DC9AD"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ст. 19, Федерального закона от 27.05.1998 № 76-ФЗ «О статусе военнослужащих»</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620E9909" w14:textId="77777777" w:rsidR="002E4BA7" w:rsidRDefault="002E4BA7" w:rsidP="005E36D1">
            <w:r>
              <w:rPr>
                <w:rFonts w:ascii="Times New Roman" w:eastAsia="Times New Roman" w:hAnsi="Times New Roman"/>
                <w:sz w:val="24"/>
                <w:szCs w:val="24"/>
                <w:lang w:eastAsia="ru-RU"/>
              </w:rPr>
              <w:t>Предоставляется электронный образ.</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6511C808"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Сверка осуществляется на основании приложенных скан-копий оригиналов документов. Оригинал предоставляется перед началом укомплектования</w:t>
            </w:r>
          </w:p>
        </w:tc>
      </w:tr>
      <w:tr w:rsidR="002E4BA7" w14:paraId="514F6288" w14:textId="77777777" w:rsidTr="005E36D1">
        <w:tc>
          <w:tcPr>
            <w:tcW w:w="2526" w:type="dxa"/>
            <w:tcBorders>
              <w:top w:val="single" w:sz="4" w:space="0" w:color="00000A"/>
              <w:left w:val="single" w:sz="4" w:space="0" w:color="00000A"/>
              <w:bottom w:val="single" w:sz="4" w:space="0" w:color="00000A"/>
              <w:right w:val="single" w:sz="4" w:space="0" w:color="00000A"/>
            </w:tcBorders>
            <w:shd w:val="clear" w:color="auto" w:fill="FFFFFF"/>
          </w:tcPr>
          <w:p w14:paraId="3C24ECF8" w14:textId="77777777" w:rsidR="002E4BA7" w:rsidRDefault="002E4BA7" w:rsidP="005E36D1">
            <w:pPr>
              <w:spacing w:after="0" w:line="240" w:lineRule="auto"/>
            </w:pPr>
            <w:r>
              <w:rPr>
                <w:rFonts w:ascii="Times New Roman" w:hAnsi="Times New Roman"/>
                <w:sz w:val="24"/>
                <w:szCs w:val="24"/>
              </w:rPr>
              <w:t xml:space="preserve">Документы, </w:t>
            </w:r>
            <w:r>
              <w:rPr>
                <w:rFonts w:ascii="Times New Roman" w:hAnsi="Times New Roman"/>
                <w:sz w:val="24"/>
                <w:szCs w:val="24"/>
              </w:rPr>
              <w:lastRenderedPageBreak/>
              <w:t>подтверждающие регистрацию ребенка по месту жительства (по месту пребывания</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6FA3B3F1" w14:textId="77777777" w:rsidR="002E4BA7" w:rsidRDefault="002E4BA7" w:rsidP="005E36D1">
            <w:pPr>
              <w:spacing w:after="0" w:line="240" w:lineRule="auto"/>
            </w:pPr>
            <w:r>
              <w:rPr>
                <w:rFonts w:ascii="Times New Roman" w:hAnsi="Times New Roman"/>
                <w:sz w:val="24"/>
                <w:szCs w:val="24"/>
              </w:rPr>
              <w:lastRenderedPageBreak/>
              <w:t xml:space="preserve">Свидетельство о регистрации по </w:t>
            </w:r>
            <w:r>
              <w:rPr>
                <w:rFonts w:ascii="Times New Roman" w:hAnsi="Times New Roman"/>
                <w:sz w:val="24"/>
                <w:szCs w:val="24"/>
              </w:rPr>
              <w:lastRenderedPageBreak/>
              <w:t>месту жительства</w:t>
            </w:r>
          </w:p>
          <w:p w14:paraId="763B1A2F" w14:textId="77777777" w:rsidR="002E4BA7" w:rsidRDefault="002E4BA7" w:rsidP="005E36D1">
            <w:pPr>
              <w:spacing w:after="0" w:line="240" w:lineRule="auto"/>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5468842B" w14:textId="77777777" w:rsidR="002E4BA7" w:rsidRDefault="002E4BA7" w:rsidP="005E36D1">
            <w:pPr>
              <w:spacing w:after="0" w:line="240" w:lineRule="auto"/>
            </w:pPr>
            <w:r>
              <w:rPr>
                <w:rFonts w:ascii="Times New Roman" w:hAnsi="Times New Roman"/>
                <w:sz w:val="24"/>
                <w:szCs w:val="24"/>
              </w:rPr>
              <w:lastRenderedPageBreak/>
              <w:t xml:space="preserve">Форма бланка утверждена </w:t>
            </w:r>
            <w:r>
              <w:rPr>
                <w:rFonts w:ascii="Times New Roman" w:hAnsi="Times New Roman"/>
                <w:sz w:val="24"/>
                <w:szCs w:val="24"/>
              </w:rPr>
              <w:lastRenderedPageBreak/>
              <w:t>Приказом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14:paraId="48A352A4" w14:textId="77777777" w:rsidR="002E4BA7" w:rsidRDefault="002E4BA7" w:rsidP="005E36D1">
            <w:pPr>
              <w:spacing w:after="0" w:line="240" w:lineRule="auto"/>
            </w:pPr>
            <w:r>
              <w:rPr>
                <w:rFonts w:ascii="Times New Roman" w:eastAsia="Times New Roman" w:hAnsi="Times New Roman"/>
                <w:sz w:val="24"/>
                <w:szCs w:val="24"/>
                <w:lang w:val="en-US" w:eastAsia="ru-RU"/>
              </w:rPr>
              <w:lastRenderedPageBreak/>
              <w:t>X</w:t>
            </w:r>
          </w:p>
        </w:tc>
        <w:tc>
          <w:tcPr>
            <w:tcW w:w="3547" w:type="dxa"/>
            <w:tcBorders>
              <w:top w:val="single" w:sz="4" w:space="0" w:color="00000A"/>
              <w:left w:val="single" w:sz="4" w:space="0" w:color="00000A"/>
              <w:bottom w:val="single" w:sz="4" w:space="0" w:color="00000A"/>
              <w:right w:val="single" w:sz="4" w:space="0" w:color="00000A"/>
            </w:tcBorders>
            <w:shd w:val="clear" w:color="auto" w:fill="FFFFFF"/>
          </w:tcPr>
          <w:p w14:paraId="3CA6426F" w14:textId="77777777" w:rsidR="002E4BA7" w:rsidRDefault="002E4BA7" w:rsidP="005E36D1">
            <w:pPr>
              <w:spacing w:after="0" w:line="240" w:lineRule="auto"/>
            </w:pPr>
            <w:r>
              <w:rPr>
                <w:rFonts w:ascii="Times New Roman" w:eastAsia="Times New Roman" w:hAnsi="Times New Roman"/>
                <w:sz w:val="24"/>
                <w:szCs w:val="24"/>
                <w:lang w:val="en-US" w:eastAsia="ru-RU"/>
              </w:rPr>
              <w:t>X</w:t>
            </w:r>
          </w:p>
        </w:tc>
      </w:tr>
      <w:tr w:rsidR="002E4BA7" w14:paraId="18D82A2E" w14:textId="77777777" w:rsidTr="005E36D1">
        <w:tc>
          <w:tcPr>
            <w:tcW w:w="252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D83DCD0" w14:textId="77777777" w:rsidR="002E4BA7" w:rsidRDefault="002E4BA7" w:rsidP="005E36D1">
            <w:pPr>
              <w:widowControl w:val="0"/>
              <w:tabs>
                <w:tab w:val="left" w:pos="3990"/>
              </w:tabs>
              <w:spacing w:after="0" w:line="240" w:lineRule="auto"/>
              <w:jc w:val="both"/>
            </w:pPr>
            <w:r>
              <w:rPr>
                <w:rFonts w:ascii="Times New Roman" w:eastAsia="Times New Roman" w:hAnsi="Times New Roman"/>
                <w:sz w:val="24"/>
                <w:szCs w:val="24"/>
                <w:lang w:eastAsia="ru-RU"/>
              </w:rPr>
              <w:lastRenderedPageBreak/>
              <w:tab/>
            </w:r>
          </w:p>
          <w:p w14:paraId="76BAF67E" w14:textId="77777777" w:rsidR="002E4BA7" w:rsidRDefault="002E4BA7" w:rsidP="005E36D1">
            <w:pPr>
              <w:widowControl w:val="0"/>
              <w:spacing w:after="0" w:line="240" w:lineRule="auto"/>
              <w:jc w:val="both"/>
            </w:pPr>
            <w:r>
              <w:rPr>
                <w:rFonts w:ascii="Times New Roman" w:hAnsi="Times New Roman"/>
                <w:sz w:val="24"/>
                <w:szCs w:val="24"/>
              </w:rPr>
              <w:t>Документы, подтверждающие льготу</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7D8F455E" w14:textId="77777777" w:rsidR="002E4BA7" w:rsidRDefault="002E4BA7" w:rsidP="005E36D1">
            <w:r>
              <w:rPr>
                <w:rFonts w:ascii="Times New Roman" w:hAnsi="Times New Roman"/>
                <w:lang w:eastAsia="ru-RU"/>
              </w:rPr>
              <w:t>удостоверение гражданина, подвергшихся воздействию радиации вследствие катастрофы на Чернобыльской АЭС</w:t>
            </w: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7C652241"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ст. 14. Закона Российской Федерации от 15.05.1991 № 1244-1 О социальной защите граждан, подвергшихся воздействию радиации вследствие катастрофы на Чернобыльской АЭС»);</w:t>
            </w:r>
          </w:p>
          <w:p w14:paraId="4EE0023C" w14:textId="77777777" w:rsidR="002E4BA7" w:rsidRDefault="002E4BA7" w:rsidP="005E36D1">
            <w:pPr>
              <w:spacing w:after="0" w:line="240" w:lineRule="auto"/>
            </w:pP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02C2A3EC" w14:textId="77777777" w:rsidR="002E4BA7" w:rsidRDefault="002E4BA7" w:rsidP="005E36D1">
            <w:pPr>
              <w:spacing w:after="0" w:line="240" w:lineRule="auto"/>
            </w:pPr>
            <w:r>
              <w:rPr>
                <w:rFonts w:ascii="Times New Roman" w:eastAsia="Times New Roman" w:hAnsi="Times New Roman"/>
                <w:sz w:val="24"/>
                <w:szCs w:val="24"/>
                <w:lang w:val="en-US" w:eastAsia="ru-RU"/>
              </w:rPr>
              <w:t>X</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14:paraId="00174C56" w14:textId="77777777" w:rsidR="002E4BA7" w:rsidRDefault="002E4BA7" w:rsidP="005E36D1">
            <w:pPr>
              <w:spacing w:after="0" w:line="240" w:lineRule="auto"/>
            </w:pPr>
            <w:r>
              <w:rPr>
                <w:rFonts w:ascii="Times New Roman" w:eastAsia="Times New Roman" w:hAnsi="Times New Roman"/>
                <w:sz w:val="24"/>
                <w:szCs w:val="24"/>
                <w:lang w:val="en-US" w:eastAsia="ru-RU"/>
              </w:rPr>
              <w:t>X</w:t>
            </w:r>
          </w:p>
        </w:tc>
      </w:tr>
      <w:tr w:rsidR="002E4BA7" w14:paraId="3DEA1E98" w14:textId="77777777" w:rsidTr="005E36D1">
        <w:trPr>
          <w:trHeight w:val="1195"/>
        </w:trPr>
        <w:tc>
          <w:tcPr>
            <w:tcW w:w="2526" w:type="dxa"/>
            <w:vMerge/>
            <w:tcBorders>
              <w:top w:val="single" w:sz="4" w:space="0" w:color="00000A"/>
              <w:left w:val="single" w:sz="4" w:space="0" w:color="00000A"/>
              <w:bottom w:val="single" w:sz="4" w:space="0" w:color="00000A"/>
              <w:right w:val="single" w:sz="4" w:space="0" w:color="00000A"/>
            </w:tcBorders>
            <w:shd w:val="clear" w:color="auto" w:fill="BFBFBF"/>
          </w:tcPr>
          <w:p w14:paraId="37D6F442"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4C6550C5"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справка об инвалидности ребенка или одного из родителей ребенка, являющегося инвалидом </w:t>
            </w:r>
          </w:p>
          <w:p w14:paraId="65D86DFB"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3B001CE9" w14:textId="77777777" w:rsidR="002E4BA7" w:rsidRDefault="008810EE" w:rsidP="005E36D1">
            <w:pPr>
              <w:widowControl w:val="0"/>
              <w:spacing w:after="0" w:line="240" w:lineRule="auto"/>
              <w:jc w:val="both"/>
            </w:pPr>
            <w:hyperlink r:id="rId21" w:history="1">
              <w:r w:rsidR="002E4BA7">
                <w:rPr>
                  <w:rStyle w:val="afffff1"/>
                  <w:rFonts w:ascii="Times New Roman" w:eastAsia="Times New Roman" w:hAnsi="Times New Roman"/>
                  <w:vanish/>
                  <w:sz w:val="24"/>
                  <w:szCs w:val="24"/>
                  <w:lang w:eastAsia="ru-RU"/>
                </w:rPr>
                <w:t>Указ Президента Российской Федерации от 02.10.1992 № 1157 «О дополнительных мерах государственной поддержки инвалидов»</w:t>
              </w:r>
            </w:hyperlink>
            <w:r w:rsidR="002E4BA7">
              <w:rPr>
                <w:rFonts w:ascii="Times New Roman" w:eastAsia="Times New Roman" w:hAnsi="Times New Roman"/>
                <w:sz w:val="24"/>
                <w:szCs w:val="24"/>
                <w:lang w:eastAsia="ru-RU"/>
              </w:rPr>
              <w:t>;</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0E61F19C"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Х</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14:paraId="5E7EB4C7"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Х</w:t>
            </w:r>
          </w:p>
        </w:tc>
      </w:tr>
      <w:tr w:rsidR="002E4BA7" w14:paraId="73B6D8C9" w14:textId="77777777" w:rsidTr="005E36D1">
        <w:trPr>
          <w:trHeight w:val="1195"/>
        </w:trPr>
        <w:tc>
          <w:tcPr>
            <w:tcW w:w="2526" w:type="dxa"/>
            <w:vMerge/>
            <w:tcBorders>
              <w:top w:val="single" w:sz="4" w:space="0" w:color="00000A"/>
              <w:left w:val="single" w:sz="4" w:space="0" w:color="00000A"/>
              <w:bottom w:val="single" w:sz="4" w:space="0" w:color="00000A"/>
              <w:right w:val="single" w:sz="4" w:space="0" w:color="00000A"/>
            </w:tcBorders>
            <w:shd w:val="clear" w:color="auto" w:fill="BFBFBF"/>
          </w:tcPr>
          <w:p w14:paraId="59A48110" w14:textId="77777777" w:rsidR="002E4BA7" w:rsidRDefault="002E4BA7" w:rsidP="005E36D1">
            <w:pPr>
              <w:widowControl w:val="0"/>
              <w:spacing w:after="0" w:line="240" w:lineRule="auto"/>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16F82678"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удостоверение многодетной семьи или справка органов социальной защиты населения о приравнивании к многодетным семьям </w:t>
            </w:r>
          </w:p>
          <w:p w14:paraId="48E89366" w14:textId="77777777" w:rsidR="002E4BA7" w:rsidRDefault="002E4BA7" w:rsidP="005E36D1">
            <w:pPr>
              <w:widowControl w:val="0"/>
              <w:spacing w:after="0" w:line="240" w:lineRule="auto"/>
              <w:jc w:val="both"/>
              <w:rPr>
                <w:rFonts w:ascii="Times New Roman" w:hAnsi="Times New Roman"/>
                <w:sz w:val="24"/>
                <w:szCs w:val="24"/>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1D6B86AD" w14:textId="77777777" w:rsidR="002E4BA7" w:rsidRDefault="008810EE" w:rsidP="005E36D1">
            <w:pPr>
              <w:widowControl w:val="0"/>
              <w:spacing w:after="0" w:line="240" w:lineRule="auto"/>
              <w:jc w:val="both"/>
              <w:rPr>
                <w:rFonts w:ascii="Times New Roman" w:hAnsi="Times New Roman"/>
                <w:sz w:val="24"/>
                <w:szCs w:val="24"/>
              </w:rPr>
            </w:pPr>
            <w:hyperlink r:id="rId22" w:history="1">
              <w:r w:rsidR="002E4BA7">
                <w:rPr>
                  <w:rStyle w:val="afffff1"/>
                  <w:rFonts w:ascii="Times New Roman" w:eastAsia="Times New Roman" w:hAnsi="Times New Roman"/>
                  <w:vanish/>
                  <w:sz w:val="24"/>
                  <w:szCs w:val="24"/>
                  <w:lang w:eastAsia="ru-RU"/>
                </w:rPr>
                <w:t>Указ Президента Российской Федерации от 05.05.1992 № 431 «О мерах по социальной поддержке многодетных семей»</w:t>
              </w:r>
            </w:hyperlink>
          </w:p>
          <w:p w14:paraId="411A4D6D" w14:textId="77777777" w:rsidR="002E4BA7" w:rsidRDefault="002E4BA7" w:rsidP="005E36D1">
            <w:pPr>
              <w:widowControl w:val="0"/>
              <w:spacing w:after="0" w:line="240" w:lineRule="auto"/>
              <w:jc w:val="both"/>
              <w:rPr>
                <w:rFonts w:ascii="Times New Roman" w:hAnsi="Times New Roman"/>
                <w:sz w:val="24"/>
                <w:szCs w:val="24"/>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29191961"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Х</w:t>
            </w: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14:paraId="42EF5C5B"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Х</w:t>
            </w:r>
          </w:p>
        </w:tc>
      </w:tr>
      <w:tr w:rsidR="002E4BA7" w14:paraId="18EE8B8F" w14:textId="77777777" w:rsidTr="005E36D1">
        <w:trPr>
          <w:trHeight w:val="4416"/>
        </w:trPr>
        <w:tc>
          <w:tcPr>
            <w:tcW w:w="2526" w:type="dxa"/>
            <w:vMerge/>
            <w:tcBorders>
              <w:top w:val="single" w:sz="4" w:space="0" w:color="00000A"/>
              <w:left w:val="single" w:sz="4" w:space="0" w:color="00000A"/>
              <w:bottom w:val="single" w:sz="4" w:space="0" w:color="00000A"/>
              <w:right w:val="single" w:sz="4" w:space="0" w:color="00000A"/>
            </w:tcBorders>
            <w:shd w:val="clear" w:color="auto" w:fill="BFBFBF"/>
          </w:tcPr>
          <w:p w14:paraId="48A78D08" w14:textId="77777777" w:rsidR="002E4BA7" w:rsidRDefault="002E4BA7" w:rsidP="005E36D1">
            <w:pPr>
              <w:widowControl w:val="0"/>
              <w:spacing w:after="0" w:line="240" w:lineRule="auto"/>
              <w:jc w:val="both"/>
              <w:rPr>
                <w:rFonts w:ascii="Times New Roman" w:hAnsi="Times New Roman"/>
                <w:sz w:val="24"/>
                <w:szCs w:val="24"/>
              </w:rPr>
            </w:pPr>
          </w:p>
        </w:tc>
        <w:tc>
          <w:tcPr>
            <w:tcW w:w="3827" w:type="dxa"/>
            <w:tcBorders>
              <w:top w:val="single" w:sz="4" w:space="0" w:color="00000A"/>
              <w:left w:val="single" w:sz="4" w:space="0" w:color="00000A"/>
              <w:bottom w:val="single" w:sz="4" w:space="0" w:color="00000A"/>
              <w:right w:val="single" w:sz="4" w:space="0" w:color="00000A"/>
            </w:tcBorders>
            <w:shd w:val="clear" w:color="auto" w:fill="FFFFFF"/>
          </w:tcPr>
          <w:p w14:paraId="5EDA490A"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удостоверение гражданина,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Pr>
                <w:rFonts w:ascii="Times New Roman" w:eastAsia="Times New Roman" w:hAnsi="Times New Roman"/>
                <w:sz w:val="24"/>
                <w:szCs w:val="24"/>
                <w:lang w:eastAsia="ru-RU"/>
              </w:rPr>
              <w:t>Теча</w:t>
            </w:r>
            <w:proofErr w:type="spellEnd"/>
          </w:p>
          <w:p w14:paraId="7730FC5D" w14:textId="77777777" w:rsidR="002E4BA7" w:rsidRDefault="002E4BA7" w:rsidP="005E36D1">
            <w:pPr>
              <w:widowControl w:val="0"/>
              <w:spacing w:after="0" w:line="240" w:lineRule="auto"/>
              <w:jc w:val="both"/>
              <w:rPr>
                <w:rFonts w:ascii="Times New Roman" w:hAnsi="Times New Roman"/>
                <w:sz w:val="24"/>
                <w:szCs w:val="24"/>
              </w:rPr>
            </w:pPr>
          </w:p>
        </w:tc>
        <w:tc>
          <w:tcPr>
            <w:tcW w:w="3264" w:type="dxa"/>
            <w:tcBorders>
              <w:top w:val="single" w:sz="4" w:space="0" w:color="00000A"/>
              <w:left w:val="single" w:sz="4" w:space="0" w:color="00000A"/>
              <w:bottom w:val="single" w:sz="4" w:space="0" w:color="00000A"/>
              <w:right w:val="single" w:sz="4" w:space="0" w:color="00000A"/>
            </w:tcBorders>
            <w:shd w:val="clear" w:color="auto" w:fill="FFFFFF"/>
          </w:tcPr>
          <w:p w14:paraId="2D4E8608"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 xml:space="preserve">ст. 3,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Pr>
                <w:rFonts w:ascii="Times New Roman" w:eastAsia="Times New Roman" w:hAnsi="Times New Roman"/>
                <w:sz w:val="24"/>
                <w:szCs w:val="24"/>
                <w:lang w:eastAsia="ru-RU"/>
              </w:rPr>
              <w:t>Теча</w:t>
            </w:r>
            <w:proofErr w:type="spellEnd"/>
            <w:r>
              <w:rPr>
                <w:rFonts w:ascii="Times New Roman" w:eastAsia="Times New Roman" w:hAnsi="Times New Roman"/>
                <w:sz w:val="24"/>
                <w:szCs w:val="24"/>
                <w:lang w:eastAsia="ru-RU"/>
              </w:rPr>
              <w:t>»</w:t>
            </w:r>
          </w:p>
          <w:p w14:paraId="38789954" w14:textId="77777777" w:rsidR="002E4BA7" w:rsidRDefault="002E4BA7" w:rsidP="005E36D1">
            <w:pPr>
              <w:widowControl w:val="0"/>
              <w:spacing w:after="0" w:line="240" w:lineRule="auto"/>
              <w:jc w:val="both"/>
              <w:rPr>
                <w:rFonts w:ascii="Times New Roman" w:hAnsi="Times New Roman"/>
                <w:sz w:val="24"/>
                <w:szCs w:val="24"/>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059EFCBE"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Х</w:t>
            </w:r>
          </w:p>
          <w:p w14:paraId="3F52B49A"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c>
          <w:tcPr>
            <w:tcW w:w="3548" w:type="dxa"/>
            <w:tcBorders>
              <w:top w:val="single" w:sz="4" w:space="0" w:color="00000A"/>
              <w:left w:val="single" w:sz="4" w:space="0" w:color="00000A"/>
              <w:bottom w:val="single" w:sz="4" w:space="0" w:color="00000A"/>
              <w:right w:val="single" w:sz="4" w:space="0" w:color="00000A"/>
            </w:tcBorders>
            <w:shd w:val="clear" w:color="auto" w:fill="FFFFFF"/>
          </w:tcPr>
          <w:p w14:paraId="62E75EE5" w14:textId="77777777" w:rsidR="002E4BA7" w:rsidRDefault="002E4BA7" w:rsidP="005E36D1">
            <w:pPr>
              <w:widowControl w:val="0"/>
              <w:spacing w:after="0" w:line="240" w:lineRule="auto"/>
              <w:jc w:val="both"/>
            </w:pPr>
            <w:r>
              <w:rPr>
                <w:rFonts w:ascii="Times New Roman" w:eastAsia="Times New Roman" w:hAnsi="Times New Roman"/>
                <w:sz w:val="24"/>
                <w:szCs w:val="24"/>
                <w:lang w:eastAsia="ru-RU"/>
              </w:rPr>
              <w:t>Х</w:t>
            </w:r>
          </w:p>
          <w:p w14:paraId="6130670F" w14:textId="77777777" w:rsidR="002E4BA7" w:rsidRDefault="002E4BA7" w:rsidP="005E36D1">
            <w:pPr>
              <w:widowControl w:val="0"/>
              <w:spacing w:after="0" w:line="240" w:lineRule="auto"/>
              <w:jc w:val="both"/>
              <w:rPr>
                <w:rFonts w:ascii="Times New Roman" w:eastAsia="Times New Roman" w:hAnsi="Times New Roman"/>
                <w:sz w:val="24"/>
                <w:szCs w:val="24"/>
                <w:lang w:eastAsia="ru-RU"/>
              </w:rPr>
            </w:pPr>
          </w:p>
        </w:tc>
      </w:tr>
    </w:tbl>
    <w:p w14:paraId="126CB003" w14:textId="77777777" w:rsidR="002E4BA7" w:rsidRDefault="002E4BA7" w:rsidP="002E4BA7">
      <w:pPr>
        <w:sectPr w:rsidR="002E4BA7" w:rsidSect="005060A0">
          <w:footerReference w:type="even" r:id="rId23"/>
          <w:footerReference w:type="default" r:id="rId24"/>
          <w:footerReference w:type="first" r:id="rId25"/>
          <w:pgSz w:w="16838" w:h="11906" w:orient="landscape"/>
          <w:pgMar w:top="1985" w:right="1134" w:bottom="1701" w:left="1134" w:header="720" w:footer="720" w:gutter="0"/>
          <w:cols w:space="720"/>
          <w:docGrid w:linePitch="299" w:charSpace="-2049"/>
        </w:sectPr>
      </w:pPr>
    </w:p>
    <w:p w14:paraId="6EA92C5E" w14:textId="77777777" w:rsidR="002E4BA7" w:rsidRPr="00E507B2" w:rsidRDefault="002E4BA7" w:rsidP="002E4BA7">
      <w:pPr>
        <w:pStyle w:val="1-"/>
        <w:spacing w:before="0" w:after="0" w:line="240" w:lineRule="auto"/>
        <w:ind w:left="567" w:hanging="425"/>
        <w:jc w:val="right"/>
      </w:pPr>
      <w:bookmarkStart w:id="296" w:name="_Toc501467134"/>
      <w:bookmarkStart w:id="297" w:name="_Toc490644042"/>
      <w:bookmarkStart w:id="298" w:name="_Toc444523348"/>
      <w:bookmarkStart w:id="299" w:name="_Toc469501387"/>
      <w:bookmarkStart w:id="300" w:name="_Toc473131375"/>
      <w:bookmarkStart w:id="301" w:name="_Toc490471698"/>
      <w:bookmarkStart w:id="302" w:name="_Toc4906440421"/>
      <w:bookmarkStart w:id="303" w:name="_Toc4445233481"/>
      <w:bookmarkStart w:id="304" w:name="_Toc4695013871"/>
      <w:bookmarkStart w:id="305" w:name="_Toc4731313751"/>
      <w:bookmarkStart w:id="306" w:name="_Toc4904716981"/>
      <w:bookmarkStart w:id="307" w:name="_Ref4375614411"/>
      <w:bookmarkStart w:id="308" w:name="_Ref4375611841"/>
      <w:bookmarkStart w:id="309" w:name="_Ref4375612081"/>
      <w:bookmarkStart w:id="310" w:name="_Toc4379733061"/>
      <w:bookmarkStart w:id="311" w:name="_Toc4381100481"/>
      <w:bookmarkStart w:id="312" w:name="_Toc4383762601"/>
      <w:bookmarkStart w:id="313" w:name="_Ref437561935"/>
      <w:bookmarkStart w:id="314" w:name="_Toc490644004"/>
      <w:bookmarkStart w:id="315" w:name="_Toc501467135"/>
      <w:bookmarkStart w:id="316" w:name="_Toc50386507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Pr>
          <w:b w:val="0"/>
          <w:sz w:val="24"/>
          <w:szCs w:val="24"/>
        </w:rPr>
        <w:lastRenderedPageBreak/>
        <w:t xml:space="preserve">Приложение </w:t>
      </w:r>
      <w:bookmarkEnd w:id="313"/>
      <w:bookmarkEnd w:id="314"/>
      <w:r>
        <w:rPr>
          <w:b w:val="0"/>
          <w:sz w:val="24"/>
          <w:szCs w:val="24"/>
        </w:rPr>
        <w:t>11</w:t>
      </w:r>
      <w:r>
        <w:rPr>
          <w:b w:val="0"/>
          <w:sz w:val="24"/>
          <w:szCs w:val="24"/>
        </w:rPr>
        <w:br/>
        <w:t xml:space="preserve"> к Административному регламенту</w:t>
      </w:r>
      <w:bookmarkEnd w:id="315"/>
      <w:bookmarkEnd w:id="316"/>
      <w:r>
        <w:rPr>
          <w:b w:val="0"/>
          <w:sz w:val="24"/>
          <w:szCs w:val="24"/>
        </w:rPr>
        <w:br/>
      </w:r>
    </w:p>
    <w:p w14:paraId="6B1804B6" w14:textId="77777777" w:rsidR="002E4BA7" w:rsidRDefault="002E4BA7" w:rsidP="002E4BA7">
      <w:pPr>
        <w:pStyle w:val="afffb"/>
      </w:pPr>
      <w:bookmarkStart w:id="317" w:name="_Toc490644005"/>
      <w:bookmarkStart w:id="318" w:name="_Ref437728895"/>
      <w:bookmarkStart w:id="319" w:name="_Toc437973324"/>
      <w:bookmarkStart w:id="320" w:name="_Toc438110066"/>
      <w:bookmarkStart w:id="321" w:name="_Toc438376278"/>
      <w:bookmarkStart w:id="322" w:name="_Toc473131359"/>
      <w:bookmarkEnd w:id="317"/>
      <w:bookmarkEnd w:id="318"/>
      <w:bookmarkEnd w:id="319"/>
      <w:bookmarkEnd w:id="320"/>
      <w:bookmarkEnd w:id="321"/>
      <w:bookmarkEnd w:id="322"/>
      <w:r w:rsidRPr="00E507B2">
        <w:rPr>
          <w:b/>
        </w:rPr>
        <w:t>Требования к помещениям, в которых предоставляется Муниципальная услуга</w:t>
      </w:r>
    </w:p>
    <w:p w14:paraId="1379AFFC" w14:textId="77777777" w:rsidR="002E4BA7" w:rsidRDefault="002E4BA7" w:rsidP="002E4BA7">
      <w:pPr>
        <w:pStyle w:val="afffb"/>
      </w:pPr>
    </w:p>
    <w:p w14:paraId="3E60FF62" w14:textId="77777777" w:rsidR="002E4BA7" w:rsidRDefault="002E4BA7" w:rsidP="002E4BA7">
      <w:pPr>
        <w:pStyle w:val="114"/>
        <w:ind w:firstLine="567"/>
      </w:pPr>
      <w:r>
        <w:rPr>
          <w:sz w:val="24"/>
          <w:szCs w:val="24"/>
        </w:rPr>
        <w:t>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14:paraId="2A322C38" w14:textId="77777777" w:rsidR="002E4BA7" w:rsidRPr="00D26F80" w:rsidRDefault="002E4BA7" w:rsidP="002E4BA7">
      <w:pPr>
        <w:pStyle w:val="114"/>
        <w:ind w:firstLine="567"/>
        <w:rPr>
          <w:sz w:val="24"/>
          <w:szCs w:val="24"/>
        </w:rPr>
      </w:pPr>
      <w:r>
        <w:rPr>
          <w:sz w:val="24"/>
          <w:szCs w:val="24"/>
        </w:rPr>
        <w:t xml:space="preserve">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и </w:t>
      </w:r>
      <w:r w:rsidRPr="00D26F80">
        <w:rPr>
          <w:sz w:val="24"/>
          <w:szCs w:val="24"/>
        </w:rPr>
        <w:t>маломобильных групп населения</w:t>
      </w:r>
      <w:r>
        <w:rPr>
          <w:sz w:val="24"/>
          <w:szCs w:val="24"/>
        </w:rPr>
        <w:t>.</w:t>
      </w:r>
    </w:p>
    <w:p w14:paraId="61D71D1C" w14:textId="77777777" w:rsidR="002E4BA7" w:rsidRPr="00D26F80" w:rsidRDefault="002E4BA7" w:rsidP="002E4BA7">
      <w:pPr>
        <w:pStyle w:val="114"/>
        <w:ind w:firstLine="567"/>
        <w:rPr>
          <w:sz w:val="24"/>
          <w:szCs w:val="24"/>
        </w:rPr>
      </w:pPr>
      <w:r>
        <w:rPr>
          <w:sz w:val="24"/>
          <w:szCs w:val="24"/>
        </w:rPr>
        <w:t>3)   При ином размещении помещений по высоте, должна быть обеспечена возможность получения Муниципальной услуги маломобильными группами населения.</w:t>
      </w:r>
    </w:p>
    <w:p w14:paraId="1484A0ED" w14:textId="77777777" w:rsidR="002E4BA7" w:rsidRPr="00D26F80" w:rsidRDefault="002E4BA7" w:rsidP="002E4BA7">
      <w:pPr>
        <w:pStyle w:val="114"/>
        <w:ind w:firstLine="567"/>
        <w:rPr>
          <w:sz w:val="24"/>
          <w:szCs w:val="24"/>
        </w:rPr>
      </w:pPr>
      <w:r>
        <w:rPr>
          <w:sz w:val="24"/>
          <w:szCs w:val="24"/>
        </w:rPr>
        <w:t>4)      Вход и выход из помещений оборудуются указателями.</w:t>
      </w:r>
    </w:p>
    <w:p w14:paraId="3F1E7133" w14:textId="77777777" w:rsidR="002E4BA7" w:rsidRDefault="002E4BA7" w:rsidP="002E4BA7">
      <w:pPr>
        <w:pStyle w:val="114"/>
        <w:ind w:firstLine="567"/>
      </w:pPr>
      <w:r>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0DE987D9" w14:textId="77777777" w:rsidR="002E4BA7" w:rsidRDefault="002E4BA7" w:rsidP="002E4BA7">
      <w:pPr>
        <w:pStyle w:val="114"/>
        <w:ind w:firstLine="567"/>
      </w:pPr>
      <w:r>
        <w:rPr>
          <w:sz w:val="24"/>
          <w:szCs w:val="24"/>
        </w:rPr>
        <w:t>5)   Места для ожидания на подачу или получение документов оборудуются стульями, скамьями.</w:t>
      </w:r>
    </w:p>
    <w:p w14:paraId="530D4CE6" w14:textId="77777777" w:rsidR="002E4BA7" w:rsidRDefault="002E4BA7" w:rsidP="002E4BA7">
      <w:pPr>
        <w:pStyle w:val="114"/>
        <w:ind w:firstLine="567"/>
      </w:pPr>
      <w:r>
        <w:rPr>
          <w:sz w:val="24"/>
          <w:szCs w:val="24"/>
        </w:rPr>
        <w:t>6)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404BEED1" w14:textId="77777777" w:rsidR="002E4BA7" w:rsidRDefault="002E4BA7" w:rsidP="002E4BA7">
      <w:pPr>
        <w:pStyle w:val="114"/>
        <w:ind w:firstLine="567"/>
      </w:pPr>
      <w:r>
        <w:rPr>
          <w:sz w:val="24"/>
          <w:szCs w:val="24"/>
        </w:rPr>
        <w:t>7) Кабинеты для приема Заявителей должны быть оборудованы информационными табличками (вывесками) с указанием:</w:t>
      </w:r>
    </w:p>
    <w:p w14:paraId="3C15AAE8" w14:textId="77777777" w:rsidR="002E4BA7" w:rsidRDefault="002E4BA7" w:rsidP="002E4BA7">
      <w:pPr>
        <w:pStyle w:val="114"/>
        <w:ind w:firstLine="567"/>
      </w:pPr>
      <w:r>
        <w:rPr>
          <w:sz w:val="24"/>
          <w:szCs w:val="24"/>
        </w:rPr>
        <w:t>-номера кабинета;</w:t>
      </w:r>
    </w:p>
    <w:p w14:paraId="264A5E19" w14:textId="77777777" w:rsidR="002E4BA7" w:rsidRDefault="002E4BA7" w:rsidP="002E4BA7">
      <w:pPr>
        <w:pStyle w:val="114"/>
        <w:ind w:firstLine="567"/>
      </w:pPr>
      <w:r>
        <w:rPr>
          <w:sz w:val="24"/>
          <w:szCs w:val="24"/>
        </w:rPr>
        <w:t>-фамилии, имени, отчества и должности специалиста, осуществляющего предоставление Муниципальной услуги.</w:t>
      </w:r>
    </w:p>
    <w:p w14:paraId="0E08BA6E" w14:textId="77777777" w:rsidR="002E4BA7" w:rsidRDefault="002E4BA7" w:rsidP="002E4BA7">
      <w:pPr>
        <w:pStyle w:val="114"/>
        <w:ind w:firstLine="567"/>
      </w:pPr>
      <w:r>
        <w:rPr>
          <w:sz w:val="24"/>
          <w:szCs w:val="24"/>
        </w:rPr>
        <w:t>8)  Рабочие места государственных или муниципальных служащих и/или специалистов МФЦ, предоставляющих Муниципальной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14:paraId="7FE4BD2A" w14:textId="77777777" w:rsidR="002E4BA7" w:rsidRDefault="002E4BA7" w:rsidP="002E4BA7">
      <w:pPr>
        <w:pStyle w:val="114"/>
        <w:ind w:firstLine="567"/>
        <w:rPr>
          <w:sz w:val="24"/>
          <w:szCs w:val="24"/>
        </w:rPr>
      </w:pPr>
    </w:p>
    <w:p w14:paraId="0539DEBC" w14:textId="77777777" w:rsidR="002E4BA7" w:rsidRDefault="002E4BA7" w:rsidP="002E4BA7">
      <w:pPr>
        <w:pStyle w:val="1-"/>
        <w:pageBreakBefore/>
        <w:spacing w:before="0" w:after="0" w:line="240" w:lineRule="auto"/>
        <w:ind w:left="567" w:hanging="425"/>
        <w:jc w:val="right"/>
      </w:pPr>
      <w:bookmarkStart w:id="323" w:name="_Ref437561996"/>
      <w:bookmarkStart w:id="324" w:name="_Toc490644006"/>
      <w:bookmarkStart w:id="325" w:name="_Toc501467136"/>
      <w:bookmarkStart w:id="326" w:name="_Toc503865079"/>
      <w:r>
        <w:rPr>
          <w:b w:val="0"/>
          <w:sz w:val="24"/>
          <w:szCs w:val="24"/>
        </w:rPr>
        <w:lastRenderedPageBreak/>
        <w:t xml:space="preserve">Приложение </w:t>
      </w:r>
      <w:bookmarkEnd w:id="323"/>
      <w:bookmarkEnd w:id="324"/>
      <w:r>
        <w:rPr>
          <w:b w:val="0"/>
          <w:sz w:val="24"/>
          <w:szCs w:val="24"/>
        </w:rPr>
        <w:t>12</w:t>
      </w:r>
      <w:r>
        <w:rPr>
          <w:b w:val="0"/>
          <w:sz w:val="24"/>
          <w:szCs w:val="24"/>
        </w:rPr>
        <w:br/>
        <w:t xml:space="preserve"> к Административному регламенту</w:t>
      </w:r>
      <w:bookmarkEnd w:id="325"/>
      <w:bookmarkEnd w:id="326"/>
      <w:r>
        <w:rPr>
          <w:b w:val="0"/>
          <w:sz w:val="24"/>
          <w:szCs w:val="24"/>
        </w:rPr>
        <w:br/>
      </w:r>
    </w:p>
    <w:p w14:paraId="18228A1F" w14:textId="77777777" w:rsidR="002E4BA7" w:rsidRPr="002B00DD" w:rsidRDefault="002E4BA7" w:rsidP="002E4BA7">
      <w:pPr>
        <w:pStyle w:val="afffb"/>
        <w:rPr>
          <w:b/>
        </w:rPr>
      </w:pPr>
      <w:bookmarkStart w:id="327" w:name="_Toc490644007"/>
      <w:bookmarkStart w:id="328" w:name="_Toc437973325"/>
      <w:bookmarkStart w:id="329" w:name="_Toc438110067"/>
      <w:bookmarkStart w:id="330" w:name="_Toc438376279"/>
      <w:bookmarkStart w:id="331" w:name="_Toc473131360"/>
      <w:bookmarkEnd w:id="327"/>
      <w:bookmarkEnd w:id="328"/>
      <w:bookmarkEnd w:id="329"/>
      <w:bookmarkEnd w:id="330"/>
      <w:bookmarkEnd w:id="331"/>
      <w:r w:rsidRPr="002B00DD">
        <w:rPr>
          <w:b/>
        </w:rPr>
        <w:t>Показатели доступности и качества Муниципальной услуги</w:t>
      </w:r>
    </w:p>
    <w:p w14:paraId="0019871B" w14:textId="77777777" w:rsidR="002E4BA7" w:rsidRDefault="002E4BA7" w:rsidP="002E4BA7">
      <w:pPr>
        <w:pStyle w:val="afffb"/>
      </w:pPr>
    </w:p>
    <w:p w14:paraId="6E60C0FE" w14:textId="77777777" w:rsidR="002E4BA7" w:rsidRDefault="002E4BA7" w:rsidP="002E4BA7">
      <w:pPr>
        <w:pStyle w:val="afffb"/>
      </w:pPr>
      <w:r>
        <w:t>Показателями доступности предоставления Муниципальной услуги являются:</w:t>
      </w:r>
    </w:p>
    <w:p w14:paraId="10D8B43B" w14:textId="77777777" w:rsidR="002E4BA7" w:rsidRDefault="002E4BA7" w:rsidP="002E4BA7">
      <w:pPr>
        <w:pStyle w:val="114"/>
        <w:ind w:firstLine="567"/>
      </w:pPr>
      <w:r>
        <w:rPr>
          <w:sz w:val="24"/>
          <w:szCs w:val="24"/>
        </w:rPr>
        <w:t>-предоставление возможности получения Муниципальной услуги в электронной форме;</w:t>
      </w:r>
    </w:p>
    <w:p w14:paraId="64870888" w14:textId="77777777" w:rsidR="002E4BA7" w:rsidRDefault="002E4BA7" w:rsidP="002E4BA7">
      <w:pPr>
        <w:pStyle w:val="114"/>
        <w:ind w:firstLine="567"/>
      </w:pPr>
      <w:r>
        <w:rPr>
          <w:sz w:val="24"/>
          <w:szCs w:val="24"/>
        </w:rPr>
        <w:t>-предоставление возможности получения информации о ходе Муниципальной услуги, в том числе с использованием информационно-коммуникационных технологий;</w:t>
      </w:r>
    </w:p>
    <w:p w14:paraId="2B5F4617" w14:textId="77777777" w:rsidR="002E4BA7" w:rsidRDefault="002E4BA7" w:rsidP="002E4BA7">
      <w:pPr>
        <w:pStyle w:val="114"/>
        <w:ind w:firstLine="567"/>
      </w:pPr>
      <w:r>
        <w:rPr>
          <w:sz w:val="24"/>
          <w:szCs w:val="24"/>
        </w:rPr>
        <w:t>-транспортная доступность к местам предоставления Муниципальной услуги;</w:t>
      </w:r>
    </w:p>
    <w:p w14:paraId="01109D6D" w14:textId="77777777" w:rsidR="002E4BA7" w:rsidRDefault="002E4BA7" w:rsidP="002E4BA7">
      <w:pPr>
        <w:pStyle w:val="114"/>
        <w:ind w:firstLine="567"/>
      </w:pPr>
      <w:r>
        <w:rPr>
          <w:sz w:val="24"/>
          <w:szCs w:val="24"/>
        </w:rP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14:paraId="7574137E" w14:textId="77777777" w:rsidR="002E4BA7" w:rsidRDefault="002E4BA7" w:rsidP="002E4BA7">
      <w:pPr>
        <w:pStyle w:val="114"/>
        <w:ind w:firstLine="567"/>
      </w:pPr>
      <w:r>
        <w:rPr>
          <w:sz w:val="24"/>
          <w:szCs w:val="24"/>
        </w:rPr>
        <w:t>-соблюдение требований Административного регламента о порядке информирования об предоставлении Муниципальной услуги.</w:t>
      </w:r>
    </w:p>
    <w:p w14:paraId="011CD21F" w14:textId="77777777" w:rsidR="002E4BA7" w:rsidRDefault="002E4BA7" w:rsidP="002E4BA7">
      <w:pPr>
        <w:pStyle w:val="114"/>
        <w:ind w:firstLine="567"/>
      </w:pPr>
      <w:r>
        <w:rPr>
          <w:sz w:val="24"/>
          <w:szCs w:val="24"/>
        </w:rPr>
        <w:t>Показателями качества предоставления Муниципальной услуги являются:</w:t>
      </w:r>
    </w:p>
    <w:p w14:paraId="49B5AC54" w14:textId="77777777" w:rsidR="002E4BA7" w:rsidRDefault="002E4BA7" w:rsidP="002E4BA7">
      <w:pPr>
        <w:pStyle w:val="114"/>
        <w:ind w:firstLine="567"/>
      </w:pPr>
      <w:r>
        <w:rPr>
          <w:sz w:val="24"/>
          <w:szCs w:val="24"/>
        </w:rPr>
        <w:t>-соблюдение сроков предоставления Муниципальной услуги;</w:t>
      </w:r>
    </w:p>
    <w:p w14:paraId="59A0EDC7" w14:textId="77777777" w:rsidR="002E4BA7" w:rsidRDefault="002E4BA7" w:rsidP="002E4BA7">
      <w:pPr>
        <w:pStyle w:val="114"/>
        <w:ind w:firstLine="567"/>
      </w:pPr>
      <w:r>
        <w:rPr>
          <w:sz w:val="24"/>
          <w:szCs w:val="24"/>
        </w:rPr>
        <w:t>-соблюдения установленного времени ожидания в очереди при подаче заявления и при получении результата предоставления Муниципальной услуги;</w:t>
      </w:r>
    </w:p>
    <w:p w14:paraId="0DCED9BE" w14:textId="77777777" w:rsidR="002E4BA7" w:rsidRDefault="002E4BA7" w:rsidP="002E4BA7">
      <w:pPr>
        <w:pStyle w:val="114"/>
        <w:ind w:firstLine="567"/>
      </w:pPr>
      <w:r>
        <w:rPr>
          <w:sz w:val="24"/>
          <w:szCs w:val="24"/>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14:paraId="5383F775" w14:textId="77777777" w:rsidR="002E4BA7" w:rsidRDefault="002E4BA7" w:rsidP="002E4BA7">
      <w:pPr>
        <w:pStyle w:val="114"/>
        <w:ind w:firstLine="567"/>
      </w:pPr>
      <w:r>
        <w:rPr>
          <w:sz w:val="24"/>
          <w:szCs w:val="24"/>
        </w:rPr>
        <w:t>-своевременное направление уведомлений Заявителям о предоставлении или прекращении предоставления Муниципальной услуги;</w:t>
      </w:r>
    </w:p>
    <w:p w14:paraId="08B92E81" w14:textId="77777777" w:rsidR="002E4BA7" w:rsidRDefault="002E4BA7" w:rsidP="002E4BA7">
      <w:pPr>
        <w:pStyle w:val="114"/>
        <w:ind w:firstLine="567"/>
      </w:pPr>
      <w:r>
        <w:rPr>
          <w:sz w:val="24"/>
          <w:szCs w:val="24"/>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14:paraId="4339CD06" w14:textId="77777777" w:rsidR="002E4BA7" w:rsidRDefault="002E4BA7" w:rsidP="002E4BA7">
      <w:pPr>
        <w:pStyle w:val="1fa"/>
        <w:ind w:firstLine="567"/>
        <w:rPr>
          <w:sz w:val="24"/>
          <w:szCs w:val="24"/>
        </w:rPr>
      </w:pPr>
    </w:p>
    <w:p w14:paraId="1B7B47EF" w14:textId="77777777" w:rsidR="002E4BA7" w:rsidRDefault="002E4BA7" w:rsidP="002E4BA7">
      <w:pPr>
        <w:pStyle w:val="1fa"/>
        <w:ind w:firstLine="567"/>
        <w:rPr>
          <w:sz w:val="24"/>
          <w:szCs w:val="24"/>
        </w:rPr>
      </w:pPr>
    </w:p>
    <w:p w14:paraId="63834CC0" w14:textId="77777777" w:rsidR="002E4BA7" w:rsidRDefault="002E4BA7" w:rsidP="002E4BA7">
      <w:pPr>
        <w:pStyle w:val="1fa"/>
        <w:ind w:firstLine="567"/>
        <w:rPr>
          <w:sz w:val="24"/>
          <w:szCs w:val="24"/>
        </w:rPr>
      </w:pPr>
    </w:p>
    <w:p w14:paraId="3F24530B" w14:textId="77777777" w:rsidR="002E4BA7" w:rsidRDefault="002E4BA7" w:rsidP="002E4BA7">
      <w:pPr>
        <w:pStyle w:val="1fa"/>
        <w:ind w:firstLine="567"/>
        <w:rPr>
          <w:sz w:val="24"/>
          <w:szCs w:val="24"/>
        </w:rPr>
      </w:pPr>
    </w:p>
    <w:p w14:paraId="6F92990C" w14:textId="77777777" w:rsidR="002E4BA7" w:rsidRDefault="002E4BA7" w:rsidP="002E4BA7">
      <w:pPr>
        <w:pStyle w:val="1fa"/>
        <w:ind w:firstLine="567"/>
        <w:rPr>
          <w:sz w:val="24"/>
          <w:szCs w:val="24"/>
        </w:rPr>
      </w:pPr>
    </w:p>
    <w:p w14:paraId="66064935" w14:textId="77777777" w:rsidR="002E4BA7" w:rsidRDefault="002E4BA7" w:rsidP="002E4BA7">
      <w:pPr>
        <w:pStyle w:val="1fa"/>
        <w:ind w:firstLine="567"/>
        <w:rPr>
          <w:sz w:val="24"/>
          <w:szCs w:val="24"/>
        </w:rPr>
      </w:pPr>
    </w:p>
    <w:p w14:paraId="1A336D2B" w14:textId="77777777" w:rsidR="002E4BA7" w:rsidRDefault="002E4BA7" w:rsidP="002E4BA7">
      <w:pPr>
        <w:pStyle w:val="1fa"/>
        <w:ind w:firstLine="567"/>
        <w:rPr>
          <w:sz w:val="24"/>
          <w:szCs w:val="24"/>
        </w:rPr>
      </w:pPr>
    </w:p>
    <w:p w14:paraId="41EFC836" w14:textId="77777777" w:rsidR="002E4BA7" w:rsidRDefault="002E4BA7" w:rsidP="002E4BA7">
      <w:pPr>
        <w:pStyle w:val="1fa"/>
        <w:ind w:firstLine="567"/>
        <w:rPr>
          <w:sz w:val="24"/>
          <w:szCs w:val="24"/>
        </w:rPr>
      </w:pPr>
    </w:p>
    <w:p w14:paraId="26E0A54C" w14:textId="77777777" w:rsidR="002E4BA7" w:rsidRDefault="002E4BA7" w:rsidP="002E4BA7">
      <w:pPr>
        <w:pStyle w:val="1fa"/>
        <w:ind w:firstLine="567"/>
        <w:rPr>
          <w:sz w:val="24"/>
          <w:szCs w:val="24"/>
        </w:rPr>
      </w:pPr>
    </w:p>
    <w:p w14:paraId="13321ABF" w14:textId="77777777" w:rsidR="002E4BA7" w:rsidRDefault="002E4BA7" w:rsidP="002E4BA7">
      <w:pPr>
        <w:pStyle w:val="1fa"/>
        <w:ind w:firstLine="567"/>
        <w:rPr>
          <w:sz w:val="24"/>
          <w:szCs w:val="24"/>
        </w:rPr>
      </w:pPr>
    </w:p>
    <w:p w14:paraId="0438C577" w14:textId="77777777" w:rsidR="002E4BA7" w:rsidRDefault="002E4BA7" w:rsidP="002E4BA7">
      <w:pPr>
        <w:pStyle w:val="1fa"/>
        <w:ind w:firstLine="567"/>
        <w:rPr>
          <w:sz w:val="24"/>
          <w:szCs w:val="24"/>
        </w:rPr>
      </w:pPr>
    </w:p>
    <w:p w14:paraId="10FC22ED" w14:textId="77777777" w:rsidR="002E4BA7" w:rsidRDefault="002E4BA7" w:rsidP="002E4BA7">
      <w:pPr>
        <w:pStyle w:val="1fa"/>
        <w:ind w:firstLine="567"/>
        <w:rPr>
          <w:sz w:val="24"/>
          <w:szCs w:val="24"/>
        </w:rPr>
      </w:pPr>
    </w:p>
    <w:p w14:paraId="33D49685" w14:textId="77777777" w:rsidR="0049169C" w:rsidRDefault="0049169C">
      <w:pPr>
        <w:spacing w:after="0" w:line="240" w:lineRule="auto"/>
        <w:rPr>
          <w:rFonts w:ascii="Times New Roman" w:eastAsia="Times New Roman" w:hAnsi="Times New Roman"/>
          <w:bCs/>
          <w:iCs/>
          <w:sz w:val="24"/>
          <w:szCs w:val="24"/>
          <w:lang w:eastAsia="ru-RU"/>
        </w:rPr>
      </w:pPr>
      <w:bookmarkStart w:id="332" w:name="_Toc490644008"/>
      <w:bookmarkStart w:id="333" w:name="_Toc501467137"/>
      <w:bookmarkStart w:id="334" w:name="_Toc503865080"/>
      <w:r>
        <w:rPr>
          <w:b/>
          <w:sz w:val="24"/>
          <w:szCs w:val="24"/>
        </w:rPr>
        <w:br w:type="page"/>
      </w:r>
    </w:p>
    <w:p w14:paraId="7D9F3D89" w14:textId="77777777" w:rsidR="002E4BA7" w:rsidRDefault="002E4BA7" w:rsidP="002E4BA7">
      <w:pPr>
        <w:pStyle w:val="1-"/>
        <w:spacing w:before="0" w:after="0" w:line="240" w:lineRule="auto"/>
        <w:ind w:left="567" w:hanging="425"/>
        <w:jc w:val="right"/>
      </w:pPr>
      <w:r>
        <w:rPr>
          <w:b w:val="0"/>
          <w:sz w:val="24"/>
          <w:szCs w:val="24"/>
        </w:rPr>
        <w:lastRenderedPageBreak/>
        <w:t xml:space="preserve">Приложение </w:t>
      </w:r>
      <w:bookmarkEnd w:id="332"/>
      <w:r>
        <w:rPr>
          <w:b w:val="0"/>
          <w:sz w:val="24"/>
          <w:szCs w:val="24"/>
        </w:rPr>
        <w:t>13</w:t>
      </w:r>
      <w:r>
        <w:rPr>
          <w:b w:val="0"/>
          <w:sz w:val="24"/>
          <w:szCs w:val="24"/>
        </w:rPr>
        <w:br/>
        <w:t>к Административному регламенту</w:t>
      </w:r>
      <w:bookmarkEnd w:id="333"/>
      <w:bookmarkEnd w:id="334"/>
      <w:r>
        <w:rPr>
          <w:b w:val="0"/>
          <w:sz w:val="24"/>
          <w:szCs w:val="24"/>
        </w:rPr>
        <w:br/>
      </w:r>
    </w:p>
    <w:p w14:paraId="6108AD13" w14:textId="77777777" w:rsidR="002E4BA7" w:rsidRPr="00E507B2" w:rsidRDefault="002E4BA7" w:rsidP="002E4BA7">
      <w:pPr>
        <w:pStyle w:val="afffb"/>
        <w:rPr>
          <w:b/>
        </w:rPr>
      </w:pPr>
      <w:bookmarkStart w:id="335" w:name="_Toc437973326"/>
      <w:bookmarkStart w:id="336" w:name="_Toc438110068"/>
      <w:bookmarkStart w:id="337" w:name="_Toc438376280"/>
      <w:bookmarkStart w:id="338" w:name="_Toc473131361"/>
      <w:bookmarkStart w:id="339" w:name="_Toc490644009"/>
      <w:r w:rsidRPr="00E507B2">
        <w:rPr>
          <w:b/>
        </w:rPr>
        <w:t>Требования к обеспечению доступности Муниципальной услуги для инвалидов</w:t>
      </w:r>
      <w:bookmarkEnd w:id="335"/>
      <w:bookmarkEnd w:id="336"/>
      <w:bookmarkEnd w:id="337"/>
      <w:bookmarkEnd w:id="338"/>
      <w:r w:rsidRPr="00E507B2">
        <w:rPr>
          <w:b/>
        </w:rPr>
        <w:t>,</w:t>
      </w:r>
      <w:bookmarkEnd w:id="339"/>
      <w:r w:rsidRPr="00E507B2">
        <w:rPr>
          <w:b/>
        </w:rPr>
        <w:t xml:space="preserve"> маломобильных групп населения и лиц с ограниченными возможностями здоровья</w:t>
      </w:r>
    </w:p>
    <w:p w14:paraId="24E498EE" w14:textId="77777777" w:rsidR="002E4BA7" w:rsidRDefault="002E4BA7" w:rsidP="002E4BA7">
      <w:pPr>
        <w:pStyle w:val="afffb"/>
      </w:pPr>
    </w:p>
    <w:p w14:paraId="70CBB2EE" w14:textId="77777777" w:rsidR="002E4BA7" w:rsidRDefault="002E4BA7" w:rsidP="002E4BA7">
      <w:pPr>
        <w:pStyle w:val="114"/>
        <w:ind w:firstLine="567"/>
      </w:pPr>
      <w:r>
        <w:rPr>
          <w:sz w:val="24"/>
          <w:szCs w:val="24"/>
        </w:rPr>
        <w:t>1) 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14:paraId="519C57CF" w14:textId="77777777" w:rsidR="002E4BA7" w:rsidRDefault="002E4BA7" w:rsidP="002E4BA7">
      <w:pPr>
        <w:pStyle w:val="114"/>
        <w:ind w:firstLine="567"/>
      </w:pPr>
      <w:r>
        <w:rPr>
          <w:sz w:val="24"/>
          <w:szCs w:val="24"/>
        </w:rPr>
        <w:t xml:space="preserve">2) При предоставлении Муниципальной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Pr>
          <w:sz w:val="24"/>
          <w:szCs w:val="24"/>
        </w:rPr>
        <w:t>сурдоперевод</w:t>
      </w:r>
      <w:proofErr w:type="spellEnd"/>
      <w:r>
        <w:rPr>
          <w:sz w:val="24"/>
          <w:szCs w:val="24"/>
        </w:rPr>
        <w:t xml:space="preserve"> или </w:t>
      </w:r>
      <w:proofErr w:type="spellStart"/>
      <w:r>
        <w:rPr>
          <w:sz w:val="24"/>
          <w:szCs w:val="24"/>
        </w:rPr>
        <w:t>тифлосурдоперевод</w:t>
      </w:r>
      <w:proofErr w:type="spellEnd"/>
      <w:r>
        <w:rPr>
          <w:sz w:val="24"/>
          <w:szCs w:val="24"/>
        </w:rPr>
        <w:t xml:space="preserve"> процесса предоставления Муниципальной услуги, либо организована работа автоматизированной системы </w:t>
      </w:r>
      <w:proofErr w:type="spellStart"/>
      <w:r>
        <w:rPr>
          <w:sz w:val="24"/>
          <w:szCs w:val="24"/>
        </w:rPr>
        <w:t>сурдоперевода</w:t>
      </w:r>
      <w:proofErr w:type="spellEnd"/>
      <w:r>
        <w:rPr>
          <w:sz w:val="24"/>
          <w:szCs w:val="24"/>
        </w:rPr>
        <w:t xml:space="preserve"> или </w:t>
      </w:r>
      <w:proofErr w:type="spellStart"/>
      <w:r>
        <w:rPr>
          <w:sz w:val="24"/>
          <w:szCs w:val="24"/>
        </w:rPr>
        <w:t>тифлосурдоперевода</w:t>
      </w:r>
      <w:proofErr w:type="spellEnd"/>
      <w:r>
        <w:rPr>
          <w:sz w:val="24"/>
          <w:szCs w:val="24"/>
        </w:rPr>
        <w:t>, произведено консультирование по интересующим его вопросам указанным способом.</w:t>
      </w:r>
    </w:p>
    <w:p w14:paraId="75E18A12" w14:textId="77777777" w:rsidR="002E4BA7" w:rsidRDefault="002E4BA7" w:rsidP="002E4BA7">
      <w:pPr>
        <w:pStyle w:val="114"/>
        <w:ind w:firstLine="567"/>
      </w:pPr>
      <w:r>
        <w:rPr>
          <w:sz w:val="24"/>
          <w:szCs w:val="24"/>
        </w:rPr>
        <w:t>3) 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687AC7A0" w14:textId="77777777" w:rsidR="002E4BA7" w:rsidRDefault="002E4BA7" w:rsidP="002E4BA7">
      <w:pPr>
        <w:pStyle w:val="114"/>
        <w:ind w:firstLine="567"/>
      </w:pPr>
      <w:r>
        <w:rPr>
          <w:sz w:val="24"/>
          <w:szCs w:val="24"/>
        </w:rPr>
        <w:t xml:space="preserve">4) 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4"/>
          <w:szCs w:val="24"/>
        </w:rPr>
        <w:t>сурдопереводчика</w:t>
      </w:r>
      <w:proofErr w:type="spellEnd"/>
      <w:r>
        <w:rPr>
          <w:sz w:val="24"/>
          <w:szCs w:val="24"/>
        </w:rPr>
        <w:t xml:space="preserve">, </w:t>
      </w:r>
      <w:proofErr w:type="spellStart"/>
      <w:r>
        <w:rPr>
          <w:sz w:val="24"/>
          <w:szCs w:val="24"/>
        </w:rPr>
        <w:t>тифлосурдопереводчика</w:t>
      </w:r>
      <w:proofErr w:type="spellEnd"/>
      <w:r>
        <w:rPr>
          <w:sz w:val="24"/>
          <w:szCs w:val="24"/>
        </w:rPr>
        <w:t xml:space="preserve"> и собаки-проводника.</w:t>
      </w:r>
    </w:p>
    <w:p w14:paraId="49494554" w14:textId="77777777" w:rsidR="002E4BA7" w:rsidRDefault="002E4BA7" w:rsidP="002E4BA7">
      <w:pPr>
        <w:pStyle w:val="114"/>
        <w:ind w:firstLine="567"/>
      </w:pPr>
      <w:r>
        <w:rPr>
          <w:sz w:val="24"/>
          <w:szCs w:val="24"/>
        </w:rPr>
        <w:t xml:space="preserve">5) По желанию Заявителя (представителя Заявителя) заявление подготавливается специалистом органа, предоставляющего Муниципальной услугу или МФЦ, текст заявления зачитывается Заявителю (представителю Заявителя), если он затрудняется это сделать самостоятельно. </w:t>
      </w:r>
    </w:p>
    <w:p w14:paraId="1AF57931" w14:textId="77777777" w:rsidR="002E4BA7" w:rsidRDefault="002E4BA7" w:rsidP="002E4BA7">
      <w:pPr>
        <w:pStyle w:val="114"/>
        <w:ind w:firstLine="567"/>
      </w:pPr>
      <w:r>
        <w:rPr>
          <w:sz w:val="24"/>
          <w:szCs w:val="24"/>
        </w:rPr>
        <w:t xml:space="preserve">6) 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5636FFD3" w14:textId="77777777" w:rsidR="002E4BA7" w:rsidRDefault="002E4BA7" w:rsidP="002E4BA7">
      <w:pPr>
        <w:pStyle w:val="114"/>
        <w:ind w:firstLine="567"/>
      </w:pPr>
      <w:r>
        <w:rPr>
          <w:sz w:val="24"/>
          <w:szCs w:val="24"/>
        </w:rPr>
        <w:t xml:space="preserve">7) Здание (помещение) </w:t>
      </w:r>
      <w:r w:rsidR="00580C61">
        <w:rPr>
          <w:sz w:val="24"/>
          <w:szCs w:val="24"/>
        </w:rPr>
        <w:t>Подразделения</w:t>
      </w:r>
      <w:r>
        <w:rPr>
          <w:sz w:val="24"/>
          <w:szCs w:val="24"/>
        </w:rPr>
        <w:t>, МФЦ оборудуется информационной табличкой (вывеской), содержащей полное наименование МФЦ, а также информацию о режиме его работы.</w:t>
      </w:r>
    </w:p>
    <w:p w14:paraId="1701363E" w14:textId="77777777" w:rsidR="002E4BA7" w:rsidRDefault="002E4BA7" w:rsidP="002E4BA7">
      <w:pPr>
        <w:pStyle w:val="114"/>
        <w:ind w:firstLine="567"/>
      </w:pPr>
      <w:r>
        <w:rPr>
          <w:sz w:val="24"/>
          <w:szCs w:val="24"/>
        </w:rPr>
        <w:t xml:space="preserve">8) Вход в здание (помещение) </w:t>
      </w:r>
      <w:r w:rsidR="00580C61">
        <w:rPr>
          <w:sz w:val="24"/>
          <w:szCs w:val="24"/>
        </w:rPr>
        <w:t>Подразделения</w:t>
      </w:r>
      <w:r>
        <w:rPr>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w:t>
      </w:r>
      <w:r w:rsidR="002B00DD">
        <w:rPr>
          <w:sz w:val="24"/>
          <w:szCs w:val="24"/>
        </w:rPr>
        <w:t>едерального закона от 30.12.</w:t>
      </w:r>
      <w:r w:rsidR="001F216E">
        <w:rPr>
          <w:sz w:val="24"/>
          <w:szCs w:val="24"/>
        </w:rPr>
        <w:t xml:space="preserve">2009 </w:t>
      </w:r>
      <w:r>
        <w:rPr>
          <w:sz w:val="24"/>
          <w:szCs w:val="24"/>
        </w:rPr>
        <w:t>№ 384-ФЗ «Технический регламент о безопасности зданий и сооружений».</w:t>
      </w:r>
    </w:p>
    <w:p w14:paraId="248AB447" w14:textId="77777777" w:rsidR="002E4BA7" w:rsidRDefault="002E4BA7" w:rsidP="002E4BA7">
      <w:pPr>
        <w:pStyle w:val="114"/>
        <w:ind w:firstLine="567"/>
      </w:pPr>
      <w:r>
        <w:rPr>
          <w:sz w:val="24"/>
          <w:szCs w:val="24"/>
        </w:rPr>
        <w:t xml:space="preserve">9) Помещения Подразделения и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Подразделения и МФЦ на втором этаже и </w:t>
      </w:r>
      <w:r>
        <w:rPr>
          <w:sz w:val="24"/>
          <w:szCs w:val="24"/>
        </w:rPr>
        <w:lastRenderedPageBreak/>
        <w:t>выше, здание оснащается лифтом, эскалатором или иными автоматическими подъемными устройствами, в том числе для инвалидов.</w:t>
      </w:r>
    </w:p>
    <w:p w14:paraId="7832D3C4" w14:textId="77777777" w:rsidR="002E4BA7" w:rsidRDefault="002E4BA7" w:rsidP="002E4BA7">
      <w:pPr>
        <w:pStyle w:val="114"/>
        <w:ind w:firstLine="567"/>
      </w:pPr>
      <w:r>
        <w:rPr>
          <w:sz w:val="24"/>
          <w:szCs w:val="24"/>
        </w:rPr>
        <w:t>10) В Подразделении и МФЦ организуется бесплатный туалет для посетителей, в том числе туалет, предназначенный для инвалидов.</w:t>
      </w:r>
      <w:bookmarkStart w:id="340" w:name="_Ref437966607"/>
      <w:bookmarkStart w:id="341" w:name="_Toc437973307"/>
      <w:bookmarkStart w:id="342" w:name="_Toc438110049"/>
      <w:bookmarkStart w:id="343" w:name="_Toc438376261"/>
      <w:bookmarkEnd w:id="340"/>
      <w:bookmarkEnd w:id="341"/>
      <w:bookmarkEnd w:id="342"/>
      <w:bookmarkEnd w:id="343"/>
    </w:p>
    <w:p w14:paraId="50F30D73" w14:textId="77777777" w:rsidR="00F64230" w:rsidRDefault="002E4BA7" w:rsidP="002E4BA7">
      <w:pPr>
        <w:pStyle w:val="114"/>
        <w:ind w:firstLine="567"/>
      </w:pPr>
      <w:r>
        <w:rPr>
          <w:sz w:val="24"/>
          <w:szCs w:val="24"/>
        </w:rPr>
        <w:t>11) Специалистами Подразделения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Муниципальной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14:paraId="1757C960" w14:textId="77777777" w:rsidR="00F64230" w:rsidRPr="00F64230" w:rsidRDefault="00F64230" w:rsidP="00F64230"/>
    <w:p w14:paraId="1DD51E20" w14:textId="77777777" w:rsidR="00F64230" w:rsidRPr="00F64230" w:rsidRDefault="00F64230" w:rsidP="00F64230"/>
    <w:p w14:paraId="13F17896" w14:textId="77777777" w:rsidR="00F64230" w:rsidRPr="00F64230" w:rsidRDefault="00F64230" w:rsidP="00F64230"/>
    <w:p w14:paraId="31ABC67E" w14:textId="77777777" w:rsidR="00F64230" w:rsidRPr="00F64230" w:rsidRDefault="00F64230" w:rsidP="00F64230"/>
    <w:p w14:paraId="25EAABDD" w14:textId="77777777" w:rsidR="00F64230" w:rsidRPr="00F64230" w:rsidRDefault="00F64230" w:rsidP="00F64230"/>
    <w:p w14:paraId="36CFF9D4" w14:textId="77777777" w:rsidR="00F64230" w:rsidRPr="00F64230" w:rsidRDefault="00F64230" w:rsidP="00F64230"/>
    <w:p w14:paraId="63B00ADD" w14:textId="77777777" w:rsidR="00F64230" w:rsidRPr="00F64230" w:rsidRDefault="00F64230" w:rsidP="00F64230"/>
    <w:p w14:paraId="739D99BF" w14:textId="77777777" w:rsidR="00F64230" w:rsidRPr="00F64230" w:rsidRDefault="00F64230" w:rsidP="00F64230"/>
    <w:p w14:paraId="00202FF3" w14:textId="77777777" w:rsidR="00F64230" w:rsidRPr="00F64230" w:rsidRDefault="00F64230" w:rsidP="00F64230"/>
    <w:p w14:paraId="6DDC1E9E" w14:textId="77777777" w:rsidR="00F64230" w:rsidRPr="00F64230" w:rsidRDefault="00F64230" w:rsidP="00F64230"/>
    <w:p w14:paraId="308F8D16" w14:textId="77777777" w:rsidR="00F64230" w:rsidRDefault="00F64230" w:rsidP="00F64230"/>
    <w:p w14:paraId="0E244642" w14:textId="77777777" w:rsidR="00F64230" w:rsidRDefault="00F64230" w:rsidP="00F64230">
      <w:pPr>
        <w:jc w:val="right"/>
      </w:pPr>
    </w:p>
    <w:p w14:paraId="20A80D79" w14:textId="77777777" w:rsidR="00F64230" w:rsidRDefault="00F64230" w:rsidP="00F64230"/>
    <w:p w14:paraId="6A1996F9" w14:textId="77777777" w:rsidR="002E4BA7" w:rsidRPr="00F64230" w:rsidRDefault="002E4BA7" w:rsidP="00F64230">
      <w:pPr>
        <w:sectPr w:rsidR="002E4BA7" w:rsidRPr="00F64230" w:rsidSect="005060A0">
          <w:headerReference w:type="default" r:id="rId26"/>
          <w:footerReference w:type="even" r:id="rId27"/>
          <w:footerReference w:type="default" r:id="rId28"/>
          <w:footerReference w:type="first" r:id="rId29"/>
          <w:pgSz w:w="11906" w:h="16838"/>
          <w:pgMar w:top="673" w:right="707" w:bottom="1134" w:left="1985" w:header="720" w:footer="1407" w:gutter="0"/>
          <w:cols w:space="720"/>
          <w:docGrid w:linePitch="299" w:charSpace="-2049"/>
        </w:sectPr>
      </w:pPr>
    </w:p>
    <w:p w14:paraId="72C1BB40" w14:textId="77777777" w:rsidR="002E4BA7" w:rsidRDefault="002E4BA7" w:rsidP="002E4BA7">
      <w:pPr>
        <w:pStyle w:val="1-"/>
        <w:spacing w:before="0" w:after="0" w:line="240" w:lineRule="auto"/>
        <w:ind w:left="567" w:hanging="425"/>
        <w:jc w:val="right"/>
      </w:pPr>
      <w:bookmarkStart w:id="344" w:name="_Toc490644010"/>
      <w:bookmarkStart w:id="345" w:name="_Toc501467138"/>
      <w:bookmarkStart w:id="346" w:name="_Toc503865081"/>
      <w:r>
        <w:rPr>
          <w:b w:val="0"/>
          <w:sz w:val="24"/>
          <w:szCs w:val="24"/>
        </w:rPr>
        <w:lastRenderedPageBreak/>
        <w:t xml:space="preserve">Приложение </w:t>
      </w:r>
      <w:bookmarkEnd w:id="344"/>
      <w:r>
        <w:rPr>
          <w:b w:val="0"/>
          <w:sz w:val="24"/>
          <w:szCs w:val="24"/>
        </w:rPr>
        <w:t>14</w:t>
      </w:r>
      <w:r>
        <w:rPr>
          <w:b w:val="0"/>
          <w:sz w:val="24"/>
          <w:szCs w:val="24"/>
        </w:rPr>
        <w:br/>
        <w:t xml:space="preserve"> к Административному регламенту</w:t>
      </w:r>
      <w:bookmarkEnd w:id="345"/>
      <w:bookmarkEnd w:id="346"/>
      <w:r>
        <w:rPr>
          <w:b w:val="0"/>
          <w:sz w:val="24"/>
          <w:szCs w:val="24"/>
        </w:rPr>
        <w:br/>
      </w:r>
    </w:p>
    <w:p w14:paraId="0D397C91" w14:textId="77777777" w:rsidR="002E4BA7" w:rsidRDefault="002E4BA7" w:rsidP="002E4BA7">
      <w:pPr>
        <w:pStyle w:val="afffb"/>
      </w:pPr>
      <w:bookmarkStart w:id="347" w:name="_Toc490644011"/>
      <w:bookmarkStart w:id="348" w:name="_Toc441496580"/>
      <w:bookmarkStart w:id="349" w:name="_Toc469501394"/>
      <w:bookmarkStart w:id="350" w:name="_Toc473131362"/>
      <w:bookmarkEnd w:id="347"/>
      <w:bookmarkEnd w:id="348"/>
      <w:bookmarkEnd w:id="349"/>
      <w:bookmarkEnd w:id="350"/>
      <w:r>
        <w:t>Перечень и содержание административных действий, составляющих административные процедуры</w:t>
      </w:r>
    </w:p>
    <w:p w14:paraId="716C72F5" w14:textId="77777777" w:rsidR="002E4BA7" w:rsidRDefault="002E4BA7" w:rsidP="002E4BA7">
      <w:pPr>
        <w:pStyle w:val="2-"/>
        <w:ind w:left="720"/>
      </w:pPr>
      <w:bookmarkStart w:id="351" w:name="_Toc501467139"/>
      <w:bookmarkStart w:id="352" w:name="_Toc441496582"/>
      <w:bookmarkStart w:id="353" w:name="_Toc469501395"/>
      <w:bookmarkStart w:id="354" w:name="_Toc473131363"/>
      <w:bookmarkStart w:id="355" w:name="_Toc438110054"/>
      <w:bookmarkStart w:id="356" w:name="_Toc437973312"/>
      <w:bookmarkStart w:id="357" w:name="_Toc438376266"/>
      <w:bookmarkEnd w:id="351"/>
      <w:bookmarkEnd w:id="352"/>
      <w:bookmarkEnd w:id="353"/>
      <w:bookmarkEnd w:id="354"/>
      <w:bookmarkEnd w:id="355"/>
      <w:bookmarkEnd w:id="356"/>
      <w:bookmarkEnd w:id="357"/>
      <w:r>
        <w:rPr>
          <w:b w:val="0"/>
          <w:i w:val="0"/>
          <w:sz w:val="24"/>
          <w:szCs w:val="24"/>
        </w:rPr>
        <w:t>1.</w:t>
      </w:r>
      <w:r w:rsidR="00E428FC">
        <w:rPr>
          <w:b w:val="0"/>
          <w:i w:val="0"/>
          <w:sz w:val="24"/>
          <w:szCs w:val="24"/>
        </w:rPr>
        <w:t xml:space="preserve"> </w:t>
      </w:r>
      <w:r>
        <w:rPr>
          <w:b w:val="0"/>
          <w:i w:val="0"/>
          <w:sz w:val="24"/>
          <w:szCs w:val="24"/>
        </w:rPr>
        <w:t>Постановка на учет</w:t>
      </w:r>
    </w:p>
    <w:p w14:paraId="68830841" w14:textId="77777777" w:rsidR="002E4BA7" w:rsidRDefault="002E4BA7" w:rsidP="002E4BA7">
      <w:bookmarkStart w:id="358" w:name="_Toc469502377"/>
      <w:bookmarkStart w:id="359" w:name="_Toc485221545"/>
      <w:r>
        <w:rPr>
          <w:rFonts w:ascii="Times New Roman" w:hAnsi="Times New Roman"/>
          <w:sz w:val="24"/>
          <w:szCs w:val="24"/>
          <w:lang w:eastAsia="ru-RU"/>
        </w:rPr>
        <w:t>1</w:t>
      </w:r>
      <w:bookmarkStart w:id="360" w:name="_Toc482196918"/>
      <w:bookmarkStart w:id="361" w:name="_Toc485221547"/>
      <w:bookmarkEnd w:id="358"/>
      <w:bookmarkEnd w:id="359"/>
      <w:r>
        <w:rPr>
          <w:rFonts w:ascii="Times New Roman" w:hAnsi="Times New Roman"/>
          <w:sz w:val="24"/>
          <w:szCs w:val="24"/>
          <w:lang w:eastAsia="ru-RU"/>
        </w:rPr>
        <w:t>.1. Порядок выполнения административных действий при обращении Заявителя посредством РПГУ</w:t>
      </w:r>
      <w:bookmarkEnd w:id="360"/>
      <w:bookmarkEnd w:id="361"/>
      <w:r>
        <w:rPr>
          <w:rFonts w:ascii="Times New Roman" w:hAnsi="Times New Roman"/>
          <w:sz w:val="24"/>
          <w:szCs w:val="24"/>
          <w:lang w:eastAsia="ru-RU"/>
        </w:rPr>
        <w:t>/ЕПГУ</w:t>
      </w:r>
    </w:p>
    <w:tbl>
      <w:tblPr>
        <w:tblW w:w="0" w:type="auto"/>
        <w:tblInd w:w="-333" w:type="dxa"/>
        <w:tblLayout w:type="fixed"/>
        <w:tblCellMar>
          <w:left w:w="98" w:type="dxa"/>
        </w:tblCellMar>
        <w:tblLook w:val="0000" w:firstRow="0" w:lastRow="0" w:firstColumn="0" w:lastColumn="0" w:noHBand="0" w:noVBand="0"/>
      </w:tblPr>
      <w:tblGrid>
        <w:gridCol w:w="1814"/>
        <w:gridCol w:w="2370"/>
        <w:gridCol w:w="2097"/>
        <w:gridCol w:w="1816"/>
        <w:gridCol w:w="6025"/>
      </w:tblGrid>
      <w:tr w:rsidR="002E4BA7" w14:paraId="5EF3E8CC" w14:textId="77777777" w:rsidTr="005E36D1">
        <w:trPr>
          <w:tblHeader/>
        </w:trPr>
        <w:tc>
          <w:tcPr>
            <w:tcW w:w="18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E08B25" w14:textId="77777777" w:rsidR="002E4BA7" w:rsidRDefault="002E4BA7" w:rsidP="00E428FC">
            <w:pPr>
              <w:pStyle w:val="113"/>
              <w:ind w:firstLine="0"/>
              <w:jc w:val="center"/>
            </w:pPr>
            <w:r>
              <w:rPr>
                <w:sz w:val="24"/>
                <w:szCs w:val="24"/>
                <w:lang w:eastAsia="ru-RU"/>
              </w:rPr>
              <w:t>Место выполнения процедуры/ используемая ИС</w:t>
            </w:r>
          </w:p>
        </w:tc>
        <w:tc>
          <w:tcPr>
            <w:tcW w:w="237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46C2A4" w14:textId="77777777" w:rsidR="002E4BA7" w:rsidRDefault="002E4BA7" w:rsidP="00E428FC">
            <w:pPr>
              <w:pStyle w:val="113"/>
              <w:ind w:firstLine="0"/>
              <w:jc w:val="center"/>
            </w:pPr>
            <w:r>
              <w:rPr>
                <w:sz w:val="24"/>
                <w:szCs w:val="24"/>
                <w:lang w:eastAsia="ru-RU"/>
              </w:rPr>
              <w:t>Административные действия</w:t>
            </w:r>
          </w:p>
        </w:tc>
        <w:tc>
          <w:tcPr>
            <w:tcW w:w="209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A5C9E5" w14:textId="77777777" w:rsidR="002E4BA7" w:rsidRDefault="002E4BA7" w:rsidP="00E428FC">
            <w:pPr>
              <w:pStyle w:val="113"/>
              <w:ind w:firstLine="0"/>
              <w:jc w:val="center"/>
            </w:pPr>
            <w:r>
              <w:rPr>
                <w:sz w:val="24"/>
                <w:szCs w:val="24"/>
                <w:lang w:eastAsia="ru-RU"/>
              </w:rPr>
              <w:t>Средний срок выполнения</w:t>
            </w:r>
          </w:p>
        </w:tc>
        <w:tc>
          <w:tcPr>
            <w:tcW w:w="181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3F387F" w14:textId="77777777" w:rsidR="002E4BA7" w:rsidRDefault="002E4BA7" w:rsidP="00E428FC">
            <w:pPr>
              <w:pStyle w:val="113"/>
              <w:ind w:firstLine="0"/>
              <w:jc w:val="center"/>
            </w:pPr>
            <w:r>
              <w:rPr>
                <w:sz w:val="24"/>
                <w:szCs w:val="24"/>
                <w:lang w:eastAsia="ru-RU"/>
              </w:rPr>
              <w:t>Средняя трудоемкость выполнения</w:t>
            </w:r>
          </w:p>
        </w:tc>
        <w:tc>
          <w:tcPr>
            <w:tcW w:w="602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6745F7" w14:textId="77777777" w:rsidR="002E4BA7" w:rsidRDefault="002E4BA7" w:rsidP="00E428FC">
            <w:pPr>
              <w:pStyle w:val="113"/>
              <w:jc w:val="center"/>
            </w:pPr>
            <w:r>
              <w:rPr>
                <w:sz w:val="24"/>
                <w:szCs w:val="24"/>
                <w:lang w:eastAsia="ru-RU"/>
              </w:rPr>
              <w:t>Содержание действия</w:t>
            </w:r>
          </w:p>
        </w:tc>
      </w:tr>
      <w:tr w:rsidR="002E4BA7" w14:paraId="36D9C752" w14:textId="77777777" w:rsidTr="005E36D1">
        <w:trPr>
          <w:trHeight w:val="2020"/>
        </w:trPr>
        <w:tc>
          <w:tcPr>
            <w:tcW w:w="1814" w:type="dxa"/>
            <w:tcBorders>
              <w:top w:val="single" w:sz="4" w:space="0" w:color="00000A"/>
              <w:left w:val="single" w:sz="4" w:space="0" w:color="00000A"/>
              <w:bottom w:val="single" w:sz="4" w:space="0" w:color="00000A"/>
              <w:right w:val="single" w:sz="4" w:space="0" w:color="00000A"/>
            </w:tcBorders>
            <w:shd w:val="clear" w:color="auto" w:fill="FFFFFF"/>
          </w:tcPr>
          <w:p w14:paraId="4E36D2AB" w14:textId="77777777" w:rsidR="002E4BA7" w:rsidRDefault="002E4BA7" w:rsidP="005E36D1">
            <w:pPr>
              <w:shd w:val="clear" w:color="auto" w:fill="FFFFFF"/>
              <w:spacing w:after="0" w:line="240" w:lineRule="auto"/>
              <w:ind w:left="142"/>
              <w:jc w:val="both"/>
            </w:pPr>
            <w:r>
              <w:rPr>
                <w:rFonts w:ascii="Times New Roman" w:eastAsia="Times New Roman" w:hAnsi="Times New Roman"/>
                <w:sz w:val="24"/>
                <w:szCs w:val="24"/>
              </w:rPr>
              <w:t>РПГУ/ЕПГУ</w:t>
            </w:r>
          </w:p>
          <w:p w14:paraId="283CCDED" w14:textId="77777777" w:rsidR="002E4BA7" w:rsidRDefault="002E4BA7" w:rsidP="005E36D1">
            <w:pPr>
              <w:shd w:val="clear" w:color="auto" w:fill="FFFFFF"/>
              <w:spacing w:after="0" w:line="240" w:lineRule="auto"/>
              <w:ind w:left="142"/>
              <w:jc w:val="both"/>
            </w:pPr>
            <w:r>
              <w:rPr>
                <w:rFonts w:ascii="Times New Roman" w:eastAsia="Times New Roman" w:hAnsi="Times New Roman"/>
                <w:sz w:val="24"/>
                <w:szCs w:val="24"/>
              </w:rPr>
              <w:t>ЕИСДОУ</w:t>
            </w:r>
          </w:p>
        </w:tc>
        <w:tc>
          <w:tcPr>
            <w:tcW w:w="2370" w:type="dxa"/>
            <w:tcBorders>
              <w:top w:val="single" w:sz="4" w:space="0" w:color="00000A"/>
              <w:left w:val="single" w:sz="4" w:space="0" w:color="00000A"/>
              <w:bottom w:val="single" w:sz="4" w:space="0" w:color="00000A"/>
              <w:right w:val="single" w:sz="4" w:space="0" w:color="00000A"/>
            </w:tcBorders>
            <w:shd w:val="clear" w:color="auto" w:fill="FFFFFF"/>
          </w:tcPr>
          <w:p w14:paraId="3FB4D4D7" w14:textId="77777777" w:rsidR="002E4BA7" w:rsidRDefault="002E4BA7" w:rsidP="005E36D1">
            <w:pPr>
              <w:shd w:val="clear" w:color="auto" w:fill="FFFFFF"/>
              <w:spacing w:after="0" w:line="240" w:lineRule="auto"/>
              <w:ind w:left="142"/>
            </w:pPr>
            <w:r>
              <w:rPr>
                <w:rFonts w:ascii="Times New Roman" w:eastAsia="Times New Roman" w:hAnsi="Times New Roman"/>
                <w:sz w:val="24"/>
                <w:szCs w:val="24"/>
              </w:rPr>
              <w:t>Поступление документов</w:t>
            </w:r>
          </w:p>
        </w:tc>
        <w:tc>
          <w:tcPr>
            <w:tcW w:w="2097" w:type="dxa"/>
            <w:tcBorders>
              <w:top w:val="single" w:sz="4" w:space="0" w:color="00000A"/>
              <w:left w:val="single" w:sz="4" w:space="0" w:color="00000A"/>
              <w:bottom w:val="single" w:sz="4" w:space="0" w:color="00000A"/>
              <w:right w:val="single" w:sz="4" w:space="0" w:color="00000A"/>
            </w:tcBorders>
            <w:shd w:val="clear" w:color="auto" w:fill="FFFFFF"/>
          </w:tcPr>
          <w:p w14:paraId="17560A7C" w14:textId="77777777" w:rsidR="002E4BA7" w:rsidRDefault="002E4BA7" w:rsidP="005E36D1">
            <w:pPr>
              <w:shd w:val="clear" w:color="auto" w:fill="FFFFFF"/>
              <w:spacing w:after="0" w:line="240" w:lineRule="auto"/>
              <w:ind w:left="142"/>
              <w:jc w:val="both"/>
            </w:pPr>
            <w:r>
              <w:rPr>
                <w:rFonts w:ascii="Times New Roman" w:eastAsia="Times New Roman" w:hAnsi="Times New Roman"/>
                <w:sz w:val="24"/>
                <w:szCs w:val="24"/>
              </w:rPr>
              <w:t>1 день</w:t>
            </w:r>
          </w:p>
          <w:p w14:paraId="5ADCEA5F" w14:textId="77777777" w:rsidR="002E4BA7" w:rsidRDefault="002E4BA7" w:rsidP="005E36D1">
            <w:pPr>
              <w:shd w:val="clear" w:color="auto" w:fill="FFFFFF"/>
              <w:spacing w:after="0" w:line="240" w:lineRule="auto"/>
              <w:ind w:left="142"/>
              <w:jc w:val="both"/>
            </w:pPr>
            <w:r>
              <w:rPr>
                <w:rFonts w:ascii="Times New Roman" w:eastAsia="Times New Roman" w:hAnsi="Times New Roman"/>
                <w:sz w:val="24"/>
                <w:szCs w:val="24"/>
              </w:rPr>
              <w:t>(не включается в общий срок предоставления Муниципальной услуги).</w:t>
            </w:r>
          </w:p>
        </w:tc>
        <w:tc>
          <w:tcPr>
            <w:tcW w:w="1816" w:type="dxa"/>
            <w:tcBorders>
              <w:top w:val="single" w:sz="4" w:space="0" w:color="00000A"/>
              <w:left w:val="single" w:sz="4" w:space="0" w:color="00000A"/>
              <w:bottom w:val="single" w:sz="4" w:space="0" w:color="00000A"/>
              <w:right w:val="single" w:sz="4" w:space="0" w:color="00000A"/>
            </w:tcBorders>
            <w:shd w:val="clear" w:color="auto" w:fill="FFFFFF"/>
          </w:tcPr>
          <w:p w14:paraId="6818289C" w14:textId="77777777" w:rsidR="002E4BA7" w:rsidRDefault="002E4BA7" w:rsidP="005E36D1">
            <w:pPr>
              <w:shd w:val="clear" w:color="auto" w:fill="FFFFFF"/>
              <w:spacing w:after="0" w:line="240" w:lineRule="auto"/>
              <w:ind w:left="142" w:hanging="26"/>
              <w:jc w:val="center"/>
            </w:pPr>
            <w:r>
              <w:rPr>
                <w:rFonts w:ascii="Times New Roman" w:eastAsia="Times New Roman" w:hAnsi="Times New Roman"/>
                <w:sz w:val="24"/>
                <w:szCs w:val="24"/>
              </w:rPr>
              <w:t>1 день</w:t>
            </w:r>
          </w:p>
        </w:tc>
        <w:tc>
          <w:tcPr>
            <w:tcW w:w="6025" w:type="dxa"/>
            <w:tcBorders>
              <w:top w:val="single" w:sz="4" w:space="0" w:color="00000A"/>
              <w:left w:val="single" w:sz="4" w:space="0" w:color="00000A"/>
              <w:bottom w:val="single" w:sz="4" w:space="0" w:color="00000A"/>
              <w:right w:val="single" w:sz="4" w:space="0" w:color="00000A"/>
            </w:tcBorders>
            <w:shd w:val="clear" w:color="auto" w:fill="FFFFFF"/>
          </w:tcPr>
          <w:p w14:paraId="01DACA4F" w14:textId="77777777" w:rsidR="002E4BA7" w:rsidRDefault="00797F55" w:rsidP="005E36D1">
            <w:pPr>
              <w:shd w:val="clear" w:color="auto" w:fill="FFFFFF"/>
              <w:spacing w:after="0" w:line="240" w:lineRule="auto"/>
              <w:ind w:left="-84" w:firstLine="284"/>
              <w:jc w:val="both"/>
            </w:pPr>
            <w:r>
              <w:rPr>
                <w:rFonts w:ascii="Times New Roman" w:hAnsi="Times New Roman"/>
                <w:sz w:val="24"/>
                <w:szCs w:val="24"/>
                <w:lang w:eastAsia="ru-RU"/>
              </w:rPr>
              <w:t>Заявитель (представитель З</w:t>
            </w:r>
            <w:r w:rsidR="002E4BA7">
              <w:rPr>
                <w:rFonts w:ascii="Times New Roman" w:hAnsi="Times New Roman"/>
                <w:sz w:val="24"/>
                <w:szCs w:val="24"/>
                <w:lang w:eastAsia="ru-RU"/>
              </w:rPr>
              <w:t>аявителя) направляет Заявление и документы, необходимые для предоставления Муниципальной услуги, в электронном виде через РПГУ/ЕПГУ.</w:t>
            </w:r>
          </w:p>
          <w:p w14:paraId="418FDFD0" w14:textId="77777777" w:rsidR="002E4BA7" w:rsidRDefault="002E4BA7" w:rsidP="005E36D1">
            <w:pPr>
              <w:shd w:val="clear" w:color="auto" w:fill="FFFFFF"/>
              <w:spacing w:after="0" w:line="240" w:lineRule="auto"/>
              <w:ind w:left="-84" w:firstLine="284"/>
              <w:jc w:val="both"/>
            </w:pPr>
            <w:r>
              <w:rPr>
                <w:rFonts w:ascii="Times New Roman" w:hAnsi="Times New Roman"/>
                <w:sz w:val="24"/>
                <w:szCs w:val="24"/>
                <w:lang w:eastAsia="ru-RU"/>
              </w:rPr>
              <w:t>Требования к документам в электронном виде установлены пункте 21 настоящего Административного регламента.</w:t>
            </w:r>
          </w:p>
          <w:p w14:paraId="478A015C" w14:textId="77777777" w:rsidR="002E4BA7" w:rsidRDefault="00797F55" w:rsidP="005E36D1">
            <w:pPr>
              <w:shd w:val="clear" w:color="auto" w:fill="FFFFFF"/>
              <w:spacing w:after="0" w:line="240" w:lineRule="auto"/>
              <w:ind w:left="-84" w:firstLine="284"/>
              <w:jc w:val="both"/>
            </w:pPr>
            <w:r>
              <w:rPr>
                <w:rFonts w:ascii="Times New Roman" w:hAnsi="Times New Roman"/>
                <w:sz w:val="24"/>
                <w:szCs w:val="24"/>
                <w:lang w:eastAsia="ru-RU"/>
              </w:rPr>
              <w:t>Заявитель (представитель З</w:t>
            </w:r>
            <w:r w:rsidR="002E4BA7">
              <w:rPr>
                <w:rFonts w:ascii="Times New Roman" w:hAnsi="Times New Roman"/>
                <w:sz w:val="24"/>
                <w:szCs w:val="24"/>
                <w:lang w:eastAsia="ru-RU"/>
              </w:rPr>
              <w:t>аявителя) может воспользоваться бесплатным доступом к РПГУ/ЕПГУ, обратившись в любой МФЦ на территории Московской области.</w:t>
            </w:r>
          </w:p>
          <w:p w14:paraId="14630C41" w14:textId="77777777" w:rsidR="002E4BA7" w:rsidRDefault="002E4BA7" w:rsidP="005E36D1">
            <w:pPr>
              <w:shd w:val="clear" w:color="auto" w:fill="FFFFFF"/>
              <w:spacing w:after="0" w:line="240" w:lineRule="auto"/>
              <w:ind w:left="-84" w:firstLine="284"/>
              <w:jc w:val="both"/>
            </w:pPr>
            <w:r>
              <w:rPr>
                <w:rFonts w:ascii="Times New Roman" w:hAnsi="Times New Roman"/>
                <w:sz w:val="24"/>
                <w:szCs w:val="24"/>
                <w:lang w:eastAsia="ru-RU"/>
              </w:rPr>
              <w:t>Заявление и прилагаемые документы поступают в интегрированную с РПГУ/ЕПГУ в ЕИСДОУ. Осуществляется переход к административной процедуре «Обработка и предварительное рассмотрение документов».</w:t>
            </w:r>
          </w:p>
        </w:tc>
      </w:tr>
    </w:tbl>
    <w:p w14:paraId="5BC066FC" w14:textId="77777777" w:rsidR="002E4BA7" w:rsidRDefault="002E4BA7" w:rsidP="005060A0">
      <w:pPr>
        <w:shd w:val="clear" w:color="auto" w:fill="FFFFFF"/>
        <w:tabs>
          <w:tab w:val="left" w:pos="1953"/>
        </w:tabs>
        <w:spacing w:after="0" w:line="240" w:lineRule="auto"/>
        <w:jc w:val="both"/>
        <w:rPr>
          <w:rFonts w:ascii="Times New Roman" w:hAnsi="Times New Roman"/>
          <w:sz w:val="24"/>
          <w:szCs w:val="24"/>
          <w:lang w:eastAsia="ru-RU"/>
        </w:rPr>
      </w:pPr>
      <w:bookmarkStart w:id="362" w:name="_Toc482196919"/>
      <w:bookmarkStart w:id="363" w:name="_Toc485221548"/>
      <w:bookmarkEnd w:id="362"/>
      <w:bookmarkEnd w:id="363"/>
    </w:p>
    <w:p w14:paraId="7F3BB559" w14:textId="77777777" w:rsidR="002E4BA7" w:rsidRDefault="002E4BA7" w:rsidP="002E4BA7">
      <w:pPr>
        <w:pStyle w:val="2-"/>
        <w:ind w:left="720"/>
      </w:pPr>
      <w:bookmarkStart w:id="364" w:name="_Toc501467140"/>
      <w:bookmarkEnd w:id="364"/>
      <w:r>
        <w:rPr>
          <w:b w:val="0"/>
          <w:i w:val="0"/>
          <w:sz w:val="24"/>
          <w:szCs w:val="24"/>
        </w:rPr>
        <w:lastRenderedPageBreak/>
        <w:t>2.</w:t>
      </w:r>
      <w:r w:rsidR="00E428FC">
        <w:rPr>
          <w:b w:val="0"/>
          <w:i w:val="0"/>
          <w:sz w:val="24"/>
          <w:szCs w:val="24"/>
        </w:rPr>
        <w:t xml:space="preserve"> </w:t>
      </w:r>
      <w:r>
        <w:rPr>
          <w:b w:val="0"/>
          <w:i w:val="0"/>
          <w:sz w:val="24"/>
          <w:szCs w:val="24"/>
        </w:rPr>
        <w:t>Обработка и предварительное рассмотрение документов</w:t>
      </w:r>
    </w:p>
    <w:tbl>
      <w:tblPr>
        <w:tblW w:w="0" w:type="auto"/>
        <w:tblInd w:w="93" w:type="dxa"/>
        <w:tblLayout w:type="fixed"/>
        <w:tblCellMar>
          <w:left w:w="93" w:type="dxa"/>
        </w:tblCellMar>
        <w:tblLook w:val="0000" w:firstRow="0" w:lastRow="0" w:firstColumn="0" w:lastColumn="0" w:noHBand="0" w:noVBand="0"/>
      </w:tblPr>
      <w:tblGrid>
        <w:gridCol w:w="1882"/>
        <w:gridCol w:w="2604"/>
        <w:gridCol w:w="1983"/>
        <w:gridCol w:w="1977"/>
        <w:gridCol w:w="5676"/>
      </w:tblGrid>
      <w:tr w:rsidR="002E4BA7" w14:paraId="7ABEE0D2" w14:textId="77777777" w:rsidTr="005E36D1">
        <w:trPr>
          <w:trHeight w:val="605"/>
          <w:tblHeader/>
        </w:trPr>
        <w:tc>
          <w:tcPr>
            <w:tcW w:w="188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A91570" w14:textId="77777777" w:rsidR="002E4BA7" w:rsidRDefault="002E4BA7" w:rsidP="00E428FC">
            <w:pPr>
              <w:jc w:val="center"/>
            </w:pPr>
            <w:r>
              <w:rPr>
                <w:rFonts w:ascii="Times New Roman" w:eastAsia="Times New Roman" w:hAnsi="Times New Roman"/>
              </w:rPr>
              <w:t>Место выполнения процедуры/ используемая ИС</w:t>
            </w:r>
          </w:p>
        </w:tc>
        <w:tc>
          <w:tcPr>
            <w:tcW w:w="260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A83823" w14:textId="77777777" w:rsidR="002E4BA7" w:rsidRDefault="002E4BA7" w:rsidP="00E428FC">
            <w:pPr>
              <w:jc w:val="center"/>
            </w:pPr>
            <w:r>
              <w:rPr>
                <w:rFonts w:ascii="Times New Roman" w:eastAsia="Times New Roman" w:hAnsi="Times New Roman"/>
              </w:rPr>
              <w:t>Административные действия</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7E7760" w14:textId="77777777" w:rsidR="002E4BA7" w:rsidRDefault="002E4BA7" w:rsidP="00E428FC">
            <w:pPr>
              <w:jc w:val="center"/>
            </w:pPr>
            <w:r>
              <w:rPr>
                <w:rFonts w:ascii="Times New Roman" w:eastAsia="Times New Roman" w:hAnsi="Times New Roman"/>
              </w:rPr>
              <w:t>Средний срок выполнения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B65D7D" w14:textId="77777777" w:rsidR="002E4BA7" w:rsidRDefault="002E4BA7" w:rsidP="00E428FC">
            <w:pPr>
              <w:jc w:val="center"/>
            </w:pPr>
            <w:r>
              <w:rPr>
                <w:rFonts w:ascii="Times New Roman" w:eastAsia="Times New Roman" w:hAnsi="Times New Roman"/>
              </w:rPr>
              <w:t>Средняя трудоемкость выполнения</w:t>
            </w:r>
          </w:p>
        </w:tc>
        <w:tc>
          <w:tcPr>
            <w:tcW w:w="56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2D666B" w14:textId="77777777" w:rsidR="002E4BA7" w:rsidRDefault="002E4BA7" w:rsidP="00E428FC">
            <w:pPr>
              <w:jc w:val="center"/>
            </w:pPr>
            <w:r>
              <w:rPr>
                <w:rFonts w:ascii="Times New Roman" w:eastAsia="Times New Roman" w:hAnsi="Times New Roman"/>
              </w:rPr>
              <w:t>Содержание действия</w:t>
            </w:r>
          </w:p>
        </w:tc>
      </w:tr>
      <w:tr w:rsidR="002E4BA7" w14:paraId="402315C8" w14:textId="77777777" w:rsidTr="005E36D1">
        <w:trPr>
          <w:trHeight w:val="605"/>
        </w:trPr>
        <w:tc>
          <w:tcPr>
            <w:tcW w:w="1882" w:type="dxa"/>
            <w:tcBorders>
              <w:top w:val="single" w:sz="4" w:space="0" w:color="00000A"/>
              <w:left w:val="single" w:sz="4" w:space="0" w:color="00000A"/>
              <w:bottom w:val="single" w:sz="4" w:space="0" w:color="00000A"/>
              <w:right w:val="single" w:sz="4" w:space="0" w:color="00000A"/>
            </w:tcBorders>
            <w:shd w:val="clear" w:color="auto" w:fill="FFFFFF"/>
          </w:tcPr>
          <w:p w14:paraId="07C3E336" w14:textId="77777777" w:rsidR="002E4BA7" w:rsidRDefault="002E4BA7" w:rsidP="005E36D1">
            <w:r>
              <w:rPr>
                <w:rFonts w:ascii="Times New Roman" w:eastAsia="Times New Roman" w:hAnsi="Times New Roman"/>
              </w:rPr>
              <w:t>Подразделение/ ЕИСДОУ</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Pr>
          <w:p w14:paraId="00F0391B" w14:textId="77777777" w:rsidR="002E4BA7" w:rsidRDefault="002E4BA7" w:rsidP="005E36D1">
            <w:r>
              <w:rPr>
                <w:rFonts w:ascii="Times New Roman" w:eastAsia="Times New Roman" w:hAnsi="Times New Roman"/>
              </w:rPr>
              <w:t>Проверка комплектно</w:t>
            </w:r>
            <w:r w:rsidR="00547641">
              <w:rPr>
                <w:rFonts w:ascii="Times New Roman" w:eastAsia="Times New Roman" w:hAnsi="Times New Roman"/>
              </w:rPr>
              <w:t>сти представленных Заявителем (п</w:t>
            </w:r>
            <w:r>
              <w:rPr>
                <w:rFonts w:ascii="Times New Roman" w:eastAsia="Times New Roman" w:hAnsi="Times New Roman"/>
              </w:rPr>
              <w:t>редставителе</w:t>
            </w:r>
            <w:r w:rsidR="00547641">
              <w:rPr>
                <w:rFonts w:ascii="Times New Roman" w:eastAsia="Times New Roman" w:hAnsi="Times New Roman"/>
              </w:rPr>
              <w:t>м З</w:t>
            </w:r>
            <w:r>
              <w:rPr>
                <w:rFonts w:ascii="Times New Roman" w:eastAsia="Times New Roman" w:hAnsi="Times New Roman"/>
              </w:rPr>
              <w:t>аявителя) электронных документов, поступивших от РПГУ/ЕПГУ</w:t>
            </w:r>
          </w:p>
        </w:tc>
        <w:tc>
          <w:tcPr>
            <w:tcW w:w="1983" w:type="dxa"/>
            <w:tcBorders>
              <w:top w:val="single" w:sz="4" w:space="0" w:color="00000A"/>
              <w:left w:val="single" w:sz="4" w:space="0" w:color="00000A"/>
              <w:bottom w:val="single" w:sz="4" w:space="0" w:color="00000A"/>
              <w:right w:val="single" w:sz="4" w:space="0" w:color="00000A"/>
            </w:tcBorders>
            <w:shd w:val="clear" w:color="auto" w:fill="FFFFFF"/>
          </w:tcPr>
          <w:p w14:paraId="1ACB73EA" w14:textId="77777777" w:rsidR="002E4BA7" w:rsidRDefault="002E4BA7" w:rsidP="005E36D1">
            <w:pPr>
              <w:rPr>
                <w:rFonts w:ascii="Times New Roman" w:eastAsia="Times New Roman" w:hAnsi="Times New Roman"/>
              </w:rPr>
            </w:pP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14:paraId="0A2A86D8" w14:textId="77777777" w:rsidR="002E4BA7" w:rsidRDefault="002E4BA7" w:rsidP="005E36D1">
            <w:r>
              <w:rPr>
                <w:rFonts w:ascii="Times New Roman" w:eastAsia="Times New Roman" w:hAnsi="Times New Roman"/>
              </w:rPr>
              <w:t>15 минут</w:t>
            </w:r>
          </w:p>
        </w:tc>
        <w:tc>
          <w:tcPr>
            <w:tcW w:w="5676" w:type="dxa"/>
            <w:tcBorders>
              <w:top w:val="single" w:sz="4" w:space="0" w:color="00000A"/>
              <w:left w:val="single" w:sz="4" w:space="0" w:color="00000A"/>
              <w:bottom w:val="single" w:sz="4" w:space="0" w:color="00000A"/>
              <w:right w:val="single" w:sz="4" w:space="0" w:color="00000A"/>
            </w:tcBorders>
            <w:shd w:val="clear" w:color="auto" w:fill="FFFFFF"/>
          </w:tcPr>
          <w:p w14:paraId="1C83B93E" w14:textId="77777777" w:rsidR="002E4BA7" w:rsidRDefault="002E4BA7" w:rsidP="005E36D1">
            <w:pPr>
              <w:widowControl w:val="0"/>
              <w:ind w:firstLine="284"/>
            </w:pPr>
            <w:r>
              <w:rPr>
                <w:rFonts w:ascii="Times New Roman" w:eastAsia="Times New Roman" w:hAnsi="Times New Roman"/>
              </w:rPr>
              <w:t>При поступлении электронных документов от РПГУ/ЕПГУ специалист Подразделения, ответственный за прием и проверку поступивших документов в целях предоставления Муниципальной услуги:</w:t>
            </w:r>
          </w:p>
          <w:p w14:paraId="0466342A" w14:textId="77777777" w:rsidR="002E4BA7" w:rsidRDefault="002E4BA7" w:rsidP="005E36D1">
            <w:pPr>
              <w:widowControl w:val="0"/>
              <w:ind w:firstLine="284"/>
            </w:pPr>
            <w:r>
              <w:rPr>
                <w:rFonts w:ascii="Times New Roman" w:eastAsia="Times New Roman" w:hAnsi="Times New Roman"/>
              </w:rPr>
              <w:t>1) устанавливает</w:t>
            </w:r>
            <w:r w:rsidR="00691A26">
              <w:rPr>
                <w:rFonts w:ascii="Times New Roman" w:eastAsia="Times New Roman" w:hAnsi="Times New Roman"/>
              </w:rPr>
              <w:t xml:space="preserve"> предмет обращения, полномочия представителя З</w:t>
            </w:r>
            <w:r>
              <w:rPr>
                <w:rFonts w:ascii="Times New Roman" w:eastAsia="Times New Roman" w:hAnsi="Times New Roman"/>
              </w:rPr>
              <w:t>аявителя;</w:t>
            </w:r>
          </w:p>
          <w:p w14:paraId="5FEBE6AA" w14:textId="77777777" w:rsidR="002E4BA7" w:rsidRDefault="002E4BA7" w:rsidP="005E36D1">
            <w:pPr>
              <w:widowControl w:val="0"/>
              <w:ind w:firstLine="284"/>
            </w:pPr>
            <w:r>
              <w:rPr>
                <w:rFonts w:ascii="Times New Roman" w:eastAsia="Times New Roman" w:hAnsi="Times New Roman"/>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14:paraId="77FD012D" w14:textId="77777777" w:rsidR="002E4BA7" w:rsidRDefault="002E4BA7" w:rsidP="00B36784">
            <w:pPr>
              <w:widowControl w:val="0"/>
              <w:ind w:firstLine="284"/>
              <w:rPr>
                <w:rFonts w:ascii="Times New Roman" w:eastAsia="Times New Roman" w:hAnsi="Times New Roman"/>
              </w:rPr>
            </w:pPr>
            <w:r>
              <w:rPr>
                <w:rFonts w:ascii="Times New Roman" w:eastAsia="Times New Roman" w:hAnsi="Times New Roman"/>
              </w:rPr>
              <w:t>3)</w:t>
            </w:r>
            <w:r w:rsidR="00B36784">
              <w:rPr>
                <w:rFonts w:ascii="Times New Roman" w:eastAsia="Times New Roman" w:hAnsi="Times New Roman"/>
              </w:rPr>
              <w:t xml:space="preserve"> 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 </w:t>
            </w:r>
            <w:r>
              <w:rPr>
                <w:rFonts w:ascii="Times New Roman" w:eastAsia="Times New Roman" w:hAnsi="Times New Roman"/>
              </w:rPr>
              <w:t xml:space="preserve"> </w:t>
            </w:r>
          </w:p>
        </w:tc>
      </w:tr>
    </w:tbl>
    <w:p w14:paraId="1D076C01" w14:textId="77777777" w:rsidR="002E4BA7" w:rsidRDefault="002E4BA7" w:rsidP="002E4BA7">
      <w:pPr>
        <w:shd w:val="clear" w:color="auto" w:fill="FFFFFF"/>
        <w:spacing w:before="360" w:after="240"/>
        <w:ind w:left="360"/>
        <w:jc w:val="center"/>
      </w:pPr>
    </w:p>
    <w:p w14:paraId="40C72DBE" w14:textId="77777777" w:rsidR="002E4BA7" w:rsidRDefault="002E4BA7" w:rsidP="002E4BA7">
      <w:pPr>
        <w:pStyle w:val="2-"/>
        <w:ind w:left="720"/>
        <w:rPr>
          <w:b w:val="0"/>
          <w:i w:val="0"/>
          <w:sz w:val="24"/>
          <w:szCs w:val="24"/>
        </w:rPr>
      </w:pPr>
      <w:bookmarkStart w:id="365" w:name="_Toc4381100541"/>
      <w:bookmarkStart w:id="366" w:name="_Toc4379733121"/>
      <w:bookmarkStart w:id="367" w:name="_Toc4383762661"/>
      <w:bookmarkEnd w:id="365"/>
      <w:bookmarkEnd w:id="366"/>
      <w:bookmarkEnd w:id="367"/>
    </w:p>
    <w:p w14:paraId="3432A186" w14:textId="77777777" w:rsidR="0049169C" w:rsidRDefault="0049169C">
      <w:pPr>
        <w:spacing w:after="0" w:line="240" w:lineRule="auto"/>
        <w:rPr>
          <w:rFonts w:ascii="Times New Roman" w:hAnsi="Times New Roman"/>
          <w:sz w:val="24"/>
          <w:szCs w:val="24"/>
        </w:rPr>
      </w:pPr>
      <w:bookmarkStart w:id="368" w:name="_Toc501467141"/>
      <w:bookmarkEnd w:id="368"/>
    </w:p>
    <w:p w14:paraId="156B60CF" w14:textId="77777777" w:rsidR="002E4BA7" w:rsidRDefault="002E4BA7" w:rsidP="002E4BA7">
      <w:pPr>
        <w:pStyle w:val="2-"/>
        <w:ind w:left="720"/>
      </w:pPr>
      <w:r>
        <w:rPr>
          <w:b w:val="0"/>
          <w:i w:val="0"/>
          <w:sz w:val="24"/>
          <w:szCs w:val="24"/>
        </w:rPr>
        <w:lastRenderedPageBreak/>
        <w:t>3. Формирование и направление межведомственных запросов в органы (организации), участвующие в предоставлении Муниципальной услуги.</w:t>
      </w:r>
    </w:p>
    <w:p w14:paraId="536D917B" w14:textId="77777777" w:rsidR="002E4BA7" w:rsidRDefault="002E4BA7" w:rsidP="002E4BA7">
      <w:pPr>
        <w:pStyle w:val="2-"/>
        <w:ind w:left="720"/>
        <w:rPr>
          <w:b w:val="0"/>
          <w:i w:val="0"/>
          <w:sz w:val="24"/>
          <w:szCs w:val="24"/>
        </w:rPr>
      </w:pPr>
    </w:p>
    <w:tbl>
      <w:tblPr>
        <w:tblW w:w="0" w:type="auto"/>
        <w:tblInd w:w="-446" w:type="dxa"/>
        <w:tblLayout w:type="fixed"/>
        <w:tblCellMar>
          <w:left w:w="98" w:type="dxa"/>
        </w:tblCellMar>
        <w:tblLook w:val="0000" w:firstRow="0" w:lastRow="0" w:firstColumn="0" w:lastColumn="0" w:noHBand="0" w:noVBand="0"/>
      </w:tblPr>
      <w:tblGrid>
        <w:gridCol w:w="1986"/>
        <w:gridCol w:w="2693"/>
        <w:gridCol w:w="1984"/>
        <w:gridCol w:w="1985"/>
        <w:gridCol w:w="5895"/>
      </w:tblGrid>
      <w:tr w:rsidR="002E4BA7" w14:paraId="63AC7276" w14:textId="77777777" w:rsidTr="005E36D1">
        <w:trPr>
          <w:trHeight w:val="2266"/>
        </w:trPr>
        <w:tc>
          <w:tcPr>
            <w:tcW w:w="1986" w:type="dxa"/>
            <w:tcBorders>
              <w:top w:val="single" w:sz="4" w:space="0" w:color="00000A"/>
              <w:left w:val="single" w:sz="4" w:space="0" w:color="00000A"/>
              <w:bottom w:val="single" w:sz="4" w:space="0" w:color="00000A"/>
              <w:right w:val="single" w:sz="4" w:space="0" w:color="00000A"/>
            </w:tcBorders>
            <w:shd w:val="clear" w:color="auto" w:fill="FFFFFF"/>
          </w:tcPr>
          <w:p w14:paraId="2D7302F0" w14:textId="77777777" w:rsidR="002E4BA7" w:rsidRDefault="002E4BA7" w:rsidP="00E428FC">
            <w:pPr>
              <w:jc w:val="center"/>
            </w:pPr>
            <w:r>
              <w:rPr>
                <w:rFonts w:ascii="Times New Roman" w:eastAsia="Times New Roman" w:hAnsi="Times New Roman"/>
              </w:rPr>
              <w:t>Место выполнения процедуры/ используемая ИС</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30447034" w14:textId="77777777" w:rsidR="002E4BA7" w:rsidRDefault="002E4BA7" w:rsidP="00E428FC">
            <w:pPr>
              <w:jc w:val="center"/>
            </w:pPr>
            <w:r>
              <w:rPr>
                <w:rFonts w:ascii="Times New Roman" w:eastAsia="Times New Roman" w:hAnsi="Times New Roman"/>
              </w:rPr>
              <w:t>Административные действия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14:paraId="4C914B83" w14:textId="77777777" w:rsidR="002E4BA7" w:rsidRDefault="002E4BA7" w:rsidP="00E428FC">
            <w:pPr>
              <w:jc w:val="center"/>
            </w:pPr>
            <w:r>
              <w:rPr>
                <w:rFonts w:ascii="Times New Roman" w:eastAsia="Times New Roman" w:hAnsi="Times New Roman"/>
              </w:rPr>
              <w:t>Средний срок выполнения</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14:paraId="7D0ACB82" w14:textId="77777777" w:rsidR="002E4BA7" w:rsidRDefault="002E4BA7" w:rsidP="00E428FC">
            <w:pPr>
              <w:jc w:val="center"/>
            </w:pPr>
            <w:r>
              <w:rPr>
                <w:rFonts w:ascii="Times New Roman" w:eastAsia="Times New Roman" w:hAnsi="Times New Roman"/>
              </w:rPr>
              <w:t>Средняя трудоемкость выполнения</w:t>
            </w:r>
          </w:p>
        </w:tc>
        <w:tc>
          <w:tcPr>
            <w:tcW w:w="5895" w:type="dxa"/>
            <w:tcBorders>
              <w:top w:val="single" w:sz="4" w:space="0" w:color="00000A"/>
              <w:left w:val="single" w:sz="4" w:space="0" w:color="00000A"/>
              <w:bottom w:val="single" w:sz="4" w:space="0" w:color="00000A"/>
              <w:right w:val="single" w:sz="4" w:space="0" w:color="00000A"/>
            </w:tcBorders>
            <w:shd w:val="clear" w:color="auto" w:fill="FFFFFF"/>
          </w:tcPr>
          <w:p w14:paraId="222E4226" w14:textId="77777777" w:rsidR="002E4BA7" w:rsidRDefault="002E4BA7" w:rsidP="00E428FC">
            <w:pPr>
              <w:jc w:val="center"/>
            </w:pPr>
            <w:r>
              <w:rPr>
                <w:rFonts w:ascii="Times New Roman" w:eastAsia="Times New Roman" w:hAnsi="Times New Roman"/>
              </w:rPr>
              <w:t>Содержание действия</w:t>
            </w:r>
          </w:p>
        </w:tc>
      </w:tr>
      <w:tr w:rsidR="002E4BA7" w14:paraId="6A3AFDD1" w14:textId="77777777" w:rsidTr="005E36D1">
        <w:tc>
          <w:tcPr>
            <w:tcW w:w="1986" w:type="dxa"/>
            <w:tcBorders>
              <w:top w:val="single" w:sz="4" w:space="0" w:color="00000A"/>
              <w:left w:val="single" w:sz="4" w:space="0" w:color="00000A"/>
              <w:bottom w:val="single" w:sz="4" w:space="0" w:color="00000A"/>
              <w:right w:val="single" w:sz="4" w:space="0" w:color="00000A"/>
            </w:tcBorders>
            <w:shd w:val="clear" w:color="auto" w:fill="FFFFFF"/>
          </w:tcPr>
          <w:p w14:paraId="69AFFDB8" w14:textId="77777777" w:rsidR="002E4BA7" w:rsidRDefault="002E4BA7" w:rsidP="005E36D1">
            <w:pPr>
              <w:rPr>
                <w:rFonts w:ascii="Times New Roman" w:eastAsia="Times New Roman" w:hAnsi="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1FA5686B" w14:textId="77777777" w:rsidR="002E4BA7" w:rsidRDefault="002E4BA7" w:rsidP="005E36D1">
            <w:r>
              <w:rPr>
                <w:rFonts w:ascii="Times New Roman" w:eastAsia="Times New Roman" w:hAnsi="Times New Roman"/>
              </w:rPr>
              <w:t>Определение состава документов, подлежащих запросу. Направление межведомственных 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14:paraId="27A38BEB" w14:textId="77777777" w:rsidR="002E4BA7" w:rsidRDefault="002E4BA7" w:rsidP="005E36D1">
            <w:r>
              <w:rPr>
                <w:rFonts w:ascii="Times New Roman" w:eastAsia="Times New Roman" w:hAnsi="Times New Roman"/>
              </w:rPr>
              <w:t>В тот же рабочий день (первый день предоставления Муниципальной услуги)</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14:paraId="483B6EF1" w14:textId="77777777" w:rsidR="002E4BA7" w:rsidRDefault="002E4BA7" w:rsidP="005E36D1">
            <w:r>
              <w:rPr>
                <w:rFonts w:ascii="Times New Roman" w:eastAsia="Times New Roman" w:hAnsi="Times New Roman"/>
              </w:rPr>
              <w:t>20 минут</w:t>
            </w:r>
          </w:p>
        </w:tc>
        <w:tc>
          <w:tcPr>
            <w:tcW w:w="5895" w:type="dxa"/>
            <w:tcBorders>
              <w:top w:val="single" w:sz="4" w:space="0" w:color="00000A"/>
              <w:left w:val="single" w:sz="4" w:space="0" w:color="00000A"/>
              <w:bottom w:val="single" w:sz="4" w:space="0" w:color="00000A"/>
              <w:right w:val="single" w:sz="4" w:space="0" w:color="00000A"/>
            </w:tcBorders>
            <w:shd w:val="clear" w:color="auto" w:fill="FFFFFF"/>
          </w:tcPr>
          <w:p w14:paraId="2B1BF2B6" w14:textId="77777777" w:rsidR="002E4BA7" w:rsidRDefault="002E4BA7" w:rsidP="005E36D1">
            <w:r>
              <w:rPr>
                <w:rFonts w:ascii="Times New Roman" w:eastAsia="Times New Roman" w:hAnsi="Times New Roman"/>
              </w:rPr>
              <w:t>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Подразделения ответственный за осуществление межведомственного взаимодействия, осуществляет формирование и направление межведомственных запросов.</w:t>
            </w:r>
          </w:p>
        </w:tc>
      </w:tr>
      <w:tr w:rsidR="002E4BA7" w14:paraId="07100355" w14:textId="77777777" w:rsidTr="005E36D1">
        <w:tc>
          <w:tcPr>
            <w:tcW w:w="1986" w:type="dxa"/>
            <w:tcBorders>
              <w:top w:val="single" w:sz="4" w:space="0" w:color="00000A"/>
              <w:left w:val="single" w:sz="4" w:space="0" w:color="00000A"/>
              <w:bottom w:val="single" w:sz="4" w:space="0" w:color="00000A"/>
              <w:right w:val="single" w:sz="4" w:space="0" w:color="00000A"/>
            </w:tcBorders>
            <w:shd w:val="clear" w:color="auto" w:fill="FFFFFF"/>
          </w:tcPr>
          <w:p w14:paraId="742822A0" w14:textId="77777777" w:rsidR="002E4BA7" w:rsidRDefault="002E4BA7" w:rsidP="005E36D1">
            <w:pPr>
              <w:rPr>
                <w:rFonts w:ascii="Times New Roman" w:eastAsia="Times New Roman" w:hAnsi="Times New Roman"/>
                <w:b/>
                <w:lang w:eastAsia="ru-RU"/>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Pr>
          <w:p w14:paraId="42C53CF3" w14:textId="77777777" w:rsidR="002E4BA7" w:rsidRDefault="002E4BA7" w:rsidP="005E36D1">
            <w:r>
              <w:rPr>
                <w:rFonts w:ascii="Times New Roman" w:eastAsia="Times New Roman" w:hAnsi="Times New Roman"/>
              </w:rPr>
              <w:t>Контроль предоставления результата 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14:paraId="23C0149D" w14:textId="77777777" w:rsidR="002E4BA7" w:rsidRDefault="002E4BA7" w:rsidP="005E36D1">
            <w:r>
              <w:rPr>
                <w:rFonts w:ascii="Times New Roman" w:eastAsia="Times New Roman" w:hAnsi="Times New Roman"/>
              </w:rPr>
              <w:t>до 5 рабочих дней</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14:paraId="1AE398D0" w14:textId="77777777" w:rsidR="002E4BA7" w:rsidRDefault="002E4BA7" w:rsidP="005E36D1">
            <w:r>
              <w:rPr>
                <w:rFonts w:ascii="Times New Roman" w:eastAsia="Times New Roman" w:hAnsi="Times New Roman"/>
              </w:rPr>
              <w:t>5 минут</w:t>
            </w:r>
          </w:p>
        </w:tc>
        <w:tc>
          <w:tcPr>
            <w:tcW w:w="5895" w:type="dxa"/>
            <w:tcBorders>
              <w:top w:val="single" w:sz="4" w:space="0" w:color="00000A"/>
              <w:left w:val="single" w:sz="4" w:space="0" w:color="00000A"/>
              <w:bottom w:val="single" w:sz="4" w:space="0" w:color="00000A"/>
              <w:right w:val="single" w:sz="4" w:space="0" w:color="00000A"/>
            </w:tcBorders>
            <w:shd w:val="clear" w:color="auto" w:fill="FFFFFF"/>
          </w:tcPr>
          <w:p w14:paraId="286A2BDF" w14:textId="77777777" w:rsidR="002E4BA7" w:rsidRDefault="002E4BA7" w:rsidP="005E36D1">
            <w:r>
              <w:rPr>
                <w:rFonts w:ascii="Times New Roman" w:eastAsia="Times New Roman" w:hAnsi="Times New Roman"/>
              </w:rPr>
              <w:t>Проверка поступления ответов на межведомственные запросы.</w:t>
            </w:r>
          </w:p>
          <w:p w14:paraId="0C21C85B" w14:textId="77777777" w:rsidR="002E4BA7" w:rsidRDefault="002E4BA7" w:rsidP="005E36D1">
            <w:r>
              <w:rPr>
                <w:rFonts w:ascii="Times New Roman" w:eastAsia="Times New Roman" w:hAnsi="Times New Roman"/>
              </w:rPr>
              <w:t>Осуществляется переход к административной процедуре «Принятие решения»</w:t>
            </w:r>
          </w:p>
        </w:tc>
      </w:tr>
    </w:tbl>
    <w:p w14:paraId="0C5C972B" w14:textId="77777777" w:rsidR="002E4BA7" w:rsidRDefault="002E4BA7" w:rsidP="002E4BA7">
      <w:pPr>
        <w:rPr>
          <w:i/>
          <w:lang w:eastAsia="ru-RU"/>
        </w:rPr>
      </w:pPr>
    </w:p>
    <w:p w14:paraId="57200471" w14:textId="77777777" w:rsidR="002E4BA7" w:rsidRDefault="002E4BA7" w:rsidP="002E4BA7">
      <w:pPr>
        <w:rPr>
          <w:b/>
          <w:lang w:eastAsia="ru-RU"/>
        </w:rPr>
      </w:pPr>
    </w:p>
    <w:p w14:paraId="02574942" w14:textId="77777777" w:rsidR="002E4BA7" w:rsidRDefault="002E4BA7" w:rsidP="002E4BA7">
      <w:pPr>
        <w:pStyle w:val="2-"/>
        <w:pageBreakBefore/>
        <w:ind w:left="851"/>
      </w:pPr>
      <w:bookmarkStart w:id="369" w:name="_Toc501467142"/>
      <w:bookmarkEnd w:id="369"/>
      <w:r>
        <w:rPr>
          <w:rFonts w:eastAsia="Times New Roman"/>
          <w:i w:val="0"/>
          <w:sz w:val="24"/>
          <w:szCs w:val="24"/>
          <w:lang w:eastAsia="ru-RU"/>
        </w:rPr>
        <w:lastRenderedPageBreak/>
        <w:t>4.Принятие решения о предоставлении (об отказе предоставления) Услуги</w:t>
      </w:r>
    </w:p>
    <w:tbl>
      <w:tblPr>
        <w:tblW w:w="0" w:type="auto"/>
        <w:tblInd w:w="-333" w:type="dxa"/>
        <w:tblLayout w:type="fixed"/>
        <w:tblCellMar>
          <w:left w:w="98" w:type="dxa"/>
        </w:tblCellMar>
        <w:tblLook w:val="0000" w:firstRow="0" w:lastRow="0" w:firstColumn="0" w:lastColumn="0" w:noHBand="0" w:noVBand="0"/>
      </w:tblPr>
      <w:tblGrid>
        <w:gridCol w:w="1840"/>
        <w:gridCol w:w="2485"/>
        <w:gridCol w:w="2051"/>
        <w:gridCol w:w="2043"/>
        <w:gridCol w:w="5703"/>
      </w:tblGrid>
      <w:tr w:rsidR="002E4BA7" w14:paraId="6329423E" w14:textId="77777777" w:rsidTr="005E36D1">
        <w:trPr>
          <w:trHeight w:val="1265"/>
          <w:tblHeader/>
        </w:trPr>
        <w:tc>
          <w:tcPr>
            <w:tcW w:w="184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A21329" w14:textId="77777777" w:rsidR="002E4BA7" w:rsidRDefault="002E4BA7" w:rsidP="00E428FC">
            <w:pPr>
              <w:jc w:val="center"/>
            </w:pPr>
            <w:bookmarkStart w:id="370" w:name="_Toc490129057"/>
            <w:bookmarkStart w:id="371" w:name="_Toc490129194"/>
            <w:bookmarkStart w:id="372" w:name="_Toc490131085"/>
            <w:bookmarkStart w:id="373" w:name="_Toc490471672"/>
            <w:bookmarkStart w:id="374" w:name="_Toc490644012"/>
            <w:bookmarkStart w:id="375" w:name="_Toc490644274"/>
            <w:bookmarkEnd w:id="370"/>
            <w:bookmarkEnd w:id="371"/>
            <w:bookmarkEnd w:id="372"/>
            <w:bookmarkEnd w:id="373"/>
            <w:bookmarkEnd w:id="374"/>
            <w:bookmarkEnd w:id="375"/>
            <w:r>
              <w:rPr>
                <w:rFonts w:ascii="Times New Roman" w:hAnsi="Times New Roman"/>
                <w:sz w:val="24"/>
                <w:szCs w:val="24"/>
              </w:rPr>
              <w:t>Место выполнения процедуры/ используемая ИС</w:t>
            </w:r>
          </w:p>
        </w:tc>
        <w:tc>
          <w:tcPr>
            <w:tcW w:w="248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C5EFDB" w14:textId="77777777" w:rsidR="002E4BA7" w:rsidRDefault="002E4BA7" w:rsidP="00E428FC">
            <w:pPr>
              <w:jc w:val="center"/>
            </w:pPr>
            <w:bookmarkStart w:id="376" w:name="_Toc490129058"/>
            <w:bookmarkStart w:id="377" w:name="_Toc490129195"/>
            <w:bookmarkStart w:id="378" w:name="_Toc490131086"/>
            <w:bookmarkStart w:id="379" w:name="_Toc490471673"/>
            <w:bookmarkStart w:id="380" w:name="_Toc490644013"/>
            <w:bookmarkStart w:id="381" w:name="_Toc490644275"/>
            <w:bookmarkEnd w:id="376"/>
            <w:bookmarkEnd w:id="377"/>
            <w:bookmarkEnd w:id="378"/>
            <w:bookmarkEnd w:id="379"/>
            <w:bookmarkEnd w:id="380"/>
            <w:bookmarkEnd w:id="381"/>
            <w:r>
              <w:rPr>
                <w:rFonts w:ascii="Times New Roman" w:hAnsi="Times New Roman"/>
                <w:sz w:val="24"/>
                <w:szCs w:val="24"/>
              </w:rPr>
              <w:t>Административные действия</w:t>
            </w:r>
          </w:p>
        </w:tc>
        <w:tc>
          <w:tcPr>
            <w:tcW w:w="205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8F5484" w14:textId="77777777" w:rsidR="002E4BA7" w:rsidRDefault="002E4BA7" w:rsidP="00E428FC">
            <w:pPr>
              <w:jc w:val="center"/>
            </w:pPr>
            <w:bookmarkStart w:id="382" w:name="_Toc490129059"/>
            <w:bookmarkStart w:id="383" w:name="_Toc490129196"/>
            <w:bookmarkStart w:id="384" w:name="_Toc490131087"/>
            <w:bookmarkStart w:id="385" w:name="_Toc490471674"/>
            <w:bookmarkStart w:id="386" w:name="_Toc490644014"/>
            <w:bookmarkStart w:id="387" w:name="_Toc490644276"/>
            <w:bookmarkEnd w:id="382"/>
            <w:bookmarkEnd w:id="383"/>
            <w:bookmarkEnd w:id="384"/>
            <w:bookmarkEnd w:id="385"/>
            <w:bookmarkEnd w:id="386"/>
            <w:bookmarkEnd w:id="387"/>
            <w:r>
              <w:rPr>
                <w:rFonts w:ascii="Times New Roman" w:hAnsi="Times New Roman"/>
                <w:sz w:val="24"/>
                <w:szCs w:val="24"/>
              </w:rPr>
              <w:t>Средний срок выполнения</w:t>
            </w:r>
          </w:p>
        </w:tc>
        <w:tc>
          <w:tcPr>
            <w:tcW w:w="20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AA0905" w14:textId="77777777" w:rsidR="002E4BA7" w:rsidRDefault="002E4BA7" w:rsidP="00E428FC">
            <w:pPr>
              <w:jc w:val="center"/>
            </w:pPr>
            <w:bookmarkStart w:id="388" w:name="_Toc490129060"/>
            <w:bookmarkStart w:id="389" w:name="_Toc490129197"/>
            <w:bookmarkStart w:id="390" w:name="_Toc490131088"/>
            <w:bookmarkStart w:id="391" w:name="_Toc490471675"/>
            <w:bookmarkStart w:id="392" w:name="_Toc490644015"/>
            <w:bookmarkStart w:id="393" w:name="_Toc490644277"/>
            <w:bookmarkEnd w:id="388"/>
            <w:bookmarkEnd w:id="389"/>
            <w:bookmarkEnd w:id="390"/>
            <w:bookmarkEnd w:id="391"/>
            <w:bookmarkEnd w:id="392"/>
            <w:bookmarkEnd w:id="393"/>
            <w:r>
              <w:rPr>
                <w:rFonts w:ascii="Times New Roman" w:hAnsi="Times New Roman"/>
                <w:sz w:val="24"/>
                <w:szCs w:val="24"/>
              </w:rPr>
              <w:t>Средняя трудоемкость выполнения</w:t>
            </w:r>
          </w:p>
        </w:tc>
        <w:tc>
          <w:tcPr>
            <w:tcW w:w="570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28E014" w14:textId="77777777" w:rsidR="002E4BA7" w:rsidRDefault="002E4BA7" w:rsidP="00E428FC">
            <w:pPr>
              <w:jc w:val="center"/>
            </w:pPr>
            <w:bookmarkStart w:id="394" w:name="_Toc490129061"/>
            <w:bookmarkStart w:id="395" w:name="_Toc490129198"/>
            <w:bookmarkStart w:id="396" w:name="_Toc490131089"/>
            <w:bookmarkStart w:id="397" w:name="_Toc490471676"/>
            <w:bookmarkStart w:id="398" w:name="_Toc490644016"/>
            <w:bookmarkStart w:id="399" w:name="_Toc490644278"/>
            <w:bookmarkEnd w:id="394"/>
            <w:bookmarkEnd w:id="395"/>
            <w:bookmarkEnd w:id="396"/>
            <w:bookmarkEnd w:id="397"/>
            <w:bookmarkEnd w:id="398"/>
            <w:bookmarkEnd w:id="399"/>
            <w:r>
              <w:rPr>
                <w:rFonts w:ascii="Times New Roman" w:hAnsi="Times New Roman"/>
                <w:sz w:val="24"/>
                <w:szCs w:val="24"/>
              </w:rPr>
              <w:t>Содержание действия</w:t>
            </w:r>
          </w:p>
        </w:tc>
      </w:tr>
      <w:tr w:rsidR="002E4BA7" w14:paraId="5AE99A3D" w14:textId="77777777" w:rsidTr="005E36D1">
        <w:trPr>
          <w:trHeight w:val="990"/>
          <w:tblHeader/>
        </w:trPr>
        <w:tc>
          <w:tcPr>
            <w:tcW w:w="184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DF42B4" w14:textId="77777777" w:rsidR="002E4BA7" w:rsidRDefault="002E4BA7" w:rsidP="005E36D1">
            <w:bookmarkStart w:id="400" w:name="_Toc490129062"/>
            <w:bookmarkStart w:id="401" w:name="_Toc490129199"/>
            <w:bookmarkStart w:id="402" w:name="_Toc490131090"/>
            <w:bookmarkStart w:id="403" w:name="_Toc490471677"/>
            <w:bookmarkStart w:id="404" w:name="_Toc490644017"/>
            <w:bookmarkStart w:id="405" w:name="_Toc490644279"/>
            <w:bookmarkEnd w:id="400"/>
            <w:bookmarkEnd w:id="401"/>
            <w:bookmarkEnd w:id="402"/>
            <w:bookmarkEnd w:id="403"/>
            <w:bookmarkEnd w:id="404"/>
            <w:bookmarkEnd w:id="405"/>
            <w:r>
              <w:rPr>
                <w:rFonts w:ascii="Times New Roman" w:hAnsi="Times New Roman"/>
                <w:sz w:val="24"/>
                <w:szCs w:val="24"/>
              </w:rPr>
              <w:t>Подразделение/ ЕИСДОУ</w:t>
            </w:r>
          </w:p>
        </w:tc>
        <w:tc>
          <w:tcPr>
            <w:tcW w:w="248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0EC8BC" w14:textId="77777777" w:rsidR="002E4BA7" w:rsidRDefault="002E4BA7" w:rsidP="005E36D1">
            <w:r>
              <w:rPr>
                <w:rFonts w:ascii="Times New Roman" w:hAnsi="Times New Roman"/>
                <w:sz w:val="24"/>
                <w:szCs w:val="24"/>
              </w:rPr>
              <w:t>Определение возможности предоставления Муниципальной услуги</w:t>
            </w:r>
          </w:p>
        </w:tc>
        <w:tc>
          <w:tcPr>
            <w:tcW w:w="205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37A9DD" w14:textId="77777777" w:rsidR="002E4BA7" w:rsidRDefault="002E4BA7" w:rsidP="005E36D1">
            <w:bookmarkStart w:id="406" w:name="_Toc490129064"/>
            <w:bookmarkStart w:id="407" w:name="_Toc490129201"/>
            <w:bookmarkStart w:id="408" w:name="_Toc490131092"/>
            <w:bookmarkStart w:id="409" w:name="_Toc490471679"/>
            <w:bookmarkStart w:id="410" w:name="_Toc490644019"/>
            <w:bookmarkStart w:id="411" w:name="_Toc490644281"/>
            <w:bookmarkEnd w:id="406"/>
            <w:bookmarkEnd w:id="407"/>
            <w:bookmarkEnd w:id="408"/>
            <w:bookmarkEnd w:id="409"/>
            <w:bookmarkEnd w:id="410"/>
            <w:bookmarkEnd w:id="411"/>
            <w:r>
              <w:rPr>
                <w:rFonts w:ascii="Times New Roman" w:hAnsi="Times New Roman"/>
                <w:sz w:val="24"/>
                <w:szCs w:val="24"/>
              </w:rPr>
              <w:t>1 рабочий день</w:t>
            </w:r>
          </w:p>
        </w:tc>
        <w:tc>
          <w:tcPr>
            <w:tcW w:w="20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7C6DC3" w14:textId="77777777" w:rsidR="002E4BA7" w:rsidRDefault="002E4BA7" w:rsidP="005E36D1">
            <w:r>
              <w:rPr>
                <w:rFonts w:ascii="Times New Roman" w:hAnsi="Times New Roman"/>
                <w:sz w:val="24"/>
                <w:szCs w:val="24"/>
              </w:rPr>
              <w:t>20 минут</w:t>
            </w:r>
          </w:p>
        </w:tc>
        <w:tc>
          <w:tcPr>
            <w:tcW w:w="570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8B8997" w14:textId="77777777" w:rsidR="002E4BA7" w:rsidRPr="00CA3E6E" w:rsidRDefault="002E4BA7" w:rsidP="005E36D1">
            <w:pPr>
              <w:rPr>
                <w:rFonts w:ascii="Times New Roman" w:hAnsi="Times New Roman"/>
                <w:sz w:val="24"/>
                <w:szCs w:val="24"/>
              </w:rPr>
            </w:pPr>
            <w:bookmarkStart w:id="412" w:name="_Toc490129066"/>
            <w:bookmarkStart w:id="413" w:name="_Toc490129203"/>
            <w:bookmarkStart w:id="414" w:name="_Toc490131094"/>
            <w:bookmarkStart w:id="415" w:name="_Toc490471681"/>
            <w:bookmarkStart w:id="416" w:name="_Toc490644021"/>
            <w:bookmarkStart w:id="417" w:name="_Toc490644283"/>
            <w:bookmarkEnd w:id="412"/>
            <w:bookmarkEnd w:id="413"/>
            <w:bookmarkEnd w:id="414"/>
            <w:bookmarkEnd w:id="415"/>
            <w:bookmarkEnd w:id="416"/>
            <w:bookmarkEnd w:id="417"/>
            <w:r>
              <w:rPr>
                <w:rFonts w:ascii="Times New Roman" w:hAnsi="Times New Roman"/>
                <w:sz w:val="24"/>
                <w:szCs w:val="24"/>
              </w:rPr>
              <w:t>После поступления ответов на запросы специалист Подразделения,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 не позднее 7 рабоч</w:t>
            </w:r>
            <w:r w:rsidR="00CA3E6E">
              <w:rPr>
                <w:rFonts w:ascii="Times New Roman" w:hAnsi="Times New Roman"/>
                <w:sz w:val="24"/>
                <w:szCs w:val="24"/>
              </w:rPr>
              <w:t>их дней</w:t>
            </w:r>
            <w:r>
              <w:rPr>
                <w:rFonts w:ascii="Times New Roman" w:hAnsi="Times New Roman"/>
                <w:sz w:val="24"/>
                <w:szCs w:val="24"/>
              </w:rPr>
              <w:t xml:space="preserve"> со дня </w:t>
            </w:r>
            <w:r w:rsidR="00B36784">
              <w:rPr>
                <w:rFonts w:ascii="Times New Roman" w:hAnsi="Times New Roman"/>
                <w:sz w:val="24"/>
                <w:szCs w:val="24"/>
              </w:rPr>
              <w:t>поступления</w:t>
            </w:r>
            <w:r w:rsidR="00CA3E6E">
              <w:rPr>
                <w:rFonts w:ascii="Times New Roman" w:hAnsi="Times New Roman"/>
                <w:sz w:val="24"/>
                <w:szCs w:val="24"/>
              </w:rPr>
              <w:t xml:space="preserve"> Заявления в Подразделение</w:t>
            </w:r>
            <w:r>
              <w:rPr>
                <w:rFonts w:ascii="Times New Roman" w:hAnsi="Times New Roman"/>
                <w:sz w:val="24"/>
                <w:szCs w:val="24"/>
              </w:rPr>
              <w:t>.</w:t>
            </w:r>
            <w:r w:rsidR="00CA3E6E">
              <w:rPr>
                <w:rFonts w:ascii="Times New Roman" w:hAnsi="Times New Roman"/>
                <w:sz w:val="24"/>
                <w:szCs w:val="24"/>
              </w:rPr>
              <w:t xml:space="preserve">  </w:t>
            </w:r>
          </w:p>
          <w:p w14:paraId="302A1EBA" w14:textId="77777777" w:rsidR="002E4BA7" w:rsidRDefault="002E4BA7" w:rsidP="005E36D1">
            <w:pPr>
              <w:rPr>
                <w:rFonts w:ascii="Times New Roman" w:hAnsi="Times New Roman"/>
                <w:sz w:val="24"/>
                <w:szCs w:val="24"/>
              </w:rPr>
            </w:pPr>
          </w:p>
        </w:tc>
      </w:tr>
    </w:tbl>
    <w:p w14:paraId="4ECEF9BD" w14:textId="77777777" w:rsidR="0049169C" w:rsidRDefault="0049169C">
      <w:pPr>
        <w:spacing w:after="0" w:line="240" w:lineRule="auto"/>
        <w:rPr>
          <w:rFonts w:ascii="Times New Roman" w:eastAsia="Times New Roman" w:hAnsi="Times New Roman"/>
          <w:b/>
          <w:sz w:val="24"/>
          <w:szCs w:val="24"/>
          <w:lang w:eastAsia="ru-RU"/>
        </w:rPr>
      </w:pPr>
      <w:bookmarkStart w:id="418" w:name="_Toc501467143"/>
      <w:bookmarkEnd w:id="418"/>
    </w:p>
    <w:p w14:paraId="754FB0DB" w14:textId="77777777" w:rsidR="002E4BA7" w:rsidRDefault="002E4BA7" w:rsidP="002E4BA7">
      <w:pPr>
        <w:pStyle w:val="2-"/>
        <w:ind w:left="720"/>
      </w:pPr>
      <w:r>
        <w:rPr>
          <w:rFonts w:eastAsia="Times New Roman"/>
          <w:i w:val="0"/>
          <w:sz w:val="24"/>
          <w:szCs w:val="24"/>
          <w:lang w:eastAsia="ru-RU"/>
        </w:rPr>
        <w:t>5. Направление (выдача) результата.</w:t>
      </w:r>
    </w:p>
    <w:tbl>
      <w:tblPr>
        <w:tblW w:w="0" w:type="auto"/>
        <w:tblInd w:w="-333" w:type="dxa"/>
        <w:tblLayout w:type="fixed"/>
        <w:tblCellMar>
          <w:left w:w="98" w:type="dxa"/>
        </w:tblCellMar>
        <w:tblLook w:val="0000" w:firstRow="0" w:lastRow="0" w:firstColumn="0" w:lastColumn="0" w:noHBand="0" w:noVBand="0"/>
      </w:tblPr>
      <w:tblGrid>
        <w:gridCol w:w="2015"/>
        <w:gridCol w:w="2560"/>
        <w:gridCol w:w="1963"/>
        <w:gridCol w:w="1963"/>
        <w:gridCol w:w="5621"/>
      </w:tblGrid>
      <w:tr w:rsidR="002E4BA7" w14:paraId="519084C7" w14:textId="77777777" w:rsidTr="005E36D1">
        <w:trPr>
          <w:trHeight w:val="1550"/>
          <w:tblHead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40C2AA" w14:textId="77777777" w:rsidR="002E4BA7" w:rsidRDefault="002E4BA7" w:rsidP="00E428FC">
            <w:pPr>
              <w:jc w:val="center"/>
            </w:pPr>
            <w:r>
              <w:rPr>
                <w:rFonts w:ascii="Times New Roman" w:hAnsi="Times New Roman"/>
                <w:sz w:val="24"/>
                <w:szCs w:val="24"/>
              </w:rPr>
              <w:t>Место выполнения процедуры/ используемая ИС</w:t>
            </w:r>
          </w:p>
        </w:tc>
        <w:tc>
          <w:tcPr>
            <w:tcW w:w="25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78A60A" w14:textId="77777777" w:rsidR="002E4BA7" w:rsidRDefault="002E4BA7" w:rsidP="00E428FC">
            <w:pPr>
              <w:jc w:val="center"/>
            </w:pPr>
            <w:r>
              <w:rPr>
                <w:rFonts w:ascii="Times New Roman" w:hAnsi="Times New Roman"/>
                <w:sz w:val="24"/>
                <w:szCs w:val="24"/>
              </w:rPr>
              <w:t>Административные действия</w:t>
            </w: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867C8A" w14:textId="77777777" w:rsidR="002E4BA7" w:rsidRDefault="002E4BA7" w:rsidP="00E428FC">
            <w:pPr>
              <w:jc w:val="center"/>
            </w:pPr>
            <w:r>
              <w:rPr>
                <w:rFonts w:ascii="Times New Roman" w:hAnsi="Times New Roman"/>
                <w:sz w:val="24"/>
                <w:szCs w:val="24"/>
              </w:rPr>
              <w:t>Средний срок выполнения</w:t>
            </w: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6488BC" w14:textId="77777777" w:rsidR="002E4BA7" w:rsidRDefault="002E4BA7" w:rsidP="00E428FC">
            <w:pPr>
              <w:jc w:val="center"/>
            </w:pPr>
            <w:r>
              <w:rPr>
                <w:rFonts w:ascii="Times New Roman" w:hAnsi="Times New Roman"/>
                <w:sz w:val="24"/>
                <w:szCs w:val="24"/>
              </w:rPr>
              <w:t>Средняя трудоемкость выполнения</w:t>
            </w:r>
          </w:p>
        </w:tc>
        <w:tc>
          <w:tcPr>
            <w:tcW w:w="56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DE5C87" w14:textId="77777777" w:rsidR="002E4BA7" w:rsidRDefault="002E4BA7" w:rsidP="00E428FC">
            <w:pPr>
              <w:jc w:val="center"/>
            </w:pPr>
            <w:r>
              <w:rPr>
                <w:rFonts w:ascii="Times New Roman" w:hAnsi="Times New Roman"/>
                <w:sz w:val="24"/>
                <w:szCs w:val="24"/>
              </w:rPr>
              <w:t>Содержание действия</w:t>
            </w:r>
          </w:p>
        </w:tc>
      </w:tr>
      <w:tr w:rsidR="002E4BA7" w14:paraId="34CA53ED" w14:textId="77777777" w:rsidTr="005E36D1">
        <w:trPr>
          <w:trHeight w:val="3878"/>
          <w:tblHeader/>
        </w:trPr>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42A90D" w14:textId="77777777" w:rsidR="002E4BA7" w:rsidRDefault="002E4BA7" w:rsidP="005E36D1">
            <w:pPr>
              <w:pStyle w:val="afffb"/>
            </w:pPr>
            <w:r>
              <w:lastRenderedPageBreak/>
              <w:t>Подразделение/ ЕИСДОУ</w:t>
            </w:r>
          </w:p>
        </w:tc>
        <w:tc>
          <w:tcPr>
            <w:tcW w:w="25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5C1AA3" w14:textId="77777777" w:rsidR="002E4BA7" w:rsidRDefault="002E4BA7" w:rsidP="005E36D1">
            <w:pPr>
              <w:pStyle w:val="afffb"/>
            </w:pPr>
            <w:bookmarkStart w:id="419" w:name="_Toc490129070"/>
            <w:bookmarkStart w:id="420" w:name="_Toc490129207"/>
            <w:bookmarkStart w:id="421" w:name="_Toc490131098"/>
            <w:bookmarkStart w:id="422" w:name="_Toc490471685"/>
            <w:bookmarkStart w:id="423" w:name="_Toc490644025"/>
            <w:bookmarkStart w:id="424" w:name="_Toc490644287"/>
            <w:bookmarkEnd w:id="419"/>
            <w:bookmarkEnd w:id="420"/>
            <w:bookmarkEnd w:id="421"/>
            <w:bookmarkEnd w:id="422"/>
            <w:bookmarkEnd w:id="423"/>
            <w:bookmarkEnd w:id="424"/>
            <w:r>
              <w:t>Направление решения о предоставлении Муниципальной услуги либо об отказе в предоставлении Муниципальной услуги</w:t>
            </w:r>
          </w:p>
          <w:p w14:paraId="50769A8F" w14:textId="77777777" w:rsidR="002E4BA7" w:rsidRDefault="002E4BA7" w:rsidP="005E36D1">
            <w:pPr>
              <w:pStyle w:val="afffb"/>
            </w:pP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143464" w14:textId="77777777" w:rsidR="002E4BA7" w:rsidRDefault="002E4BA7" w:rsidP="005E36D1">
            <w:pPr>
              <w:pStyle w:val="afffb"/>
            </w:pPr>
            <w:bookmarkStart w:id="425" w:name="_Toc490129071"/>
            <w:bookmarkStart w:id="426" w:name="_Toc490129208"/>
            <w:bookmarkStart w:id="427" w:name="_Toc490131099"/>
            <w:bookmarkStart w:id="428" w:name="_Toc490471686"/>
            <w:bookmarkStart w:id="429" w:name="_Toc490644026"/>
            <w:bookmarkStart w:id="430" w:name="_Toc490644288"/>
            <w:bookmarkEnd w:id="425"/>
            <w:bookmarkEnd w:id="426"/>
            <w:bookmarkEnd w:id="427"/>
            <w:bookmarkEnd w:id="428"/>
            <w:bookmarkEnd w:id="429"/>
            <w:bookmarkEnd w:id="430"/>
            <w:r>
              <w:t>1 рабочий день (в день принятия решения)</w:t>
            </w:r>
          </w:p>
          <w:p w14:paraId="2F2AD55E" w14:textId="77777777" w:rsidR="002E4BA7" w:rsidRDefault="002E4BA7" w:rsidP="005E36D1">
            <w:pPr>
              <w:pStyle w:val="afffb"/>
            </w:pP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484680" w14:textId="77777777" w:rsidR="002E4BA7" w:rsidRDefault="002E4BA7" w:rsidP="005E36D1">
            <w:pPr>
              <w:pStyle w:val="afffb"/>
            </w:pPr>
            <w:r>
              <w:t>5 минут</w:t>
            </w:r>
          </w:p>
        </w:tc>
        <w:tc>
          <w:tcPr>
            <w:tcW w:w="562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C55DB1" w14:textId="77777777" w:rsidR="006F7751" w:rsidRDefault="002E4BA7">
            <w:pPr>
              <w:pStyle w:val="afffb"/>
              <w:jc w:val="both"/>
            </w:pPr>
            <w:bookmarkStart w:id="431" w:name="_Toc490129072"/>
            <w:bookmarkStart w:id="432" w:name="_Toc490129209"/>
            <w:bookmarkStart w:id="433" w:name="_Toc490131100"/>
            <w:bookmarkStart w:id="434" w:name="_Toc490471687"/>
            <w:bookmarkStart w:id="435" w:name="_Toc490644027"/>
            <w:bookmarkStart w:id="436" w:name="_Toc490644289"/>
            <w:bookmarkEnd w:id="431"/>
            <w:bookmarkEnd w:id="432"/>
            <w:bookmarkEnd w:id="433"/>
            <w:bookmarkEnd w:id="434"/>
            <w:bookmarkEnd w:id="435"/>
            <w:bookmarkEnd w:id="436"/>
            <w:r>
              <w:t>Решение о предоставлении Муниципальной услуги либо решение об отказе в предоставлении Муниципальной услуги в виде электронного документа, подписанного усиленной квалифицированной электронной подписью должностного лица Подразде</w:t>
            </w:r>
            <w:r w:rsidR="00547641">
              <w:t>ления, направляется Заявителю (представителю З</w:t>
            </w:r>
            <w:r>
              <w:t xml:space="preserve">аявителя) в Личный кабинет </w:t>
            </w:r>
            <w:r w:rsidR="00547641">
              <w:t>Заявителя (представителя З</w:t>
            </w:r>
            <w:r>
              <w:t>аявителя) на РПГУ, ЕПГУ</w:t>
            </w:r>
            <w:r w:rsidR="00A41AFE">
              <w:t>:</w:t>
            </w:r>
          </w:p>
          <w:p w14:paraId="22A803D4" w14:textId="77777777" w:rsidR="006F7751" w:rsidRDefault="002E4BA7">
            <w:pPr>
              <w:pStyle w:val="114"/>
              <w:suppressAutoHyphens/>
              <w:spacing w:line="240" w:lineRule="auto"/>
              <w:ind w:left="54" w:right="-1"/>
              <w:rPr>
                <w:sz w:val="24"/>
                <w:szCs w:val="24"/>
                <w:lang w:eastAsia="ru-RU"/>
              </w:rPr>
            </w:pPr>
            <w:r>
              <w:t xml:space="preserve"> </w:t>
            </w:r>
            <w:r w:rsidR="00A41AFE">
              <w:t>-</w:t>
            </w:r>
            <w:r w:rsidR="00E634F3" w:rsidRPr="00580C61">
              <w:rPr>
                <w:color w:val="auto"/>
                <w:sz w:val="24"/>
                <w:szCs w:val="24"/>
              </w:rPr>
              <w:t xml:space="preserve"> в случае предоставления Заявителем (представителем Заявителя) документов и сведений, указанных в пункте 11 настоящего Административного регламента по собственной инициативе и отсутствия необходимости направления Подразделением межведомственных запросов в порядке, установленном пунктом 11 настоящего Административного регламента составляет не более 1 рабочего дня с момента поступления заявления в Подразделение;</w:t>
            </w:r>
          </w:p>
          <w:p w14:paraId="22A79C28" w14:textId="77777777" w:rsidR="006F7751" w:rsidRDefault="00E634F3">
            <w:pPr>
              <w:pStyle w:val="114"/>
              <w:suppressAutoHyphens/>
              <w:spacing w:line="240" w:lineRule="auto"/>
              <w:ind w:right="-1"/>
              <w:rPr>
                <w:sz w:val="24"/>
                <w:szCs w:val="24"/>
                <w:lang w:eastAsia="ru-RU"/>
              </w:rPr>
            </w:pPr>
            <w:r>
              <w:rPr>
                <w:color w:val="auto"/>
                <w:sz w:val="24"/>
                <w:szCs w:val="24"/>
              </w:rPr>
              <w:t xml:space="preserve">- </w:t>
            </w:r>
            <w:r w:rsidRPr="00580C61">
              <w:rPr>
                <w:sz w:val="24"/>
                <w:szCs w:val="24"/>
              </w:rPr>
              <w:t>в случае необходимости направления Подразделением  межведомственных запросов в порядке, установленном пунктом 11 настоящего Административного регламента, составляет 7 рабочих дней со дня поступления  Заявления в Подразделение.</w:t>
            </w:r>
          </w:p>
          <w:p w14:paraId="131E7098" w14:textId="77777777" w:rsidR="006F7751" w:rsidRDefault="00A41AFE">
            <w:pPr>
              <w:pStyle w:val="afffb"/>
              <w:jc w:val="left"/>
            </w:pPr>
            <w:r>
              <w:t xml:space="preserve"> </w:t>
            </w:r>
          </w:p>
          <w:p w14:paraId="11D22454" w14:textId="77777777" w:rsidR="002E4BA7" w:rsidRDefault="002E4BA7" w:rsidP="005E36D1">
            <w:pPr>
              <w:pStyle w:val="2-"/>
              <w:spacing w:before="0" w:after="0"/>
              <w:jc w:val="left"/>
              <w:rPr>
                <w:b w:val="0"/>
                <w:i w:val="0"/>
                <w:sz w:val="24"/>
                <w:szCs w:val="24"/>
              </w:rPr>
            </w:pPr>
          </w:p>
          <w:p w14:paraId="45C86B54" w14:textId="77777777" w:rsidR="002E4BA7" w:rsidRDefault="002E4BA7" w:rsidP="005E36D1">
            <w:pPr>
              <w:pStyle w:val="2-"/>
              <w:ind w:left="176"/>
              <w:jc w:val="left"/>
              <w:rPr>
                <w:sz w:val="24"/>
                <w:szCs w:val="24"/>
              </w:rPr>
            </w:pPr>
          </w:p>
        </w:tc>
      </w:tr>
    </w:tbl>
    <w:p w14:paraId="51027FD7" w14:textId="77777777" w:rsidR="0049169C" w:rsidRDefault="0049169C">
      <w:pPr>
        <w:spacing w:after="0" w:line="240" w:lineRule="auto"/>
        <w:rPr>
          <w:rFonts w:ascii="Times New Roman" w:hAnsi="Times New Roman"/>
          <w:b/>
          <w:sz w:val="24"/>
          <w:szCs w:val="24"/>
        </w:rPr>
      </w:pPr>
      <w:bookmarkStart w:id="437" w:name="_Toc501467144"/>
      <w:bookmarkEnd w:id="437"/>
    </w:p>
    <w:p w14:paraId="67EF45A7" w14:textId="77777777" w:rsidR="002E4BA7" w:rsidRDefault="002E4BA7" w:rsidP="002E4BA7">
      <w:pPr>
        <w:pStyle w:val="2-"/>
        <w:ind w:left="720"/>
      </w:pPr>
      <w:r>
        <w:rPr>
          <w:i w:val="0"/>
          <w:sz w:val="24"/>
          <w:szCs w:val="24"/>
        </w:rPr>
        <w:lastRenderedPageBreak/>
        <w:t>Зачисление в ДОО</w:t>
      </w:r>
    </w:p>
    <w:p w14:paraId="614FFCBF" w14:textId="77777777" w:rsidR="002E4BA7" w:rsidRDefault="002E4BA7" w:rsidP="002E4BA7">
      <w:pPr>
        <w:pStyle w:val="ConsPlusNormal0"/>
        <w:numPr>
          <w:ilvl w:val="0"/>
          <w:numId w:val="16"/>
        </w:numPr>
        <w:suppressAutoHyphens/>
        <w:spacing w:line="276" w:lineRule="auto"/>
        <w:jc w:val="center"/>
      </w:pPr>
      <w:r>
        <w:rPr>
          <w:rFonts w:ascii="Times New Roman" w:eastAsia="Times New Roman" w:hAnsi="Times New Roman" w:cs="Times New Roman"/>
          <w:sz w:val="24"/>
          <w:szCs w:val="24"/>
        </w:rPr>
        <w:t>Комплектование и выдача направлений для Зачисления в ДОО</w:t>
      </w:r>
    </w:p>
    <w:p w14:paraId="54A00680" w14:textId="77777777" w:rsidR="002E4BA7" w:rsidRDefault="002E4BA7" w:rsidP="002E4BA7">
      <w:pPr>
        <w:pStyle w:val="ConsPlusNormal0"/>
        <w:spacing w:line="276" w:lineRule="auto"/>
        <w:ind w:left="720"/>
        <w:rPr>
          <w:rFonts w:ascii="Times New Roman" w:eastAsia="Times New Roman" w:hAnsi="Times New Roman" w:cs="Times New Roman"/>
          <w:sz w:val="24"/>
          <w:szCs w:val="24"/>
        </w:rPr>
      </w:pPr>
    </w:p>
    <w:p w14:paraId="1A26318C" w14:textId="77777777" w:rsidR="002E4BA7" w:rsidRDefault="002E4BA7" w:rsidP="002E4BA7">
      <w:pPr>
        <w:pStyle w:val="ConsPlusNormal0"/>
        <w:spacing w:line="276" w:lineRule="auto"/>
        <w:ind w:left="720"/>
        <w:jc w:val="center"/>
      </w:pPr>
      <w:r>
        <w:rPr>
          <w:rFonts w:ascii="Times New Roman" w:eastAsia="Times New Roman" w:hAnsi="Times New Roman" w:cs="Times New Roman"/>
          <w:sz w:val="24"/>
          <w:szCs w:val="24"/>
        </w:rPr>
        <w:t>Описание процедуры приведено в Приложении 14 к Административному регламенту.</w:t>
      </w:r>
    </w:p>
    <w:p w14:paraId="4647818E" w14:textId="77777777" w:rsidR="002E4BA7" w:rsidRDefault="002E4BA7" w:rsidP="002E4BA7">
      <w:pPr>
        <w:pStyle w:val="ConsPlusNormal0"/>
        <w:spacing w:line="276" w:lineRule="auto"/>
        <w:ind w:left="720"/>
        <w:rPr>
          <w:rFonts w:ascii="Times New Roman" w:eastAsia="Times New Roman" w:hAnsi="Times New Roman" w:cs="Times New Roman"/>
          <w:sz w:val="24"/>
          <w:szCs w:val="24"/>
        </w:rPr>
      </w:pPr>
    </w:p>
    <w:p w14:paraId="4041F92E" w14:textId="77777777" w:rsidR="002E4BA7" w:rsidRDefault="002E4BA7" w:rsidP="002E4BA7">
      <w:pPr>
        <w:pStyle w:val="ConsPlusNormal0"/>
        <w:spacing w:line="276" w:lineRule="auto"/>
        <w:jc w:val="center"/>
      </w:pPr>
      <w:r>
        <w:rPr>
          <w:rFonts w:ascii="Times New Roman" w:eastAsia="Times New Roman" w:hAnsi="Times New Roman" w:cs="Times New Roman"/>
          <w:sz w:val="24"/>
          <w:szCs w:val="24"/>
        </w:rPr>
        <w:t>2. Прием и регистрация заявления для зачисления в ДОО</w:t>
      </w:r>
    </w:p>
    <w:p w14:paraId="3E013653" w14:textId="77777777" w:rsidR="002E4BA7" w:rsidRDefault="002E4BA7" w:rsidP="002E4BA7">
      <w:pPr>
        <w:pStyle w:val="1f1"/>
        <w:rPr>
          <w:rFonts w:ascii="Times New Roman" w:hAnsi="Times New Roman"/>
          <w:sz w:val="28"/>
          <w:szCs w:val="28"/>
        </w:rPr>
      </w:pPr>
    </w:p>
    <w:tbl>
      <w:tblPr>
        <w:tblW w:w="0" w:type="auto"/>
        <w:tblInd w:w="-15" w:type="dxa"/>
        <w:tblLayout w:type="fixed"/>
        <w:tblCellMar>
          <w:left w:w="98" w:type="dxa"/>
        </w:tblCellMar>
        <w:tblLook w:val="0000" w:firstRow="0" w:lastRow="0" w:firstColumn="0" w:lastColumn="0" w:noHBand="0" w:noVBand="0"/>
      </w:tblPr>
      <w:tblGrid>
        <w:gridCol w:w="2530"/>
        <w:gridCol w:w="2565"/>
        <w:gridCol w:w="2527"/>
        <w:gridCol w:w="7227"/>
      </w:tblGrid>
      <w:tr w:rsidR="002E4BA7" w14:paraId="73F1E613" w14:textId="77777777" w:rsidTr="005E36D1">
        <w:trPr>
          <w:tblHeader/>
        </w:trPr>
        <w:tc>
          <w:tcPr>
            <w:tcW w:w="2530" w:type="dxa"/>
            <w:tcBorders>
              <w:top w:val="single" w:sz="4" w:space="0" w:color="00000A"/>
              <w:left w:val="single" w:sz="4" w:space="0" w:color="00000A"/>
              <w:bottom w:val="single" w:sz="4" w:space="0" w:color="00000A"/>
              <w:right w:val="single" w:sz="4" w:space="0" w:color="00000A"/>
            </w:tcBorders>
            <w:shd w:val="clear" w:color="auto" w:fill="FFFFFF"/>
          </w:tcPr>
          <w:p w14:paraId="4F8DD51C" w14:textId="77777777" w:rsidR="002E4BA7" w:rsidRDefault="002E4BA7" w:rsidP="005E36D1">
            <w:pPr>
              <w:pStyle w:val="ConsPlusNormal0"/>
              <w:spacing w:line="276" w:lineRule="auto"/>
              <w:jc w:val="center"/>
            </w:pPr>
            <w:r>
              <w:rPr>
                <w:rFonts w:ascii="Times New Roman" w:eastAsia="Times New Roman" w:hAnsi="Times New Roman" w:cs="Times New Roman"/>
                <w:sz w:val="24"/>
                <w:szCs w:val="24"/>
              </w:rPr>
              <w:t>Место выполнения процедуры/ используемая ИС</w:t>
            </w: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0F356D8A" w14:textId="77777777" w:rsidR="002E4BA7" w:rsidRDefault="002E4BA7" w:rsidP="005E36D1">
            <w:pPr>
              <w:pStyle w:val="ConsPlusNormal0"/>
              <w:spacing w:line="276" w:lineRule="auto"/>
              <w:jc w:val="center"/>
            </w:pPr>
            <w:r>
              <w:rPr>
                <w:rFonts w:ascii="Times New Roman" w:eastAsia="Times New Roman" w:hAnsi="Times New Roman" w:cs="Times New Roman"/>
                <w:sz w:val="24"/>
                <w:szCs w:val="24"/>
              </w:rPr>
              <w:t>Административные действия</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0FB7FCDC" w14:textId="77777777" w:rsidR="002E4BA7" w:rsidRDefault="002E4BA7" w:rsidP="005E36D1">
            <w:pPr>
              <w:pStyle w:val="ConsPlusNormal0"/>
              <w:spacing w:line="276" w:lineRule="auto"/>
              <w:jc w:val="center"/>
            </w:pPr>
            <w:r>
              <w:rPr>
                <w:rFonts w:ascii="Times New Roman" w:eastAsia="Times New Roman" w:hAnsi="Times New Roman" w:cs="Times New Roman"/>
                <w:sz w:val="24"/>
                <w:szCs w:val="24"/>
              </w:rPr>
              <w:t>Средний срок выполнения</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206C4077" w14:textId="77777777" w:rsidR="002E4BA7" w:rsidRDefault="002E4BA7" w:rsidP="005E36D1">
            <w:pPr>
              <w:pStyle w:val="ConsPlusNormal0"/>
              <w:spacing w:line="276" w:lineRule="auto"/>
              <w:jc w:val="center"/>
            </w:pPr>
            <w:r>
              <w:rPr>
                <w:rFonts w:ascii="Times New Roman" w:eastAsia="Times New Roman" w:hAnsi="Times New Roman" w:cs="Times New Roman"/>
                <w:sz w:val="24"/>
                <w:szCs w:val="24"/>
              </w:rPr>
              <w:t>Содержание действия</w:t>
            </w:r>
          </w:p>
        </w:tc>
      </w:tr>
      <w:tr w:rsidR="002E4BA7" w14:paraId="404C18AF" w14:textId="77777777" w:rsidTr="005E36D1">
        <w:tc>
          <w:tcPr>
            <w:tcW w:w="2530"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21466BB"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 xml:space="preserve">ДОО/ </w:t>
            </w:r>
          </w:p>
          <w:p w14:paraId="03B5E948"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ЕИСДОУ</w:t>
            </w: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74C31E5C" w14:textId="77777777" w:rsidR="002E4BA7" w:rsidRDefault="002E4BA7" w:rsidP="005E36D1">
            <w:pPr>
              <w:spacing w:after="0" w:line="240" w:lineRule="auto"/>
              <w:ind w:left="-2"/>
              <w:jc w:val="both"/>
            </w:pPr>
            <w:r>
              <w:rPr>
                <w:rFonts w:ascii="Times New Roman" w:eastAsia="Times New Roman" w:hAnsi="Times New Roman"/>
                <w:sz w:val="24"/>
                <w:szCs w:val="24"/>
              </w:rPr>
              <w:t>Установление со</w:t>
            </w:r>
            <w:r w:rsidR="00547641">
              <w:rPr>
                <w:rFonts w:ascii="Times New Roman" w:eastAsia="Times New Roman" w:hAnsi="Times New Roman"/>
                <w:sz w:val="24"/>
                <w:szCs w:val="24"/>
              </w:rPr>
              <w:t>ответствия личности Заявителя (представителя З</w:t>
            </w:r>
            <w:r>
              <w:rPr>
                <w:rFonts w:ascii="Times New Roman" w:eastAsia="Times New Roman" w:hAnsi="Times New Roman"/>
                <w:sz w:val="24"/>
                <w:szCs w:val="24"/>
              </w:rPr>
              <w:t>аявителя) документам, удостоверяющим личность</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7C7099E4"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06CCC461" w14:textId="77777777" w:rsidR="002E4BA7" w:rsidRDefault="002E4BA7" w:rsidP="005E36D1">
            <w:pPr>
              <w:widowControl w:val="0"/>
              <w:spacing w:after="0" w:line="240" w:lineRule="auto"/>
              <w:ind w:left="-41" w:firstLine="284"/>
              <w:jc w:val="both"/>
            </w:pPr>
            <w:r>
              <w:rPr>
                <w:rFonts w:ascii="Times New Roman" w:hAnsi="Times New Roman"/>
                <w:sz w:val="24"/>
                <w:szCs w:val="24"/>
              </w:rPr>
              <w:t>1) устанавливает предмет об</w:t>
            </w:r>
            <w:r w:rsidR="00691A26">
              <w:rPr>
                <w:rFonts w:ascii="Times New Roman" w:hAnsi="Times New Roman"/>
                <w:sz w:val="24"/>
                <w:szCs w:val="24"/>
              </w:rPr>
              <w:t>ращения, полномочия Заявителя/ представителя З</w:t>
            </w:r>
            <w:r>
              <w:rPr>
                <w:rFonts w:ascii="Times New Roman" w:hAnsi="Times New Roman"/>
                <w:sz w:val="24"/>
                <w:szCs w:val="24"/>
              </w:rPr>
              <w:t>аявителя;</w:t>
            </w:r>
          </w:p>
          <w:p w14:paraId="78967D26" w14:textId="77777777" w:rsidR="002E4BA7" w:rsidRDefault="002E4BA7" w:rsidP="005E36D1">
            <w:pPr>
              <w:pStyle w:val="ConsPlusNormal0"/>
              <w:spacing w:line="276" w:lineRule="auto"/>
              <w:jc w:val="both"/>
              <w:rPr>
                <w:rFonts w:ascii="Times New Roman" w:eastAsia="Times New Roman" w:hAnsi="Times New Roman" w:cs="Times New Roman"/>
                <w:sz w:val="24"/>
                <w:szCs w:val="24"/>
              </w:rPr>
            </w:pPr>
          </w:p>
        </w:tc>
      </w:tr>
      <w:tr w:rsidR="002E4BA7" w14:paraId="5A573723" w14:textId="77777777" w:rsidTr="005E36D1">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14:paraId="425BD168" w14:textId="77777777" w:rsidR="002E4BA7" w:rsidRDefault="002E4BA7" w:rsidP="005E36D1">
            <w:pPr>
              <w:pStyle w:val="ConsPlusNormal0"/>
              <w:spacing w:line="276" w:lineRule="auto"/>
              <w:jc w:val="both"/>
              <w:rPr>
                <w:rFonts w:ascii="Times New Roman" w:eastAsia="Times New Roman" w:hAnsi="Times New Roman" w:cs="Times New Roman"/>
                <w:sz w:val="24"/>
                <w:szCs w:val="24"/>
              </w:rPr>
            </w:pP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577D68D5"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Проверка правильности заполнения заявления</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012B9C5C"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011A14E5"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Заявление проверяется на соответствие форме, являющейся приложением к Административному регламенту (Приложение 1</w:t>
            </w:r>
            <w:r w:rsidR="00691A26">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p w14:paraId="60A053C2"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Проверяется правильность заполнения полей заявления.</w:t>
            </w:r>
          </w:p>
          <w:p w14:paraId="01BA1228"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В случае несоответствия заявления требова</w:t>
            </w:r>
            <w:r w:rsidR="00691A26">
              <w:rPr>
                <w:rFonts w:ascii="Times New Roman" w:eastAsia="Times New Roman" w:hAnsi="Times New Roman" w:cs="Times New Roman"/>
                <w:sz w:val="24"/>
                <w:szCs w:val="24"/>
              </w:rPr>
              <w:t>ниям – информирование Заявителя (</w:t>
            </w:r>
            <w:r>
              <w:rPr>
                <w:rFonts w:ascii="Times New Roman" w:eastAsia="Times New Roman" w:hAnsi="Times New Roman" w:cs="Times New Roman"/>
                <w:sz w:val="24"/>
                <w:szCs w:val="24"/>
              </w:rPr>
              <w:t>представителя Заявителя</w:t>
            </w:r>
            <w:r w:rsidR="00691A2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о необходимости повторного заполнения заявления, предоставление бумажной формы для заполнения</w:t>
            </w:r>
          </w:p>
        </w:tc>
      </w:tr>
      <w:tr w:rsidR="002E4BA7" w14:paraId="6F1B06EC" w14:textId="77777777" w:rsidTr="005E36D1">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14:paraId="5EEB12CE" w14:textId="77777777" w:rsidR="002E4BA7" w:rsidRDefault="002E4BA7" w:rsidP="005E36D1">
            <w:pPr>
              <w:pStyle w:val="ConsPlusNormal0"/>
              <w:spacing w:line="276" w:lineRule="auto"/>
              <w:jc w:val="both"/>
              <w:rPr>
                <w:rFonts w:ascii="Times New Roman" w:eastAsia="Times New Roman" w:hAnsi="Times New Roman" w:cs="Times New Roman"/>
                <w:sz w:val="24"/>
                <w:szCs w:val="24"/>
              </w:rPr>
            </w:pP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7B3D588D"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 xml:space="preserve">Проверка документов </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7B7B12C1"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15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3B8B67EE"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Доверенность (в случае обращения представителя), а также иные докум</w:t>
            </w:r>
            <w:r w:rsidR="00691A26">
              <w:rPr>
                <w:rFonts w:ascii="Times New Roman" w:eastAsia="Times New Roman" w:hAnsi="Times New Roman" w:cs="Times New Roman"/>
                <w:sz w:val="24"/>
                <w:szCs w:val="24"/>
              </w:rPr>
              <w:t>енты, представленные Заявителем (п</w:t>
            </w:r>
            <w:r>
              <w:rPr>
                <w:rFonts w:ascii="Times New Roman" w:eastAsia="Times New Roman" w:hAnsi="Times New Roman" w:cs="Times New Roman"/>
                <w:sz w:val="24"/>
                <w:szCs w:val="24"/>
              </w:rPr>
              <w:t xml:space="preserve">редставителем Заявителя, проверяются на соответствие оригиналам, оригиналы </w:t>
            </w:r>
            <w:r>
              <w:rPr>
                <w:rFonts w:ascii="Times New Roman" w:eastAsia="Times New Roman" w:hAnsi="Times New Roman" w:cs="Times New Roman"/>
                <w:sz w:val="24"/>
                <w:szCs w:val="24"/>
              </w:rPr>
              <w:lastRenderedPageBreak/>
              <w:t>возвращаются Заявителю.</w:t>
            </w:r>
          </w:p>
          <w:p w14:paraId="6E1EEC00"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На копиях проставляется отметка (штамп) о сверке копии документа и подпись специалиста ДОО, удостоверившего копию.</w:t>
            </w:r>
          </w:p>
          <w:p w14:paraId="3350B456" w14:textId="77777777" w:rsidR="002E4BA7" w:rsidRDefault="002E4BA7" w:rsidP="005E36D1">
            <w:pPr>
              <w:pStyle w:val="ConsPlusNormal0"/>
              <w:spacing w:line="276" w:lineRule="auto"/>
              <w:jc w:val="both"/>
              <w:rPr>
                <w:rFonts w:ascii="Times New Roman" w:eastAsia="Times New Roman" w:hAnsi="Times New Roman" w:cs="Times New Roman"/>
                <w:sz w:val="24"/>
                <w:szCs w:val="24"/>
              </w:rPr>
            </w:pPr>
          </w:p>
          <w:p w14:paraId="3A23164B"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Pr>
                <w:rFonts w:ascii="Times New Roman" w:eastAsia="Times New Roman" w:hAnsi="Times New Roman" w:cs="Times New Roman"/>
                <w:sz w:val="24"/>
                <w:szCs w:val="24"/>
              </w:rPr>
              <w:t>машино</w:t>
            </w:r>
            <w:proofErr w:type="spellEnd"/>
            <w:r>
              <w:rPr>
                <w:rFonts w:ascii="Times New Roman" w:eastAsia="Times New Roman" w:hAnsi="Times New Roman" w:cs="Times New Roman"/>
                <w:sz w:val="24"/>
                <w:szCs w:val="24"/>
              </w:rPr>
              <w:t xml:space="preserve"> печатным способом.</w:t>
            </w:r>
          </w:p>
        </w:tc>
      </w:tr>
      <w:tr w:rsidR="002E4BA7" w14:paraId="05F1F727" w14:textId="77777777" w:rsidTr="005E36D1">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14:paraId="7AE5771A" w14:textId="77777777" w:rsidR="002E4BA7" w:rsidRDefault="002E4BA7" w:rsidP="005E36D1">
            <w:pPr>
              <w:pStyle w:val="ConsPlusNormal0"/>
              <w:spacing w:line="276" w:lineRule="auto"/>
              <w:jc w:val="both"/>
              <w:rPr>
                <w:rFonts w:ascii="Times New Roman" w:eastAsia="Times New Roman" w:hAnsi="Times New Roman" w:cs="Times New Roman"/>
                <w:sz w:val="28"/>
                <w:szCs w:val="28"/>
              </w:rPr>
            </w:pP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50172BE3"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Перевод заявления в статус «Заключение Договора»</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23FB7EA8"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0236A8AF" w14:textId="77777777" w:rsidR="002E4BA7" w:rsidRDefault="002E4BA7" w:rsidP="005E36D1">
            <w:pPr>
              <w:pStyle w:val="ConsPlusNormal0"/>
              <w:spacing w:line="276" w:lineRule="auto"/>
              <w:jc w:val="both"/>
            </w:pPr>
            <w:r>
              <w:rPr>
                <w:rFonts w:ascii="Times New Roman" w:eastAsia="Times New Roman" w:hAnsi="Times New Roman"/>
                <w:sz w:val="24"/>
                <w:szCs w:val="24"/>
              </w:rPr>
              <w:t>В случае отсутствия основания для отказа в приеме документов специалист ДОО</w:t>
            </w:r>
            <w:r>
              <w:rPr>
                <w:rFonts w:ascii="Times New Roman" w:eastAsia="Times New Roman" w:hAnsi="Times New Roman" w:cs="Times New Roman"/>
                <w:sz w:val="24"/>
                <w:szCs w:val="24"/>
              </w:rPr>
              <w:t xml:space="preserve"> присваивается заявлению в ЕИСДОУ статус «Заключение Договора»</w:t>
            </w:r>
          </w:p>
        </w:tc>
      </w:tr>
      <w:tr w:rsidR="002E4BA7" w14:paraId="24E90B48" w14:textId="77777777" w:rsidTr="005E36D1">
        <w:tc>
          <w:tcPr>
            <w:tcW w:w="2530" w:type="dxa"/>
            <w:tcBorders>
              <w:top w:val="single" w:sz="4" w:space="0" w:color="00000A"/>
              <w:left w:val="single" w:sz="4" w:space="0" w:color="00000A"/>
              <w:bottom w:val="single" w:sz="4" w:space="0" w:color="00000A"/>
              <w:right w:val="single" w:sz="4" w:space="0" w:color="00000A"/>
            </w:tcBorders>
            <w:shd w:val="clear" w:color="auto" w:fill="FFFFFF"/>
          </w:tcPr>
          <w:p w14:paraId="2EA341C7" w14:textId="77777777" w:rsidR="002E4BA7" w:rsidRDefault="002E4BA7" w:rsidP="005E36D1">
            <w:pPr>
              <w:tabs>
                <w:tab w:val="left" w:pos="9356"/>
              </w:tabs>
              <w:spacing w:after="0" w:line="240" w:lineRule="auto"/>
              <w:ind w:left="-2"/>
              <w:jc w:val="both"/>
              <w:rPr>
                <w:rFonts w:ascii="Times New Roman" w:eastAsia="Times New Roman" w:hAnsi="Times New Roman"/>
                <w:sz w:val="24"/>
                <w:szCs w:val="24"/>
              </w:rPr>
            </w:pP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481F3903" w14:textId="77777777" w:rsidR="002E4BA7" w:rsidRDefault="002E4BA7" w:rsidP="005E36D1">
            <w:pPr>
              <w:tabs>
                <w:tab w:val="left" w:pos="9356"/>
              </w:tabs>
              <w:spacing w:after="0" w:line="240" w:lineRule="auto"/>
            </w:pPr>
            <w:r>
              <w:rPr>
                <w:rFonts w:ascii="Times New Roman" w:hAnsi="Times New Roman"/>
                <w:sz w:val="24"/>
                <w:szCs w:val="24"/>
                <w:lang w:eastAsia="ru-RU"/>
              </w:rPr>
              <w:t>Подготовка отказа в приеме документов</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70DB0EDA" w14:textId="77777777" w:rsidR="002E4BA7" w:rsidRDefault="002E4BA7" w:rsidP="005E36D1">
            <w:pPr>
              <w:tabs>
                <w:tab w:val="left" w:pos="9356"/>
              </w:tabs>
              <w:spacing w:after="0" w:line="240" w:lineRule="auto"/>
            </w:pPr>
            <w:r>
              <w:rPr>
                <w:rFonts w:ascii="Times New Roman" w:eastAsia="Times New Roman" w:hAnsi="Times New Roman"/>
                <w:sz w:val="24"/>
                <w:szCs w:val="24"/>
              </w:rPr>
              <w:t>15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1ED5B2CA" w14:textId="77777777" w:rsidR="002E4BA7" w:rsidRDefault="002E4BA7" w:rsidP="005E36D1">
            <w:pPr>
              <w:tabs>
                <w:tab w:val="left" w:pos="9356"/>
              </w:tabs>
              <w:spacing w:after="0" w:line="240" w:lineRule="auto"/>
              <w:ind w:firstLine="272"/>
              <w:jc w:val="both"/>
            </w:pPr>
            <w:r>
              <w:rPr>
                <w:rFonts w:ascii="Times New Roman" w:eastAsia="Times New Roman" w:hAnsi="Times New Roman"/>
                <w:sz w:val="24"/>
                <w:szCs w:val="24"/>
              </w:rPr>
              <w:t>В случае наличия оснований для отказа в приеме документов из пункта 12 настоящего Административного регламента, специалистом ДОО осуществля</w:t>
            </w:r>
            <w:r w:rsidR="00691A26">
              <w:rPr>
                <w:rFonts w:ascii="Times New Roman" w:eastAsia="Times New Roman" w:hAnsi="Times New Roman"/>
                <w:sz w:val="24"/>
                <w:szCs w:val="24"/>
              </w:rPr>
              <w:t>ется информирование Заявителя (представителя З</w:t>
            </w:r>
            <w:r>
              <w:rPr>
                <w:rFonts w:ascii="Times New Roman" w:eastAsia="Times New Roman" w:hAnsi="Times New Roman"/>
                <w:sz w:val="24"/>
                <w:szCs w:val="24"/>
              </w:rPr>
              <w:t>аявителя) о необходимости предъявления документов для предоставления Услуги и предлагается обратиться после приведения документов в соответствие с требованиями законодательства.</w:t>
            </w:r>
          </w:p>
          <w:p w14:paraId="0738B0F3" w14:textId="77777777" w:rsidR="002E4BA7" w:rsidRDefault="00691A26" w:rsidP="005E36D1">
            <w:pPr>
              <w:tabs>
                <w:tab w:val="left" w:pos="9356"/>
              </w:tabs>
              <w:spacing w:after="0" w:line="240" w:lineRule="auto"/>
              <w:ind w:firstLine="272"/>
              <w:jc w:val="both"/>
            </w:pPr>
            <w:r>
              <w:rPr>
                <w:rFonts w:ascii="Times New Roman" w:eastAsia="Times New Roman" w:hAnsi="Times New Roman"/>
                <w:sz w:val="24"/>
                <w:szCs w:val="24"/>
              </w:rPr>
              <w:t>По требованию Заявителя (представителя З</w:t>
            </w:r>
            <w:r w:rsidR="002E4BA7">
              <w:rPr>
                <w:rFonts w:ascii="Times New Roman" w:eastAsia="Times New Roman" w:hAnsi="Times New Roman"/>
                <w:sz w:val="24"/>
                <w:szCs w:val="24"/>
              </w:rPr>
              <w:t>аявителя) специалистом ДОО подписывается и выдается решение об отказе в приеме документов с указанием причин отказа.</w:t>
            </w:r>
          </w:p>
        </w:tc>
      </w:tr>
    </w:tbl>
    <w:p w14:paraId="1B629B0E" w14:textId="77777777" w:rsidR="002E4BA7" w:rsidRDefault="002E4BA7" w:rsidP="002E4BA7">
      <w:pPr>
        <w:pStyle w:val="ConsPlusNormal0"/>
        <w:spacing w:line="276" w:lineRule="auto"/>
        <w:jc w:val="center"/>
        <w:rPr>
          <w:rFonts w:ascii="Times New Roman" w:eastAsia="Times New Roman" w:hAnsi="Times New Roman" w:cs="Times New Roman"/>
          <w:sz w:val="28"/>
          <w:szCs w:val="28"/>
        </w:rPr>
      </w:pPr>
    </w:p>
    <w:p w14:paraId="30E33005" w14:textId="77777777" w:rsidR="002E4BA7" w:rsidRDefault="002E4BA7" w:rsidP="002E4BA7">
      <w:pPr>
        <w:pStyle w:val="ConsPlusNormal0"/>
        <w:spacing w:line="276" w:lineRule="auto"/>
        <w:jc w:val="center"/>
      </w:pPr>
      <w:r>
        <w:rPr>
          <w:rFonts w:ascii="Times New Roman" w:eastAsia="Times New Roman" w:hAnsi="Times New Roman" w:cs="Times New Roman"/>
          <w:sz w:val="24"/>
          <w:szCs w:val="24"/>
        </w:rPr>
        <w:t>3. Заключение договора и зачисление в ДОО</w:t>
      </w:r>
    </w:p>
    <w:tbl>
      <w:tblPr>
        <w:tblW w:w="0" w:type="auto"/>
        <w:tblInd w:w="-15" w:type="dxa"/>
        <w:tblLayout w:type="fixed"/>
        <w:tblCellMar>
          <w:left w:w="98" w:type="dxa"/>
        </w:tblCellMar>
        <w:tblLook w:val="0000" w:firstRow="0" w:lastRow="0" w:firstColumn="0" w:lastColumn="0" w:noHBand="0" w:noVBand="0"/>
      </w:tblPr>
      <w:tblGrid>
        <w:gridCol w:w="2530"/>
        <w:gridCol w:w="2565"/>
        <w:gridCol w:w="2527"/>
        <w:gridCol w:w="7227"/>
      </w:tblGrid>
      <w:tr w:rsidR="002E4BA7" w14:paraId="68C792C6" w14:textId="77777777" w:rsidTr="005E36D1">
        <w:trPr>
          <w:tblHeader/>
        </w:trPr>
        <w:tc>
          <w:tcPr>
            <w:tcW w:w="2530" w:type="dxa"/>
            <w:tcBorders>
              <w:top w:val="single" w:sz="4" w:space="0" w:color="00000A"/>
              <w:left w:val="single" w:sz="4" w:space="0" w:color="00000A"/>
              <w:bottom w:val="single" w:sz="4" w:space="0" w:color="00000A"/>
              <w:right w:val="single" w:sz="4" w:space="0" w:color="00000A"/>
            </w:tcBorders>
            <w:shd w:val="clear" w:color="auto" w:fill="FFFFFF"/>
          </w:tcPr>
          <w:p w14:paraId="16B5F1AE" w14:textId="77777777" w:rsidR="002E4BA7" w:rsidRDefault="002E4BA7" w:rsidP="005E36D1">
            <w:pPr>
              <w:pStyle w:val="ConsPlusNormal0"/>
              <w:spacing w:line="276" w:lineRule="auto"/>
              <w:jc w:val="center"/>
            </w:pPr>
            <w:r>
              <w:rPr>
                <w:rFonts w:ascii="Times New Roman" w:eastAsia="Times New Roman" w:hAnsi="Times New Roman" w:cs="Times New Roman"/>
                <w:sz w:val="24"/>
                <w:szCs w:val="24"/>
              </w:rPr>
              <w:lastRenderedPageBreak/>
              <w:t>Место выполнения процедуры/ используемая ИС</w:t>
            </w: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5D056D16" w14:textId="77777777" w:rsidR="002E4BA7" w:rsidRDefault="002E4BA7" w:rsidP="005E36D1">
            <w:pPr>
              <w:pStyle w:val="ConsPlusNormal0"/>
              <w:spacing w:line="276" w:lineRule="auto"/>
              <w:jc w:val="center"/>
            </w:pPr>
            <w:r>
              <w:rPr>
                <w:rFonts w:ascii="Times New Roman" w:eastAsia="Times New Roman" w:hAnsi="Times New Roman" w:cs="Times New Roman"/>
                <w:sz w:val="24"/>
                <w:szCs w:val="24"/>
              </w:rPr>
              <w:t>Административные действия</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3436CCC5" w14:textId="77777777" w:rsidR="002E4BA7" w:rsidRDefault="002E4BA7" w:rsidP="005E36D1">
            <w:pPr>
              <w:pStyle w:val="ConsPlusNormal0"/>
              <w:spacing w:line="276" w:lineRule="auto"/>
              <w:jc w:val="center"/>
            </w:pPr>
            <w:r>
              <w:rPr>
                <w:rFonts w:ascii="Times New Roman" w:eastAsia="Times New Roman" w:hAnsi="Times New Roman" w:cs="Times New Roman"/>
                <w:sz w:val="24"/>
                <w:szCs w:val="24"/>
              </w:rPr>
              <w:t>Средний срок выполнения</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355A6AFF" w14:textId="77777777" w:rsidR="002E4BA7" w:rsidRDefault="002E4BA7" w:rsidP="005E36D1">
            <w:pPr>
              <w:pStyle w:val="ConsPlusNormal0"/>
              <w:spacing w:line="276" w:lineRule="auto"/>
              <w:jc w:val="center"/>
            </w:pPr>
            <w:r>
              <w:rPr>
                <w:rFonts w:ascii="Times New Roman" w:eastAsia="Times New Roman" w:hAnsi="Times New Roman" w:cs="Times New Roman"/>
                <w:sz w:val="24"/>
                <w:szCs w:val="24"/>
              </w:rPr>
              <w:t>Содержание действия</w:t>
            </w:r>
          </w:p>
        </w:tc>
      </w:tr>
      <w:tr w:rsidR="002E4BA7" w14:paraId="4B026A58" w14:textId="77777777" w:rsidTr="005E36D1">
        <w:tc>
          <w:tcPr>
            <w:tcW w:w="2530"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B56A379"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 xml:space="preserve">ДОО/ </w:t>
            </w:r>
          </w:p>
          <w:p w14:paraId="55CA4839"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ЕИСДОУ</w:t>
            </w: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4C41A8CB"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Заключение договора об образовании</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0DF557C7"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1 рабочий день</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18353394"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 xml:space="preserve">ДОО заключает договор об образовании по образовательным программам дошкольного образования с родителями </w:t>
            </w:r>
            <w:hyperlink r:id="rId30" w:history="1">
              <w:r>
                <w:rPr>
                  <w:rStyle w:val="afffff1"/>
                  <w:rFonts w:ascii="Times New Roman" w:eastAsia="Times New Roman" w:hAnsi="Times New Roman" w:cs="Times New Roman"/>
                  <w:vanish/>
                  <w:sz w:val="24"/>
                  <w:szCs w:val="24"/>
                </w:rPr>
                <w:t>(законными представителями)</w:t>
              </w:r>
            </w:hyperlink>
            <w:r>
              <w:rPr>
                <w:rFonts w:ascii="Times New Roman" w:eastAsia="Times New Roman" w:hAnsi="Times New Roman" w:cs="Times New Roman"/>
                <w:sz w:val="24"/>
                <w:szCs w:val="24"/>
              </w:rPr>
              <w:t xml:space="preserve"> ребенка. </w:t>
            </w:r>
          </w:p>
          <w:p w14:paraId="4C0876C7"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 xml:space="preserve">Указанный договор составляется в 2-х экземплярах (один экземпляр выдается родителями </w:t>
            </w:r>
            <w:hyperlink r:id="rId31" w:history="1">
              <w:r>
                <w:rPr>
                  <w:rStyle w:val="afffff1"/>
                  <w:rFonts w:ascii="Times New Roman" w:eastAsia="Times New Roman" w:hAnsi="Times New Roman" w:cs="Times New Roman"/>
                  <w:vanish/>
                  <w:sz w:val="24"/>
                  <w:szCs w:val="24"/>
                </w:rPr>
                <w:t>(законными представителями)</w:t>
              </w:r>
            </w:hyperlink>
            <w:r>
              <w:rPr>
                <w:rFonts w:ascii="Times New Roman" w:eastAsia="Times New Roman" w:hAnsi="Times New Roman" w:cs="Times New Roman"/>
                <w:sz w:val="24"/>
                <w:szCs w:val="24"/>
              </w:rPr>
              <w:t xml:space="preserve"> ребенка, второй остается в ДОО. </w:t>
            </w:r>
          </w:p>
          <w:p w14:paraId="7BC18B1A" w14:textId="77777777" w:rsidR="002E4BA7" w:rsidRDefault="002E4BA7" w:rsidP="005E36D1">
            <w:pPr>
              <w:pStyle w:val="ConsPlusNormal0"/>
              <w:spacing w:line="276" w:lineRule="auto"/>
              <w:jc w:val="both"/>
              <w:rPr>
                <w:rFonts w:ascii="Times New Roman" w:eastAsia="Times New Roman" w:hAnsi="Times New Roman" w:cs="Times New Roman"/>
                <w:sz w:val="24"/>
                <w:szCs w:val="24"/>
              </w:rPr>
            </w:pPr>
          </w:p>
        </w:tc>
      </w:tr>
      <w:tr w:rsidR="002E4BA7" w14:paraId="55A30B1A" w14:textId="77777777" w:rsidTr="005E36D1">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14:paraId="36B67C39" w14:textId="77777777" w:rsidR="002E4BA7" w:rsidRDefault="002E4BA7" w:rsidP="005E36D1">
            <w:pPr>
              <w:pStyle w:val="ConsPlusNormal0"/>
              <w:spacing w:line="276" w:lineRule="auto"/>
              <w:jc w:val="both"/>
              <w:rPr>
                <w:rFonts w:ascii="Times New Roman" w:eastAsia="Times New Roman" w:hAnsi="Times New Roman" w:cs="Times New Roman"/>
                <w:sz w:val="24"/>
                <w:szCs w:val="24"/>
              </w:rPr>
            </w:pP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11C870C6"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Издание распорядительного акта о зачислении ребенка в ДОО</w:t>
            </w:r>
          </w:p>
          <w:p w14:paraId="519B1C24" w14:textId="77777777" w:rsidR="002E4BA7" w:rsidRDefault="002E4BA7" w:rsidP="005E36D1">
            <w:pPr>
              <w:pStyle w:val="ConsPlusNormal0"/>
              <w:spacing w:line="276" w:lineRule="auto"/>
              <w:jc w:val="both"/>
              <w:rPr>
                <w:rFonts w:ascii="Times New Roman" w:eastAsia="Times New Roman" w:hAnsi="Times New Roman" w:cs="Times New Roman"/>
                <w:sz w:val="24"/>
                <w:szCs w:val="24"/>
              </w:rPr>
            </w:pP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46938478"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 xml:space="preserve">3 рабочих дня </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244DBEF2"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 xml:space="preserve">На основании Договора руководитель ДОО издает распорядительный акт о зачислении ребенка в ДОО в течение трех рабочих дней после заключения договора. </w:t>
            </w:r>
          </w:p>
        </w:tc>
      </w:tr>
      <w:tr w:rsidR="002E4BA7" w14:paraId="3667CE76" w14:textId="77777777" w:rsidTr="005E36D1">
        <w:tc>
          <w:tcPr>
            <w:tcW w:w="2530" w:type="dxa"/>
            <w:vMerge/>
            <w:tcBorders>
              <w:top w:val="single" w:sz="4" w:space="0" w:color="00000A"/>
              <w:left w:val="single" w:sz="4" w:space="0" w:color="00000A"/>
              <w:bottom w:val="single" w:sz="4" w:space="0" w:color="00000A"/>
              <w:right w:val="single" w:sz="4" w:space="0" w:color="00000A"/>
            </w:tcBorders>
            <w:shd w:val="clear" w:color="auto" w:fill="FFFFFF"/>
          </w:tcPr>
          <w:p w14:paraId="6AEDBF55" w14:textId="77777777" w:rsidR="002E4BA7" w:rsidRDefault="002E4BA7" w:rsidP="005E36D1">
            <w:pPr>
              <w:pStyle w:val="ConsPlusNormal0"/>
              <w:spacing w:line="276" w:lineRule="auto"/>
              <w:jc w:val="both"/>
              <w:rPr>
                <w:rFonts w:ascii="Times New Roman" w:eastAsia="Times New Roman" w:hAnsi="Times New Roman" w:cs="Times New Roman"/>
                <w:sz w:val="24"/>
                <w:szCs w:val="24"/>
              </w:rPr>
            </w:pPr>
          </w:p>
        </w:tc>
        <w:tc>
          <w:tcPr>
            <w:tcW w:w="2565" w:type="dxa"/>
            <w:tcBorders>
              <w:top w:val="single" w:sz="4" w:space="0" w:color="00000A"/>
              <w:left w:val="single" w:sz="4" w:space="0" w:color="00000A"/>
              <w:bottom w:val="single" w:sz="4" w:space="0" w:color="00000A"/>
              <w:right w:val="single" w:sz="4" w:space="0" w:color="00000A"/>
            </w:tcBorders>
            <w:shd w:val="clear" w:color="auto" w:fill="FFFFFF"/>
          </w:tcPr>
          <w:p w14:paraId="3DD20662"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Перевод заявления в статус «Зачислен»</w:t>
            </w:r>
          </w:p>
        </w:tc>
        <w:tc>
          <w:tcPr>
            <w:tcW w:w="2527" w:type="dxa"/>
            <w:tcBorders>
              <w:top w:val="single" w:sz="4" w:space="0" w:color="00000A"/>
              <w:left w:val="single" w:sz="4" w:space="0" w:color="00000A"/>
              <w:bottom w:val="single" w:sz="4" w:space="0" w:color="00000A"/>
              <w:right w:val="single" w:sz="4" w:space="0" w:color="00000A"/>
            </w:tcBorders>
            <w:shd w:val="clear" w:color="auto" w:fill="FFFFFF"/>
          </w:tcPr>
          <w:p w14:paraId="3D4BA3A9"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5 минут</w:t>
            </w:r>
          </w:p>
        </w:tc>
        <w:tc>
          <w:tcPr>
            <w:tcW w:w="7227" w:type="dxa"/>
            <w:tcBorders>
              <w:top w:val="single" w:sz="4" w:space="0" w:color="00000A"/>
              <w:left w:val="single" w:sz="4" w:space="0" w:color="00000A"/>
              <w:bottom w:val="single" w:sz="4" w:space="0" w:color="00000A"/>
              <w:right w:val="single" w:sz="4" w:space="0" w:color="00000A"/>
            </w:tcBorders>
            <w:shd w:val="clear" w:color="auto" w:fill="FFFFFF"/>
          </w:tcPr>
          <w:p w14:paraId="19D25DDE" w14:textId="77777777" w:rsidR="002E4BA7" w:rsidRDefault="002E4BA7" w:rsidP="005E36D1">
            <w:pPr>
              <w:pStyle w:val="ConsPlusNormal0"/>
              <w:spacing w:line="276" w:lineRule="auto"/>
              <w:jc w:val="both"/>
            </w:pPr>
            <w:r>
              <w:rPr>
                <w:rFonts w:ascii="Times New Roman" w:eastAsia="Times New Roman" w:hAnsi="Times New Roman" w:cs="Times New Roman"/>
                <w:sz w:val="24"/>
                <w:szCs w:val="24"/>
              </w:rPr>
              <w:t>В ЕИСДОУ заявлению присваивается статус «Зачислен». Ребенок снимается в ЕИСДОУ с учета детей, нуждающихся в предоставлении места в ДОО.</w:t>
            </w:r>
          </w:p>
        </w:tc>
      </w:tr>
    </w:tbl>
    <w:p w14:paraId="47686347" w14:textId="77777777" w:rsidR="002E4BA7" w:rsidRDefault="002E4BA7" w:rsidP="002E4BA7">
      <w:pPr>
        <w:sectPr w:rsidR="002E4BA7" w:rsidSect="005060A0">
          <w:headerReference w:type="default" r:id="rId32"/>
          <w:footerReference w:type="even" r:id="rId33"/>
          <w:footerReference w:type="default" r:id="rId34"/>
          <w:headerReference w:type="first" r:id="rId35"/>
          <w:footerReference w:type="first" r:id="rId36"/>
          <w:pgSz w:w="16838" w:h="11906" w:orient="landscape"/>
          <w:pgMar w:top="1985" w:right="962" w:bottom="709" w:left="1276" w:header="720" w:footer="582" w:gutter="0"/>
          <w:cols w:space="720"/>
          <w:docGrid w:linePitch="299" w:charSpace="-2049"/>
        </w:sectPr>
      </w:pPr>
    </w:p>
    <w:p w14:paraId="0AB56F8A" w14:textId="77777777" w:rsidR="002E4BA7" w:rsidRDefault="002E4BA7" w:rsidP="005060A0">
      <w:pPr>
        <w:pStyle w:val="2-"/>
        <w:spacing w:before="0" w:after="0"/>
        <w:ind w:left="0"/>
        <w:jc w:val="right"/>
      </w:pPr>
      <w:bookmarkStart w:id="438" w:name="_Toc490644054"/>
      <w:bookmarkStart w:id="439" w:name="_Toc501467145"/>
      <w:r>
        <w:rPr>
          <w:b w:val="0"/>
          <w:i w:val="0"/>
          <w:sz w:val="24"/>
          <w:szCs w:val="24"/>
        </w:rPr>
        <w:lastRenderedPageBreak/>
        <w:t xml:space="preserve">Приложение </w:t>
      </w:r>
      <w:bookmarkEnd w:id="438"/>
      <w:r>
        <w:rPr>
          <w:b w:val="0"/>
          <w:i w:val="0"/>
          <w:sz w:val="24"/>
          <w:szCs w:val="24"/>
        </w:rPr>
        <w:t>15</w:t>
      </w:r>
      <w:r>
        <w:rPr>
          <w:b w:val="0"/>
          <w:i w:val="0"/>
          <w:sz w:val="24"/>
          <w:szCs w:val="24"/>
        </w:rPr>
        <w:br/>
        <w:t>к Административному регламенту</w:t>
      </w:r>
      <w:bookmarkEnd w:id="439"/>
      <w:r>
        <w:rPr>
          <w:i w:val="0"/>
          <w:sz w:val="24"/>
          <w:szCs w:val="24"/>
        </w:rPr>
        <w:br/>
      </w:r>
    </w:p>
    <w:p w14:paraId="6D84C551" w14:textId="77777777" w:rsidR="00D85080" w:rsidRDefault="002E4BA7" w:rsidP="005060A0">
      <w:pPr>
        <w:spacing w:after="0" w:line="240" w:lineRule="auto"/>
        <w:jc w:val="center"/>
        <w:rPr>
          <w:rFonts w:ascii="Times New Roman" w:eastAsia="Times New Roman" w:hAnsi="Times New Roman"/>
          <w:b/>
          <w:bCs/>
          <w:iCs/>
          <w:sz w:val="24"/>
          <w:szCs w:val="24"/>
          <w:lang w:eastAsia="ru-RU"/>
        </w:rPr>
      </w:pPr>
      <w:bookmarkStart w:id="440" w:name="_Toc490644055"/>
      <w:r>
        <w:rPr>
          <w:rFonts w:ascii="Times New Roman" w:hAnsi="Times New Roman"/>
          <w:b/>
          <w:sz w:val="24"/>
          <w:szCs w:val="24"/>
          <w:lang w:eastAsia="ru-RU"/>
        </w:rPr>
        <w:t>Блок-схема предоставления Муниципальной услуги</w:t>
      </w:r>
      <w:bookmarkEnd w:id="440"/>
      <w:r>
        <w:rPr>
          <w:rFonts w:ascii="Times New Roman" w:eastAsia="Times New Roman" w:hAnsi="Times New Roman"/>
          <w:b/>
          <w:bCs/>
          <w:iCs/>
          <w:sz w:val="24"/>
          <w:szCs w:val="24"/>
          <w:lang w:eastAsia="ru-RU"/>
        </w:rPr>
        <w:br/>
      </w:r>
    </w:p>
    <w:p w14:paraId="19929982" w14:textId="77777777" w:rsidR="00857E68" w:rsidRPr="002E4BA7" w:rsidRDefault="00D85080" w:rsidP="005060A0">
      <w:pPr>
        <w:spacing w:after="0" w:line="240" w:lineRule="auto"/>
        <w:jc w:val="center"/>
        <w:rPr>
          <w:rFonts w:ascii="Times New Roman" w:hAnsi="Times New Roman"/>
          <w:b/>
          <w:sz w:val="24"/>
          <w:szCs w:val="24"/>
        </w:rPr>
      </w:pPr>
      <w:r>
        <w:object w:dxaOrig="6826" w:dyaOrig="9107" w14:anchorId="2817C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7pt;height:536.45pt" o:ole="">
            <v:imagedata r:id="rId37" o:title=""/>
          </v:shape>
          <o:OLEObject Type="Embed" ProgID="Visio.Drawing.15" ShapeID="_x0000_i1025" DrawAspect="Content" ObjectID="_1455030754" r:id="rId38"/>
        </w:object>
      </w:r>
      <w:r w:rsidR="002E4BA7">
        <w:rPr>
          <w:rFonts w:ascii="Times New Roman" w:eastAsia="Times New Roman" w:hAnsi="Times New Roman"/>
          <w:b/>
          <w:bCs/>
          <w:iCs/>
          <w:sz w:val="24"/>
          <w:szCs w:val="24"/>
          <w:lang w:eastAsia="ru-RU"/>
        </w:rPr>
        <w:br/>
      </w:r>
      <w:bookmarkStart w:id="441" w:name="_Toc485221532"/>
      <w:bookmarkEnd w:id="441"/>
    </w:p>
    <w:sectPr w:rsidR="00857E68" w:rsidRPr="002E4BA7" w:rsidSect="005060A0">
      <w:headerReference w:type="default" r:id="rId39"/>
      <w:footerReference w:type="default" r:id="rId40"/>
      <w:pgSz w:w="11906" w:h="16838"/>
      <w:pgMar w:top="1276" w:right="1134" w:bottom="1440" w:left="1985" w:header="720" w:footer="720" w:gutter="0"/>
      <w:cols w:space="720"/>
      <w:formProt w:val="0"/>
      <w:docGrid w:linePitch="299" w:charSpace="-204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D06F6" w14:textId="77777777" w:rsidR="0040753B" w:rsidRDefault="0040753B" w:rsidP="00857E68">
      <w:pPr>
        <w:spacing w:after="0" w:line="240" w:lineRule="auto"/>
      </w:pPr>
      <w:r>
        <w:separator/>
      </w:r>
    </w:p>
  </w:endnote>
  <w:endnote w:type="continuationSeparator" w:id="0">
    <w:p w14:paraId="6E61EFC9" w14:textId="77777777" w:rsidR="0040753B" w:rsidRDefault="0040753B" w:rsidP="00857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Noto Sans CJK SC Regular">
    <w:charset w:val="01"/>
    <w:family w:val="auto"/>
    <w:pitch w:val="variable"/>
  </w:font>
  <w:font w:name="FreeSans">
    <w:altName w:val="Times New Roman"/>
    <w:charset w:val="01"/>
    <w:family w:val="auto"/>
    <w:pitch w:val="variable"/>
  </w:font>
  <w:font w:name="Verdana">
    <w:panose1 w:val="020B0604030504040204"/>
    <w:charset w:val="00"/>
    <w:family w:val="auto"/>
    <w:pitch w:val="variable"/>
    <w:sig w:usb0="00000003" w:usb1="00000000" w:usb2="00000000" w:usb3="00000000" w:csb0="00000001" w:csb1="00000000"/>
  </w:font>
  <w:font w:name="Consultant">
    <w:altName w:val="Calibri"/>
    <w:panose1 w:val="00000000000000000000"/>
    <w:charset w:val="CC"/>
    <w:family w:val="modern"/>
    <w:notTrueType/>
    <w:pitch w:val="variable"/>
    <w:sig w:usb0="00000201" w:usb1="00000000" w:usb2="00000000" w:usb3="00000000" w:csb0="00000004" w:csb1="00000000"/>
  </w:font>
  <w:font w:name="ＭＳ ゴシック">
    <w:charset w:val="4E"/>
    <w:family w:val="auto"/>
    <w:pitch w:val="variable"/>
    <w:sig w:usb0="00000001" w:usb1="08070000" w:usb2="00000010" w:usb3="00000000" w:csb0="00020000" w:csb1="00000000"/>
  </w:font>
  <w:font w:name="font324">
    <w:charset w:val="01"/>
    <w:family w:val="auto"/>
    <w:pitch w:val="variable"/>
  </w:font>
  <w:font w:name="ＭＳ 明朝">
    <w:charset w:val="4E"/>
    <w:family w:val="auto"/>
    <w:pitch w:val="variable"/>
    <w:sig w:usb0="00000001" w:usb1="08070000" w:usb2="00000010" w:usb3="00000000" w:csb0="00020000"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71C2433" w14:textId="77777777" w:rsidR="002B00DD" w:rsidRDefault="002B00DD">
    <w:pPr>
      <w:pStyle w:val="afffff0"/>
      <w:rPr>
        <w:rFonts w:ascii="Times New Roman" w:hAnsi="Times New Roman"/>
        <w:sz w:val="24"/>
      </w:rPr>
    </w:pPr>
  </w:p>
  <w:p w14:paraId="7DA58DA4" w14:textId="77777777" w:rsidR="002B00DD" w:rsidRPr="000849A9" w:rsidRDefault="008810EE">
    <w:pPr>
      <w:pStyle w:val="afffff0"/>
      <w:rPr>
        <w:rFonts w:ascii="Times New Roman" w:hAnsi="Times New Roman"/>
        <w:sz w:val="24"/>
      </w:rPr>
    </w:pPr>
    <w:r>
      <w:rPr>
        <w:rFonts w:ascii="Times New Roman" w:hAnsi="Times New Roman"/>
        <w:noProof/>
        <w:sz w:val="24"/>
        <w:lang w:eastAsia="ru-RU"/>
      </w:rPr>
      <w:pict w14:anchorId="3FC86B3A">
        <v:shapetype id="_x0000_t202" coordsize="21600,21600" o:spt="202" path="m0,0l0,21600,21600,21600,21600,0xe">
          <v:stroke joinstyle="miter"/>
          <v:path gradientshapeok="t" o:connecttype="rect"/>
        </v:shapetype>
        <v:shape id="Text Box 18" o:spid="_x0000_s2056" type="#_x0000_t202" style="position:absolute;margin-left:446pt;margin-top:24.45pt;width:62.1pt;height:24.95pt;z-index:251657728;visibility:visible;mso-wrap-distance-left:5.7pt;mso-wrap-distance-top:5.7pt;mso-wrap-distance-right:5.7pt;mso-wrap-distance-bottom: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" stroked="f">
          <v:textbox style="mso-next-textbox:#Text Box 18" inset="0,0,0,0">
            <w:txbxContent>
              <w:p w14:paraId="5F13CD2A" w14:textId="77777777" w:rsidR="002B00DD" w:rsidRDefault="002B00DD">
                <w:pPr>
                  <w:pStyle w:val="afffff0"/>
                </w:pPr>
                <w:r>
                  <w:rPr>
                    <w:color w:val="auto"/>
                  </w:rPr>
                  <w:fldChar w:fldCharType="begin"/>
                </w:r>
                <w:r>
                  <w:rPr>
                    <w:color w:val="auto"/>
                  </w:rPr>
                  <w:instrText xml:space="preserve"> PAGE </w:instrText>
                </w:r>
                <w:r>
                  <w:rPr>
                    <w:color w:val="auto"/>
                  </w:rPr>
                  <w:fldChar w:fldCharType="separate"/>
                </w:r>
                <w:r w:rsidR="008810EE">
                  <w:rPr>
                    <w:noProof/>
                    <w:color w:val="auto"/>
                  </w:rPr>
                  <w:t>1</w:t>
                </w:r>
                <w:r>
                  <w:rPr>
                    <w:color w:val="auto"/>
                  </w:rPr>
                  <w:fldChar w:fldCharType="end"/>
                </w:r>
              </w:p>
            </w:txbxContent>
          </v:textbox>
        </v:shape>
      </w:pict>
    </w:r>
    <w:r>
      <w:rPr>
        <w:rFonts w:ascii="Times New Roman" w:hAnsi="Times New Roman"/>
        <w:noProof/>
        <w:sz w:val="24"/>
        <w:lang w:eastAsia="ru-RU"/>
      </w:rPr>
      <w:pict w14:anchorId="06C65F6C">
        <v:shape id="AutoShape 23" o:spid="_x0000_s2058" style="position:absolute;margin-left:0;margin-top:0;width:50pt;height:50pt;z-index:251661824;visibility:hidden"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" adj="0,,0" path="">
          <v:stroke joinstyle="miter"/>
          <v:formulas/>
          <v:path o:connecttype="custom" o:connectlocs="635000,317500;317500,635000;0,317500;317500,0" o:connectangles="0,90,180,270" textboxrect="3163,3163,18437,18437"/>
          <o:lock v:ext="edit" selection="t"/>
        </v:shape>
      </w:pict>
    </w:r>
    <w:r>
      <w:rPr>
        <w:rFonts w:ascii="Times New Roman" w:hAnsi="Times New Roman"/>
        <w:noProof/>
        <w:sz w:val="24"/>
        <w:lang w:eastAsia="ru-RU"/>
      </w:rPr>
      <w:pict w14:anchorId="0347736D">
        <v:shape id="графический объект2" o:spid="_x0000_s2057" style="position:absolute;margin-left:446pt;margin-top:24.45pt;width:62.1pt;height:28.35pt;z-index:-251662848;visibility:visible" coordsize="788670,360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" adj="0,,0" path="" stroked="f" strokecolor="#3465a4">
          <v:fill opacity="0"/>
          <v:stroke joinstyle="round"/>
          <v:formulas/>
          <v:path o:connecttype="custom" o:connectlocs="788670,180023;394335,360045;0,180023;394335,0" o:connectangles="0,90,180,270" textboxrect="0,0,788670,360045"/>
        </v:shape>
      </w:pict>
    </w:r>
    <w:r w:rsidR="002B00DD" w:rsidRPr="000849A9">
      <w:rPr>
        <w:rFonts w:ascii="Times New Roman" w:hAnsi="Times New Roman"/>
        <w:sz w:val="24"/>
      </w:rPr>
      <w:t>Пост. 191</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261ABF" w14:textId="77777777" w:rsidR="002B00DD" w:rsidRDefault="002B00DD"/>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09E1F96" w14:textId="77777777" w:rsidR="002B00DD" w:rsidRDefault="002B00DD"/>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5444696" w14:textId="77777777" w:rsidR="002B00DD" w:rsidRDefault="002B00DD">
    <w:pPr>
      <w:pStyle w:val="afffff0"/>
      <w:ind w:right="360"/>
    </w:pPr>
    <w:r w:rsidRPr="000849A9">
      <w:rPr>
        <w:rFonts w:ascii="Times New Roman" w:hAnsi="Times New Roman"/>
        <w:sz w:val="24"/>
      </w:rPr>
      <w:t>Пост. 191</w:t>
    </w:r>
    <w:r w:rsidR="008810EE">
      <w:rPr>
        <w:noProof/>
        <w:lang w:eastAsia="ru-RU"/>
      </w:rPr>
      <w:pict w14:anchorId="69B6FF1B">
        <v:shapetype id="_x0000_t202" coordsize="21600,21600" o:spt="202" path="m0,0l0,21600,21600,21600,21600,0xe">
          <v:stroke joinstyle="miter"/>
          <v:path gradientshapeok="t" o:connecttype="rect"/>
        </v:shapetype>
        <v:shape id="Text Box 20" o:spid="_x0000_s2052" type="#_x0000_t202" style="position:absolute;margin-left:727.55pt;margin-top:.7pt;width:21.95pt;height:26.95pt;z-index:251659776;visibility:visible;mso-wrap-distance-left:5.7pt;mso-wrap-distance-top:5.7pt;mso-wrap-distance-right:5.7pt;mso-wrap-distance-bottom:5.7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" stroked="f">
          <v:textbox inset="0,0,0,0">
            <w:txbxContent>
              <w:p w14:paraId="2702477E" w14:textId="77777777" w:rsidR="002B00DD" w:rsidRDefault="002B00DD">
                <w:pPr>
                  <w:pStyle w:val="afffff0"/>
                </w:pPr>
                <w:r>
                  <w:rPr>
                    <w:color w:val="auto"/>
                  </w:rPr>
                  <w:fldChar w:fldCharType="begin"/>
                </w:r>
                <w:r>
                  <w:rPr>
                    <w:color w:val="auto"/>
                  </w:rPr>
                  <w:instrText xml:space="preserve"> PAGE </w:instrText>
                </w:r>
                <w:r>
                  <w:rPr>
                    <w:color w:val="auto"/>
                  </w:rPr>
                  <w:fldChar w:fldCharType="separate"/>
                </w:r>
                <w:r w:rsidR="008810EE">
                  <w:rPr>
                    <w:noProof/>
                    <w:color w:val="auto"/>
                  </w:rPr>
                  <w:t>74</w:t>
                </w:r>
                <w:r>
                  <w:rPr>
                    <w:color w:val="auto"/>
                  </w:rPr>
                  <w:fldChar w:fldCharType="end"/>
                </w:r>
              </w:p>
            </w:txbxContent>
          </v:textbox>
        </v:shape>
      </w:pict>
    </w:r>
    <w:r w:rsidR="008810EE">
      <w:rPr>
        <w:noProof/>
        <w:lang w:eastAsia="ru-RU"/>
      </w:rPr>
      <w:pict w14:anchorId="2C6596D0">
        <v:shape id="AutoShape 21" o:spid="_x0000_s2051" style="position:absolute;margin-left:0;margin-top:0;width:50pt;height:50pt;z-index:251663872;visibility:hidden;mso-position-horizontal-relative:text;mso-position-vertical-relative:text"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" adj="0,,0" path="">
          <v:stroke joinstyle="miter"/>
          <v:formulas/>
          <v:path o:connecttype="custom" o:connectlocs="635000,317500;317500,635000;0,317500;317500,0" o:connectangles="0,90,180,270" textboxrect="3163,3163,18437,18437"/>
          <o:lock v:ext="edit" selection="t"/>
        </v:shape>
      </w:pict>
    </w:r>
    <w:r w:rsidR="008810EE">
      <w:rPr>
        <w:noProof/>
        <w:lang w:eastAsia="ru-RU"/>
      </w:rPr>
      <w:pict w14:anchorId="50576189">
        <v:shape id="графический объект4" o:spid="_x0000_s2050" style="position:absolute;margin-left:651.15pt;margin-top:-18.05pt;width:45.9pt;height:31.35pt;z-index:-251660800;visibility:visible;mso-position-horizontal-relative:text;mso-position-vertical-relative:text" coordsize="582930,3981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" adj="0,,0" path="" stroked="f" strokecolor="#3465a4">
          <v:fill opacity="0"/>
          <v:stroke joinstyle="round"/>
          <v:formulas/>
          <v:path o:connecttype="custom" o:connectlocs="582930,199073;291465,398145;0,199073;291465,0" o:connectangles="0,90,180,270" textboxrect="0,0,582930,398145"/>
        </v:shape>
      </w:pict>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1461E28" w14:textId="77777777" w:rsidR="002B00DD" w:rsidRDefault="002B00DD"/>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A258BCF" w14:textId="77777777" w:rsidR="002B00DD" w:rsidRDefault="002B00DD">
    <w:pPr>
      <w:pStyle w:val="1e"/>
    </w:pPr>
    <w:r w:rsidRPr="000849A9">
      <w:rPr>
        <w:rFonts w:ascii="Times New Roman" w:hAnsi="Times New Roman"/>
        <w:sz w:val="24"/>
      </w:rPr>
      <w:t>Пост. 191</w:t>
    </w:r>
    <w:r w:rsidR="008810EE">
      <w:rPr>
        <w:noProof/>
        <w:lang w:eastAsia="ru-RU"/>
      </w:rPr>
      <w:pict w14:anchorId="4345928C">
        <v:rect id="Rectangle 7" o:spid="_x0000_s2049" style="position:absolute;margin-left:502.55pt;margin-top:-6.7pt;width:33.9pt;height:55.7pt;z-index:251651584;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" stroked="f" strokecolor="#3465a4">
          <v:fill opacity="0"/>
          <v:stroke joinstyle="round"/>
          <v:textbox>
            <w:txbxContent>
              <w:p w14:paraId="732F0BE1" w14:textId="77777777" w:rsidR="002B00DD" w:rsidRDefault="002B00DD" w:rsidP="00BF66ED">
                <w:pPr>
                  <w:pStyle w:val="1e"/>
                  <w:rPr>
                    <w:color w:val="auto"/>
                  </w:rPr>
                </w:pPr>
                <w:r>
                  <w:rPr>
                    <w:color w:val="auto"/>
                  </w:rPr>
                  <w:fldChar w:fldCharType="begin"/>
                </w:r>
                <w:r>
                  <w:instrText>PAGE</w:instrText>
                </w:r>
                <w:r>
                  <w:fldChar w:fldCharType="separate"/>
                </w:r>
                <w:r w:rsidR="008810EE">
                  <w:rPr>
                    <w:noProof/>
                  </w:rPr>
                  <w:t>78</w:t>
                </w:r>
                <w:r>
                  <w:fldChar w:fldCharType="end"/>
                </w:r>
              </w:p>
            </w:txbxContent>
          </v:textbox>
          <w10:wrap type="square" anchorx="margin"/>
        </v:rect>
      </w:pic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0B1CFA5" w14:textId="77777777" w:rsidR="002B00DD" w:rsidRDefault="002B00DD"/>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D60915" w14:textId="77777777" w:rsidR="002B00DD" w:rsidRDefault="002B00DD">
    <w:pPr>
      <w:pStyle w:val="afffff0"/>
    </w:pPr>
    <w:r w:rsidRPr="000849A9">
      <w:rPr>
        <w:rFonts w:ascii="Times New Roman" w:hAnsi="Times New Roman"/>
        <w:sz w:val="24"/>
      </w:rPr>
      <w:t>Пост. 191</w:t>
    </w:r>
    <w:r w:rsidR="008810EE">
      <w:rPr>
        <w:noProof/>
        <w:lang w:eastAsia="ru-RU"/>
      </w:rPr>
      <w:pict w14:anchorId="6723D11F">
        <v:shape id="AutoShape 22" o:spid="_x0000_s2055" style="position:absolute;margin-left:0;margin-top:0;width:50pt;height:50pt;z-index:251662848;visibility:hidden;mso-position-horizontal-relative:text;mso-position-vertical-relative:text"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" adj="0,,0" path="">
          <v:stroke joinstyle="miter"/>
          <v:formulas/>
          <v:path o:connecttype="custom" o:connectlocs="635000,317500;317500,635000;0,317500;317500,0" o:connectangles="0,90,180,270" textboxrect="3163,3163,18437,18437"/>
          <o:lock v:ext="edit" selection="t"/>
        </v:shape>
      </w:pict>
    </w:r>
    <w:r w:rsidR="008810EE">
      <w:rPr>
        <w:noProof/>
        <w:lang w:eastAsia="ru-RU"/>
      </w:rPr>
      <w:pict w14:anchorId="641A78C4">
        <v:shape id="графический объект3" o:spid="_x0000_s2054" style="position:absolute;margin-left:446pt;margin-top:24.45pt;width:62.1pt;height:28.35pt;z-index:-251661824;visibility:visible;mso-position-horizontal-relative:text;mso-position-vertical-relative:text" coordsize="788670,360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" adj="0,,0" path="" stroked="f" strokecolor="#3465a4">
          <v:fill opacity="0"/>
          <v:stroke joinstyle="round"/>
          <v:formulas/>
          <v:path o:connecttype="custom" o:connectlocs="788670,180023;394335,360045;0,180023;394335,0" o:connectangles="0,90,180,270" textboxrect="0,0,788670,360045"/>
        </v:shape>
      </w:pict>
    </w:r>
    <w:r w:rsidR="008810EE">
      <w:rPr>
        <w:noProof/>
        <w:lang w:eastAsia="ru-RU"/>
      </w:rPr>
      <w:pict w14:anchorId="6697D443">
        <v:shapetype id="_x0000_t202" coordsize="21600,21600" o:spt="202" path="m0,0l0,21600,21600,21600,21600,0xe">
          <v:stroke joinstyle="miter"/>
          <v:path gradientshapeok="t" o:connecttype="rect"/>
        </v:shapetype>
        <v:shape id="Text Box 19" o:spid="_x0000_s2053" type="#_x0000_t202" style="position:absolute;margin-left:446pt;margin-top:24.45pt;width:62.1pt;height:24.95pt;z-index:251658752;visibility:visible;mso-wrap-distance-left:5.7pt;mso-wrap-distance-top:5.7pt;mso-wrap-distance-right:5.7pt;mso-wrap-distance-bottom:5.7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" stroked="f">
          <v:textbox inset="0,0,0,0">
            <w:txbxContent>
              <w:p w14:paraId="0208C401" w14:textId="77777777" w:rsidR="002B00DD" w:rsidRDefault="002B00DD">
                <w:pPr>
                  <w:pStyle w:val="afffff0"/>
                </w:pPr>
                <w:r>
                  <w:rPr>
                    <w:color w:val="auto"/>
                  </w:rPr>
                  <w:fldChar w:fldCharType="begin"/>
                </w:r>
                <w:r>
                  <w:rPr>
                    <w:color w:val="auto"/>
                  </w:rPr>
                  <w:instrText xml:space="preserve"> PAGE </w:instrText>
                </w:r>
                <w:r>
                  <w:rPr>
                    <w:color w:val="auto"/>
                  </w:rPr>
                  <w:fldChar w:fldCharType="separate"/>
                </w:r>
                <w:r w:rsidR="008810EE">
                  <w:rPr>
                    <w:noProof/>
                    <w:color w:val="auto"/>
                  </w:rPr>
                  <w:t>43</w:t>
                </w:r>
                <w:r>
                  <w:rPr>
                    <w:color w:val="auto"/>
                  </w:rPr>
                  <w:fldChar w:fldCharType="end"/>
                </w:r>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7464111" w14:textId="77777777" w:rsidR="002B00DD" w:rsidRDefault="002B00DD"/>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791546E" w14:textId="77777777" w:rsidR="002B00DD" w:rsidRDefault="002B00DD"/>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C058BCE" w14:textId="77777777" w:rsidR="002B00DD" w:rsidRDefault="00CA45C3">
    <w:pPr>
      <w:pStyle w:val="afffff0"/>
      <w:jc w:val="right"/>
    </w:pPr>
    <w:r>
      <w:fldChar w:fldCharType="begin"/>
    </w:r>
    <w:r>
      <w:instrText xml:space="preserve"> PAGE </w:instrText>
    </w:r>
    <w:r>
      <w:fldChar w:fldCharType="separate"/>
    </w:r>
    <w:r w:rsidR="008810EE">
      <w:rPr>
        <w:noProof/>
      </w:rPr>
      <w:t>61</w:t>
    </w:r>
    <w:r>
      <w:rPr>
        <w:noProof/>
      </w:rPr>
      <w:fldChar w:fldCharType="end"/>
    </w:r>
  </w:p>
  <w:p w14:paraId="1BD11E6D" w14:textId="77777777" w:rsidR="002B00DD" w:rsidRDefault="002B00DD">
    <w:pPr>
      <w:pStyle w:val="afffff0"/>
    </w:pPr>
    <w:r w:rsidRPr="000849A9">
      <w:rPr>
        <w:rFonts w:ascii="Times New Roman" w:hAnsi="Times New Roman"/>
        <w:sz w:val="24"/>
      </w:rPr>
      <w:t>Пост. 191</w: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95978D" w14:textId="77777777" w:rsidR="002B00DD" w:rsidRDefault="002B00DD"/>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313D3D5" w14:textId="77777777" w:rsidR="002B00DD" w:rsidRDefault="002B00DD"/>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60BDEC3" w14:textId="77777777" w:rsidR="002B00DD" w:rsidRDefault="00CA45C3" w:rsidP="00E753DA">
    <w:pPr>
      <w:pStyle w:val="afffff0"/>
      <w:jc w:val="right"/>
    </w:pPr>
    <w:r>
      <w:fldChar w:fldCharType="begin"/>
    </w:r>
    <w:r>
      <w:instrText xml:space="preserve"> PAGE </w:instrText>
    </w:r>
    <w:r>
      <w:fldChar w:fldCharType="separate"/>
    </w:r>
    <w:r w:rsidR="008810EE">
      <w:rPr>
        <w:noProof/>
      </w:rPr>
      <w:t>69</w:t>
    </w:r>
    <w:r>
      <w:rPr>
        <w:noProof/>
      </w:rPr>
      <w:fldChar w:fldCharType="end"/>
    </w:r>
  </w:p>
  <w:p w14:paraId="006DBEAD" w14:textId="77777777" w:rsidR="002B00DD" w:rsidRDefault="002B00DD" w:rsidP="000849A9">
    <w:pPr>
      <w:pStyle w:val="afffff0"/>
      <w:tabs>
        <w:tab w:val="clear" w:pos="4677"/>
        <w:tab w:val="clear" w:pos="9355"/>
        <w:tab w:val="left" w:pos="7563"/>
      </w:tabs>
    </w:pPr>
    <w:r w:rsidRPr="000849A9">
      <w:rPr>
        <w:rFonts w:ascii="Times New Roman" w:hAnsi="Times New Roman"/>
        <w:sz w:val="24"/>
      </w:rPr>
      <w:t>Пост. 191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F5FBC" w14:textId="77777777" w:rsidR="0040753B" w:rsidRDefault="0040753B" w:rsidP="00857E68">
      <w:pPr>
        <w:spacing w:after="0" w:line="240" w:lineRule="auto"/>
      </w:pPr>
      <w:r>
        <w:separator/>
      </w:r>
    </w:p>
  </w:footnote>
  <w:footnote w:type="continuationSeparator" w:id="0">
    <w:p w14:paraId="284251C4" w14:textId="77777777" w:rsidR="0040753B" w:rsidRDefault="0040753B" w:rsidP="00857E6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DEDDA96" w14:textId="77777777" w:rsidR="002B00DD" w:rsidRDefault="002B00DD">
    <w:pPr>
      <w:pStyle w:val="afffff"/>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F2A061" w14:textId="77777777" w:rsidR="002B00DD" w:rsidRDefault="002B00DD">
    <w:pPr>
      <w:pStyle w:val="afffff"/>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1A5E525" w14:textId="77777777" w:rsidR="002B00DD" w:rsidRDefault="002B00DD"/>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0939294" w14:textId="77777777" w:rsidR="002B00DD" w:rsidRDefault="002B00DD">
    <w:pPr>
      <w:pStyle w:val="1d"/>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F4C66FC"/>
    <w:name w:val="WWNum1"/>
    <w:lvl w:ilvl="0">
      <w:start w:val="1"/>
      <w:numFmt w:val="decimal"/>
      <w:lvlText w:val="%1."/>
      <w:lvlJc w:val="left"/>
      <w:pPr>
        <w:tabs>
          <w:tab w:val="num" w:pos="0"/>
        </w:tabs>
        <w:ind w:left="786" w:hanging="360"/>
      </w:pPr>
      <w:rPr>
        <w:sz w:val="24"/>
        <w:szCs w:val="24"/>
      </w:rPr>
    </w:lvl>
    <w:lvl w:ilvl="1">
      <w:start w:val="1"/>
      <w:numFmt w:val="decimal"/>
      <w:lvlText w:val="%1.%2."/>
      <w:lvlJc w:val="left"/>
      <w:pPr>
        <w:tabs>
          <w:tab w:val="num" w:pos="0"/>
        </w:tabs>
        <w:ind w:left="1430" w:hanging="720"/>
      </w:pPr>
      <w:rPr>
        <w:rFonts w:ascii="Times New Roman" w:hAnsi="Times New Roman"/>
        <w:b w:val="0"/>
        <w:bCs w:val="0"/>
        <w:i w:val="0"/>
        <w:strike w:val="0"/>
        <w:dstrike w:val="0"/>
        <w:sz w:val="24"/>
        <w:szCs w:val="24"/>
        <w:u w:val="none"/>
      </w:rPr>
    </w:lvl>
    <w:lvl w:ilvl="2">
      <w:start w:val="1"/>
      <w:numFmt w:val="decimal"/>
      <w:lvlText w:val="%1.%2.%3."/>
      <w:lvlJc w:val="left"/>
      <w:pPr>
        <w:tabs>
          <w:tab w:val="num" w:pos="709"/>
        </w:tabs>
        <w:ind w:left="1997"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
    <w:nsid w:val="00000002"/>
    <w:multiLevelType w:val="multilevel"/>
    <w:tmpl w:val="CC7A1F7C"/>
    <w:name w:val="WWNum2"/>
    <w:lvl w:ilvl="0">
      <w:start w:val="1"/>
      <w:numFmt w:val="decimal"/>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Num3"/>
    <w:lvl w:ilvl="0">
      <w:start w:val="26"/>
      <w:numFmt w:val="decimal"/>
      <w:lvlText w:val="%1."/>
      <w:lvlJc w:val="left"/>
      <w:pPr>
        <w:tabs>
          <w:tab w:val="num" w:pos="0"/>
        </w:tabs>
        <w:ind w:left="943" w:hanging="375"/>
      </w:pPr>
    </w:lvl>
    <w:lvl w:ilvl="1">
      <w:start w:val="1"/>
      <w:numFmt w:val="lowerLetter"/>
      <w:lvlText w:val="%2."/>
      <w:lvlJc w:val="left"/>
      <w:pPr>
        <w:tabs>
          <w:tab w:val="num" w:pos="0"/>
        </w:tabs>
        <w:ind w:left="916"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
    <w:nsid w:val="00000004"/>
    <w:multiLevelType w:val="multilevel"/>
    <w:tmpl w:val="00000004"/>
    <w:name w:val="WWNum4"/>
    <w:lvl w:ilvl="0">
      <w:start w:val="16"/>
      <w:numFmt w:val="decimal"/>
      <w:lvlText w:val="%1."/>
      <w:lvlJc w:val="left"/>
      <w:pPr>
        <w:tabs>
          <w:tab w:val="num" w:pos="0"/>
        </w:tabs>
        <w:ind w:left="786" w:hanging="360"/>
      </w:pPr>
      <w:rPr>
        <w:sz w:val="24"/>
        <w:szCs w:val="24"/>
      </w:rPr>
    </w:lvl>
    <w:lvl w:ilvl="1">
      <w:start w:val="4"/>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4">
    <w:nsid w:val="00000005"/>
    <w:multiLevelType w:val="multilevel"/>
    <w:tmpl w:val="00000005"/>
    <w:name w:val="WWNum5"/>
    <w:lvl w:ilvl="0">
      <w:start w:val="11"/>
      <w:numFmt w:val="decimal"/>
      <w:lvlText w:val="%1."/>
      <w:lvlJc w:val="left"/>
      <w:pPr>
        <w:tabs>
          <w:tab w:val="num" w:pos="0"/>
        </w:tabs>
        <w:ind w:left="480" w:hanging="480"/>
      </w:pPr>
      <w:rPr>
        <w:color w:val="00000A"/>
      </w:rPr>
    </w:lvl>
    <w:lvl w:ilvl="1">
      <w:start w:val="2"/>
      <w:numFmt w:val="decimal"/>
      <w:lvlText w:val="%1.%2."/>
      <w:lvlJc w:val="left"/>
      <w:pPr>
        <w:tabs>
          <w:tab w:val="num" w:pos="0"/>
        </w:tabs>
        <w:ind w:left="1190" w:hanging="480"/>
      </w:pPr>
      <w:rPr>
        <w:rFonts w:ascii="Times New Roman" w:hAnsi="Times New Roman"/>
        <w:color w:val="00000A"/>
        <w:sz w:val="24"/>
      </w:rPr>
    </w:lvl>
    <w:lvl w:ilvl="2">
      <w:start w:val="1"/>
      <w:numFmt w:val="decimal"/>
      <w:lvlText w:val="%3)"/>
      <w:lvlJc w:val="left"/>
      <w:pPr>
        <w:tabs>
          <w:tab w:val="num" w:pos="0"/>
        </w:tabs>
        <w:ind w:left="5824" w:hanging="720"/>
      </w:pPr>
      <w:rPr>
        <w:rFonts w:eastAsia="Calibri" w:cs="Times New Roman"/>
        <w:color w:val="00000A"/>
      </w:rPr>
    </w:lvl>
    <w:lvl w:ilvl="3">
      <w:start w:val="1"/>
      <w:numFmt w:val="decimal"/>
      <w:lvlText w:val="%1.%2.%3.%4."/>
      <w:lvlJc w:val="left"/>
      <w:pPr>
        <w:tabs>
          <w:tab w:val="num" w:pos="0"/>
        </w:tabs>
        <w:ind w:left="8376" w:hanging="720"/>
      </w:pPr>
      <w:rPr>
        <w:color w:val="00000A"/>
      </w:rPr>
    </w:lvl>
    <w:lvl w:ilvl="4">
      <w:start w:val="1"/>
      <w:numFmt w:val="decimal"/>
      <w:lvlText w:val="%1.%2.%3.%4.%5."/>
      <w:lvlJc w:val="left"/>
      <w:pPr>
        <w:tabs>
          <w:tab w:val="num" w:pos="0"/>
        </w:tabs>
        <w:ind w:left="11288" w:hanging="1080"/>
      </w:pPr>
      <w:rPr>
        <w:color w:val="00000A"/>
      </w:rPr>
    </w:lvl>
    <w:lvl w:ilvl="5">
      <w:start w:val="1"/>
      <w:numFmt w:val="decimal"/>
      <w:lvlText w:val="%1.%2.%3.%4.%5.%6."/>
      <w:lvlJc w:val="left"/>
      <w:pPr>
        <w:tabs>
          <w:tab w:val="num" w:pos="0"/>
        </w:tabs>
        <w:ind w:left="13840" w:hanging="1080"/>
      </w:pPr>
      <w:rPr>
        <w:color w:val="00000A"/>
      </w:rPr>
    </w:lvl>
    <w:lvl w:ilvl="6">
      <w:start w:val="1"/>
      <w:numFmt w:val="decimal"/>
      <w:lvlText w:val="%1.%2.%3.%4.%5.%6.%7."/>
      <w:lvlJc w:val="left"/>
      <w:pPr>
        <w:tabs>
          <w:tab w:val="num" w:pos="0"/>
        </w:tabs>
        <w:ind w:left="16752" w:hanging="1440"/>
      </w:pPr>
      <w:rPr>
        <w:color w:val="00000A"/>
      </w:rPr>
    </w:lvl>
    <w:lvl w:ilvl="7">
      <w:start w:val="1"/>
      <w:numFmt w:val="decimal"/>
      <w:lvlText w:val="%1.%2.%3.%4.%5.%6.%7.%8."/>
      <w:lvlJc w:val="left"/>
      <w:pPr>
        <w:tabs>
          <w:tab w:val="num" w:pos="0"/>
        </w:tabs>
        <w:ind w:left="19304" w:hanging="1440"/>
      </w:pPr>
      <w:rPr>
        <w:color w:val="00000A"/>
      </w:rPr>
    </w:lvl>
    <w:lvl w:ilvl="8">
      <w:start w:val="1"/>
      <w:numFmt w:val="decimal"/>
      <w:lvlText w:val="%1.%2.%3.%4.%5.%6.%7.%8.%9."/>
      <w:lvlJc w:val="left"/>
      <w:pPr>
        <w:tabs>
          <w:tab w:val="num" w:pos="0"/>
        </w:tabs>
        <w:ind w:left="22216" w:hanging="1800"/>
      </w:pPr>
      <w:rPr>
        <w:color w:val="00000A"/>
      </w:rPr>
    </w:lvl>
  </w:abstractNum>
  <w:abstractNum w:abstractNumId="5">
    <w:nsid w:val="00000006"/>
    <w:multiLevelType w:val="multilevel"/>
    <w:tmpl w:val="00000006"/>
    <w:name w:val="WWNum6"/>
    <w:lvl w:ilvl="0">
      <w:start w:val="1"/>
      <w:numFmt w:val="decimal"/>
      <w:lvlText w:val="%1)"/>
      <w:lvlJc w:val="left"/>
      <w:pPr>
        <w:tabs>
          <w:tab w:val="num" w:pos="0"/>
        </w:tabs>
        <w:ind w:left="927" w:hanging="360"/>
      </w:pPr>
      <w:rPr>
        <w:color w:val="00000A"/>
        <w:sz w:val="24"/>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7"/>
    <w:multiLevelType w:val="multilevel"/>
    <w:tmpl w:val="CCBCEA9E"/>
    <w:name w:val="WWNum7"/>
    <w:lvl w:ilvl="0">
      <w:start w:val="1"/>
      <w:numFmt w:val="decimal"/>
      <w:lvlText w:val="%1."/>
      <w:lvlJc w:val="left"/>
      <w:pPr>
        <w:tabs>
          <w:tab w:val="num" w:pos="-76"/>
        </w:tabs>
        <w:ind w:left="644"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8"/>
    <w:multiLevelType w:val="multilevel"/>
    <w:tmpl w:val="00000008"/>
    <w:name w:val="WWNum8"/>
    <w:lvl w:ilvl="0">
      <w:start w:val="23"/>
      <w:numFmt w:val="decimal"/>
      <w:lvlText w:val="%1."/>
      <w:lvlJc w:val="left"/>
      <w:pPr>
        <w:tabs>
          <w:tab w:val="num" w:pos="0"/>
        </w:tabs>
        <w:ind w:left="786" w:hanging="360"/>
      </w:pPr>
      <w:rPr>
        <w:sz w:val="24"/>
        <w:szCs w:val="24"/>
      </w:rPr>
    </w:lvl>
    <w:lvl w:ilvl="1">
      <w:start w:val="3"/>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8">
    <w:nsid w:val="00000009"/>
    <w:multiLevelType w:val="multilevel"/>
    <w:tmpl w:val="00000009"/>
    <w:name w:val="WWNum9"/>
    <w:lvl w:ilvl="0">
      <w:start w:val="2"/>
      <w:numFmt w:val="decimal"/>
      <w:lvlText w:val="%1."/>
      <w:lvlJc w:val="left"/>
      <w:pPr>
        <w:tabs>
          <w:tab w:val="num" w:pos="0"/>
        </w:tabs>
        <w:ind w:left="786" w:hanging="360"/>
      </w:pPr>
      <w:rPr>
        <w:sz w:val="24"/>
        <w:szCs w:val="24"/>
      </w:rPr>
    </w:lvl>
    <w:lvl w:ilvl="1">
      <w:start w:val="6"/>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9">
    <w:nsid w:val="0000000A"/>
    <w:multiLevelType w:val="multilevel"/>
    <w:tmpl w:val="0000000A"/>
    <w:name w:val="WWNum10"/>
    <w:lvl w:ilvl="0">
      <w:start w:val="5"/>
      <w:numFmt w:val="decimal"/>
      <w:lvlText w:val="%1."/>
      <w:lvlJc w:val="left"/>
      <w:pPr>
        <w:tabs>
          <w:tab w:val="num" w:pos="0"/>
        </w:tabs>
        <w:ind w:left="786" w:hanging="360"/>
      </w:pPr>
      <w:rPr>
        <w:sz w:val="24"/>
        <w:szCs w:val="24"/>
      </w:rPr>
    </w:lvl>
    <w:lvl w:ilvl="1">
      <w:start w:val="2"/>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0">
    <w:nsid w:val="0000000B"/>
    <w:multiLevelType w:val="multilevel"/>
    <w:tmpl w:val="0000000B"/>
    <w:name w:val="WWNum11"/>
    <w:lvl w:ilvl="0">
      <w:start w:val="16"/>
      <w:numFmt w:val="decimal"/>
      <w:lvlText w:val="%1."/>
      <w:lvlJc w:val="left"/>
      <w:pPr>
        <w:tabs>
          <w:tab w:val="num" w:pos="0"/>
        </w:tabs>
        <w:ind w:left="786" w:hanging="360"/>
      </w:pPr>
      <w:rPr>
        <w:sz w:val="24"/>
        <w:szCs w:val="24"/>
      </w:rPr>
    </w:lvl>
    <w:lvl w:ilvl="1">
      <w:start w:val="5"/>
      <w:numFmt w:val="decimal"/>
      <w:lvlText w:val="%1.%2."/>
      <w:lvlJc w:val="left"/>
      <w:pPr>
        <w:tabs>
          <w:tab w:val="num" w:pos="425"/>
        </w:tabs>
        <w:ind w:left="1855"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1">
    <w:nsid w:val="0000000C"/>
    <w:multiLevelType w:val="multilevel"/>
    <w:tmpl w:val="CD1C493E"/>
    <w:name w:val="WWNum12"/>
    <w:lvl w:ilvl="0">
      <w:start w:val="29"/>
      <w:numFmt w:val="decimal"/>
      <w:lvlText w:val="%1."/>
      <w:lvlJc w:val="left"/>
      <w:pPr>
        <w:tabs>
          <w:tab w:val="num" w:pos="0"/>
        </w:tabs>
        <w:ind w:left="786" w:hanging="360"/>
      </w:pPr>
      <w:rPr>
        <w:sz w:val="24"/>
        <w:szCs w:val="24"/>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2">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21802B6"/>
    <w:multiLevelType w:val="multilevel"/>
    <w:tmpl w:val="667CFD1C"/>
    <w:lvl w:ilvl="0">
      <w:start w:val="22"/>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4">
    <w:nsid w:val="0ABD1F0F"/>
    <w:multiLevelType w:val="multilevel"/>
    <w:tmpl w:val="5AE6C6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5">
    <w:nsid w:val="139F0129"/>
    <w:multiLevelType w:val="multilevel"/>
    <w:tmpl w:val="75B4D88E"/>
    <w:lvl w:ilvl="0">
      <w:start w:val="9"/>
      <w:numFmt w:val="decimal"/>
      <w:lvlText w:val="%1."/>
      <w:lvlJc w:val="left"/>
      <w:pPr>
        <w:ind w:left="450" w:hanging="450"/>
      </w:pPr>
      <w:rPr>
        <w:b/>
        <w:i w:val="0"/>
        <w:sz w:val="24"/>
      </w:rPr>
    </w:lvl>
    <w:lvl w:ilvl="1">
      <w:start w:val="1"/>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16">
    <w:nsid w:val="154706FC"/>
    <w:multiLevelType w:val="hybridMultilevel"/>
    <w:tmpl w:val="92707BF4"/>
    <w:lvl w:ilvl="0" w:tplc="CCE86CF6">
      <w:start w:val="2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18A94596"/>
    <w:multiLevelType w:val="multilevel"/>
    <w:tmpl w:val="8068A7D6"/>
    <w:lvl w:ilvl="0">
      <w:start w:val="2"/>
      <w:numFmt w:val="decimal"/>
      <w:lvlText w:val="%1."/>
      <w:lvlJc w:val="left"/>
      <w:pPr>
        <w:ind w:left="786" w:hanging="360"/>
      </w:pPr>
      <w:rPr>
        <w:sz w:val="24"/>
        <w:szCs w:val="24"/>
      </w:rPr>
    </w:lvl>
    <w:lvl w:ilvl="1">
      <w:start w:val="6"/>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8">
    <w:nsid w:val="1A0B587B"/>
    <w:multiLevelType w:val="multilevel"/>
    <w:tmpl w:val="82567D36"/>
    <w:lvl w:ilvl="0">
      <w:start w:val="16"/>
      <w:numFmt w:val="decimal"/>
      <w:lvlText w:val="%1."/>
      <w:lvlJc w:val="left"/>
      <w:pPr>
        <w:ind w:left="786" w:hanging="360"/>
      </w:pPr>
      <w:rPr>
        <w:sz w:val="24"/>
        <w:szCs w:val="24"/>
      </w:rPr>
    </w:lvl>
    <w:lvl w:ilvl="1">
      <w:start w:val="5"/>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9">
    <w:nsid w:val="1F0D7A32"/>
    <w:multiLevelType w:val="multilevel"/>
    <w:tmpl w:val="4874E42E"/>
    <w:lvl w:ilvl="0">
      <w:start w:val="5"/>
      <w:numFmt w:val="decimal"/>
      <w:lvlText w:val="%1."/>
      <w:lvlJc w:val="left"/>
      <w:pPr>
        <w:ind w:left="786" w:hanging="360"/>
      </w:pPr>
      <w:rPr>
        <w:sz w:val="24"/>
        <w:szCs w:val="24"/>
      </w:rPr>
    </w:lvl>
    <w:lvl w:ilvl="1">
      <w:start w:val="2"/>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0">
    <w:nsid w:val="22106A29"/>
    <w:multiLevelType w:val="multilevel"/>
    <w:tmpl w:val="D12634F8"/>
    <w:lvl w:ilvl="0">
      <w:start w:val="1"/>
      <w:numFmt w:val="decimal"/>
      <w:lvlText w:val="%1."/>
      <w:lvlJc w:val="left"/>
      <w:pPr>
        <w:ind w:left="786" w:hanging="360"/>
      </w:pPr>
      <w:rPr>
        <w:sz w:val="24"/>
        <w:szCs w:val="24"/>
      </w:rPr>
    </w:lvl>
    <w:lvl w:ilvl="1">
      <w:start w:val="1"/>
      <w:numFmt w:val="decimal"/>
      <w:lvlText w:val="%1.%2."/>
      <w:lvlJc w:val="left"/>
      <w:pPr>
        <w:ind w:left="1430" w:hanging="720"/>
      </w:pPr>
      <w:rPr>
        <w:rFonts w:ascii="Times New Roman" w:hAnsi="Times New Roman"/>
        <w:b w:val="0"/>
        <w:bCs w:val="0"/>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1">
    <w:nsid w:val="221B1A8B"/>
    <w:multiLevelType w:val="hybridMultilevel"/>
    <w:tmpl w:val="1BC24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6415130"/>
    <w:multiLevelType w:val="multilevel"/>
    <w:tmpl w:val="EF2E6B26"/>
    <w:lvl w:ilvl="0">
      <w:start w:val="1"/>
      <w:numFmt w:val="decimal"/>
      <w:lvlText w:val="%1."/>
      <w:lvlJc w:val="left"/>
      <w:pPr>
        <w:ind w:left="720" w:hanging="360"/>
      </w:pPr>
      <w:rPr>
        <w:rFonts w:ascii="Times New Roman" w:hAnsi="Times New Roman"/>
        <w:b/>
        <w:color w:val="00000A"/>
        <w:sz w:val="24"/>
      </w:rPr>
    </w:lvl>
    <w:lvl w:ilvl="1">
      <w:start w:val="1"/>
      <w:numFmt w:val="decimal"/>
      <w:lvlText w:val="%1.%2."/>
      <w:lvlJc w:val="left"/>
      <w:pPr>
        <w:ind w:left="2437" w:hanging="735"/>
      </w:pPr>
    </w:lvl>
    <w:lvl w:ilvl="2">
      <w:start w:val="1"/>
      <w:numFmt w:val="decimal"/>
      <w:lvlText w:val="%1.%2.%3."/>
      <w:lvlJc w:val="left"/>
      <w:pPr>
        <w:ind w:left="1511" w:hanging="735"/>
      </w:pPr>
    </w:lvl>
    <w:lvl w:ilvl="3">
      <w:start w:val="1"/>
      <w:numFmt w:val="decimal"/>
      <w:lvlText w:val="%1.%2.%3.%4."/>
      <w:lvlJc w:val="left"/>
      <w:pPr>
        <w:ind w:left="2064" w:hanging="1080"/>
      </w:pPr>
    </w:lvl>
    <w:lvl w:ilvl="4">
      <w:start w:val="1"/>
      <w:numFmt w:val="decimal"/>
      <w:lvlText w:val="%1.%2.%3.%4.%5."/>
      <w:lvlJc w:val="left"/>
      <w:pPr>
        <w:ind w:left="2272" w:hanging="1080"/>
      </w:pPr>
    </w:lvl>
    <w:lvl w:ilvl="5">
      <w:start w:val="1"/>
      <w:numFmt w:val="decimal"/>
      <w:lvlText w:val="%1.%2.%3.%4.%5.%6."/>
      <w:lvlJc w:val="left"/>
      <w:pPr>
        <w:ind w:left="2840" w:hanging="1440"/>
      </w:pPr>
    </w:lvl>
    <w:lvl w:ilvl="6">
      <w:start w:val="1"/>
      <w:numFmt w:val="decimal"/>
      <w:lvlText w:val="%1.%2.%3.%4.%5.%6.%7."/>
      <w:lvlJc w:val="left"/>
      <w:pPr>
        <w:ind w:left="3408" w:hanging="1800"/>
      </w:pPr>
    </w:lvl>
    <w:lvl w:ilvl="7">
      <w:start w:val="1"/>
      <w:numFmt w:val="decimal"/>
      <w:lvlText w:val="%1.%2.%3.%4.%5.%6.%7.%8."/>
      <w:lvlJc w:val="left"/>
      <w:pPr>
        <w:ind w:left="3616" w:hanging="1800"/>
      </w:pPr>
    </w:lvl>
    <w:lvl w:ilvl="8">
      <w:start w:val="1"/>
      <w:numFmt w:val="decimal"/>
      <w:lvlText w:val="%1.%2.%3.%4.%5.%6.%7.%8.%9."/>
      <w:lvlJc w:val="left"/>
      <w:pPr>
        <w:ind w:left="4184" w:hanging="2160"/>
      </w:pPr>
    </w:lvl>
  </w:abstractNum>
  <w:abstractNum w:abstractNumId="23">
    <w:nsid w:val="29DE5F87"/>
    <w:multiLevelType w:val="hybridMultilevel"/>
    <w:tmpl w:val="0B647246"/>
    <w:lvl w:ilvl="0" w:tplc="554E1BD0">
      <w:start w:val="1"/>
      <w:numFmt w:val="decimal"/>
      <w:lvlText w:val="%16.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A1402D4"/>
    <w:multiLevelType w:val="multilevel"/>
    <w:tmpl w:val="575CC920"/>
    <w:lvl w:ilvl="0">
      <w:start w:val="20"/>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5">
    <w:nsid w:val="2BE77BA9"/>
    <w:multiLevelType w:val="multilevel"/>
    <w:tmpl w:val="AA46DA40"/>
    <w:lvl w:ilvl="0">
      <w:start w:val="28"/>
      <w:numFmt w:val="decimal"/>
      <w:lvlText w:val="%1."/>
      <w:lvlJc w:val="left"/>
      <w:pPr>
        <w:ind w:left="465" w:hanging="465"/>
      </w:pPr>
      <w:rPr>
        <w:rFonts w:hint="default"/>
        <w:sz w:val="24"/>
      </w:rPr>
    </w:lvl>
    <w:lvl w:ilvl="1">
      <w:start w:val="2"/>
      <w:numFmt w:val="decimal"/>
      <w:lvlText w:val="%1.%2."/>
      <w:lvlJc w:val="left"/>
      <w:pPr>
        <w:ind w:left="1005" w:hanging="465"/>
      </w:pPr>
      <w:rPr>
        <w:rFonts w:hint="default"/>
        <w:sz w:val="24"/>
      </w:rPr>
    </w:lvl>
    <w:lvl w:ilvl="2">
      <w:start w:val="1"/>
      <w:numFmt w:val="decimal"/>
      <w:lvlText w:val="%1.%2.%3."/>
      <w:lvlJc w:val="left"/>
      <w:pPr>
        <w:ind w:left="1800" w:hanging="720"/>
      </w:pPr>
      <w:rPr>
        <w:rFonts w:hint="default"/>
        <w:sz w:val="24"/>
      </w:rPr>
    </w:lvl>
    <w:lvl w:ilvl="3">
      <w:start w:val="1"/>
      <w:numFmt w:val="decimal"/>
      <w:lvlText w:val="%1.%2.%3.%4."/>
      <w:lvlJc w:val="left"/>
      <w:pPr>
        <w:ind w:left="2340" w:hanging="720"/>
      </w:pPr>
      <w:rPr>
        <w:rFonts w:hint="default"/>
        <w:sz w:val="24"/>
      </w:rPr>
    </w:lvl>
    <w:lvl w:ilvl="4">
      <w:start w:val="1"/>
      <w:numFmt w:val="decimal"/>
      <w:lvlText w:val="%1.%2.%3.%4.%5."/>
      <w:lvlJc w:val="left"/>
      <w:pPr>
        <w:ind w:left="3240" w:hanging="1080"/>
      </w:pPr>
      <w:rPr>
        <w:rFonts w:hint="default"/>
        <w:sz w:val="24"/>
      </w:rPr>
    </w:lvl>
    <w:lvl w:ilvl="5">
      <w:start w:val="1"/>
      <w:numFmt w:val="decimal"/>
      <w:lvlText w:val="%1.%2.%3.%4.%5.%6."/>
      <w:lvlJc w:val="left"/>
      <w:pPr>
        <w:ind w:left="3780" w:hanging="1080"/>
      </w:pPr>
      <w:rPr>
        <w:rFonts w:hint="default"/>
        <w:sz w:val="24"/>
      </w:rPr>
    </w:lvl>
    <w:lvl w:ilvl="6">
      <w:start w:val="1"/>
      <w:numFmt w:val="decimal"/>
      <w:lvlText w:val="%1.%2.%3.%4.%5.%6.%7."/>
      <w:lvlJc w:val="left"/>
      <w:pPr>
        <w:ind w:left="4680" w:hanging="1440"/>
      </w:pPr>
      <w:rPr>
        <w:rFonts w:hint="default"/>
        <w:sz w:val="24"/>
      </w:rPr>
    </w:lvl>
    <w:lvl w:ilvl="7">
      <w:start w:val="1"/>
      <w:numFmt w:val="decimal"/>
      <w:lvlText w:val="%1.%2.%3.%4.%5.%6.%7.%8."/>
      <w:lvlJc w:val="left"/>
      <w:pPr>
        <w:ind w:left="5220" w:hanging="1440"/>
      </w:pPr>
      <w:rPr>
        <w:rFonts w:hint="default"/>
        <w:sz w:val="24"/>
      </w:rPr>
    </w:lvl>
    <w:lvl w:ilvl="8">
      <w:start w:val="1"/>
      <w:numFmt w:val="decimal"/>
      <w:lvlText w:val="%1.%2.%3.%4.%5.%6.%7.%8.%9."/>
      <w:lvlJc w:val="left"/>
      <w:pPr>
        <w:ind w:left="6120" w:hanging="1800"/>
      </w:pPr>
      <w:rPr>
        <w:rFonts w:hint="default"/>
        <w:sz w:val="24"/>
      </w:rPr>
    </w:lvl>
  </w:abstractNum>
  <w:abstractNum w:abstractNumId="26">
    <w:nsid w:val="2C296498"/>
    <w:multiLevelType w:val="hybridMultilevel"/>
    <w:tmpl w:val="D6D41A20"/>
    <w:lvl w:ilvl="0" w:tplc="6C78CF76">
      <w:numFmt w:val="decimal"/>
      <w:lvlText w:val="%16.5."/>
      <w:lvlJc w:val="left"/>
      <w:pPr>
        <w:ind w:left="128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CBF4E03"/>
    <w:multiLevelType w:val="multilevel"/>
    <w:tmpl w:val="285A71AE"/>
    <w:lvl w:ilvl="0">
      <w:start w:val="8"/>
      <w:numFmt w:val="decimal"/>
      <w:lvlText w:val="%1."/>
      <w:lvlJc w:val="left"/>
      <w:pPr>
        <w:ind w:left="540" w:hanging="540"/>
      </w:pPr>
      <w:rPr>
        <w:rFonts w:hint="default"/>
        <w:sz w:val="24"/>
        <w:szCs w:val="24"/>
      </w:rPr>
    </w:lvl>
    <w:lvl w:ilvl="1">
      <w:start w:val="1"/>
      <w:numFmt w:val="decimal"/>
      <w:lvlText w:val="%1.%2."/>
      <w:lvlJc w:val="left"/>
      <w:pPr>
        <w:ind w:left="1248" w:hanging="540"/>
      </w:pPr>
      <w:rPr>
        <w:rFonts w:hint="default"/>
        <w:color w:val="auto"/>
      </w:rPr>
    </w:lvl>
    <w:lvl w:ilvl="2">
      <w:numFmt w:val="decimal"/>
      <w:lvlText w:val="%1.%2.%3."/>
      <w:lvlJc w:val="left"/>
      <w:pPr>
        <w:ind w:left="2136" w:hanging="720"/>
      </w:pPr>
      <w:rPr>
        <w:rFonts w:hint="default"/>
        <w:sz w:val="24"/>
        <w:szCs w:val="24"/>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nsid w:val="2D293DC0"/>
    <w:multiLevelType w:val="multilevel"/>
    <w:tmpl w:val="668ED22C"/>
    <w:lvl w:ilvl="0">
      <w:start w:val="21"/>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9">
    <w:nsid w:val="3778305F"/>
    <w:multiLevelType w:val="multilevel"/>
    <w:tmpl w:val="B5087CEE"/>
    <w:lvl w:ilvl="0">
      <w:start w:val="17"/>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0">
    <w:nsid w:val="38816A1A"/>
    <w:multiLevelType w:val="multilevel"/>
    <w:tmpl w:val="52E6B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2544820"/>
    <w:multiLevelType w:val="multilevel"/>
    <w:tmpl w:val="8A6E19AA"/>
    <w:lvl w:ilvl="0">
      <w:start w:val="24"/>
      <w:numFmt w:val="decimal"/>
      <w:lvlText w:val="%1."/>
      <w:lvlJc w:val="left"/>
      <w:pPr>
        <w:ind w:left="480" w:hanging="480"/>
      </w:pPr>
      <w:rPr>
        <w:rFonts w:hint="default"/>
        <w:sz w:val="24"/>
      </w:rPr>
    </w:lvl>
    <w:lvl w:ilvl="1">
      <w:start w:val="1"/>
      <w:numFmt w:val="decimal"/>
      <w:lvlText w:val="%1.%2."/>
      <w:lvlJc w:val="left"/>
      <w:pPr>
        <w:ind w:left="1287" w:hanging="720"/>
      </w:pPr>
      <w:rPr>
        <w:rFonts w:hint="default"/>
        <w:sz w:val="24"/>
      </w:rPr>
    </w:lvl>
    <w:lvl w:ilvl="2">
      <w:start w:val="1"/>
      <w:numFmt w:val="decimal"/>
      <w:lvlText w:val="%1.%2.%3."/>
      <w:lvlJc w:val="left"/>
      <w:pPr>
        <w:ind w:left="1854" w:hanging="720"/>
      </w:pPr>
      <w:rPr>
        <w:rFonts w:hint="default"/>
        <w:sz w:val="24"/>
      </w:rPr>
    </w:lvl>
    <w:lvl w:ilvl="3">
      <w:start w:val="1"/>
      <w:numFmt w:val="decimal"/>
      <w:lvlText w:val="%1.%2.%3.%4."/>
      <w:lvlJc w:val="left"/>
      <w:pPr>
        <w:ind w:left="2781" w:hanging="108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4275" w:hanging="1440"/>
      </w:pPr>
      <w:rPr>
        <w:rFonts w:hint="default"/>
        <w:sz w:val="24"/>
      </w:rPr>
    </w:lvl>
    <w:lvl w:ilvl="6">
      <w:start w:val="1"/>
      <w:numFmt w:val="decimal"/>
      <w:lvlText w:val="%1.%2.%3.%4.%5.%6.%7."/>
      <w:lvlJc w:val="left"/>
      <w:pPr>
        <w:ind w:left="5202" w:hanging="1800"/>
      </w:pPr>
      <w:rPr>
        <w:rFonts w:hint="default"/>
        <w:sz w:val="24"/>
      </w:rPr>
    </w:lvl>
    <w:lvl w:ilvl="7">
      <w:start w:val="1"/>
      <w:numFmt w:val="decimal"/>
      <w:lvlText w:val="%1.%2.%3.%4.%5.%6.%7.%8."/>
      <w:lvlJc w:val="left"/>
      <w:pPr>
        <w:ind w:left="5769" w:hanging="1800"/>
      </w:pPr>
      <w:rPr>
        <w:rFonts w:hint="default"/>
        <w:sz w:val="24"/>
      </w:rPr>
    </w:lvl>
    <w:lvl w:ilvl="8">
      <w:start w:val="1"/>
      <w:numFmt w:val="decimal"/>
      <w:lvlText w:val="%1.%2.%3.%4.%5.%6.%7.%8.%9."/>
      <w:lvlJc w:val="left"/>
      <w:pPr>
        <w:ind w:left="6696" w:hanging="2160"/>
      </w:pPr>
      <w:rPr>
        <w:rFonts w:hint="default"/>
        <w:sz w:val="24"/>
      </w:rPr>
    </w:lvl>
  </w:abstractNum>
  <w:abstractNum w:abstractNumId="32">
    <w:nsid w:val="46E1721D"/>
    <w:multiLevelType w:val="multilevel"/>
    <w:tmpl w:val="20FEF424"/>
    <w:lvl w:ilvl="0">
      <w:start w:val="20"/>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3">
    <w:nsid w:val="472A5C99"/>
    <w:multiLevelType w:val="multilevel"/>
    <w:tmpl w:val="21703E76"/>
    <w:lvl w:ilvl="0">
      <w:start w:val="19"/>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4">
    <w:nsid w:val="49DD5F98"/>
    <w:multiLevelType w:val="multilevel"/>
    <w:tmpl w:val="120CA0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4C5C2F81"/>
    <w:multiLevelType w:val="multilevel"/>
    <w:tmpl w:val="0B4CB232"/>
    <w:lvl w:ilvl="0">
      <w:start w:val="10"/>
      <w:numFmt w:val="decimal"/>
      <w:lvlText w:val="%1."/>
      <w:lvlJc w:val="left"/>
      <w:pPr>
        <w:ind w:left="540" w:hanging="540"/>
      </w:pPr>
      <w:rPr>
        <w:rFonts w:hint="default"/>
      </w:rPr>
    </w:lvl>
    <w:lvl w:ilvl="1">
      <w:start w:val="1"/>
      <w:numFmt w:val="decimal"/>
      <w:lvlText w:val="%1.%2."/>
      <w:lvlJc w:val="left"/>
      <w:pPr>
        <w:ind w:left="1248" w:hanging="540"/>
      </w:pPr>
      <w:rPr>
        <w:rFonts w:hint="default"/>
        <w:color w:val="auto"/>
      </w:rPr>
    </w:lvl>
    <w:lvl w:ilvl="2">
      <w:start w:val="1"/>
      <w:numFmt w:val="decimal"/>
      <w:lvlText w:val="%1.%2.%3."/>
      <w:lvlJc w:val="left"/>
      <w:pPr>
        <w:ind w:left="2136" w:hanging="720"/>
      </w:pPr>
      <w:rPr>
        <w:rFonts w:hint="default"/>
        <w:sz w:val="24"/>
        <w:szCs w:val="24"/>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nsid w:val="516D78F4"/>
    <w:multiLevelType w:val="multilevel"/>
    <w:tmpl w:val="079896FC"/>
    <w:lvl w:ilvl="0">
      <w:start w:val="28"/>
      <w:numFmt w:val="decimal"/>
      <w:lvlText w:val="%1."/>
      <w:lvlJc w:val="left"/>
      <w:pPr>
        <w:ind w:left="480" w:hanging="480"/>
      </w:pPr>
      <w:rPr>
        <w:rFonts w:hint="default"/>
      </w:rPr>
    </w:lvl>
    <w:lvl w:ilvl="1">
      <w:start w:val="9"/>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7">
    <w:nsid w:val="54337064"/>
    <w:multiLevelType w:val="hybridMultilevel"/>
    <w:tmpl w:val="185CD624"/>
    <w:lvl w:ilvl="0" w:tplc="554E1BD0">
      <w:start w:val="1"/>
      <w:numFmt w:val="decimal"/>
      <w:lvlText w:val="%16.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523634B"/>
    <w:multiLevelType w:val="multilevel"/>
    <w:tmpl w:val="2258FF2C"/>
    <w:lvl w:ilvl="0">
      <w:start w:val="26"/>
      <w:numFmt w:val="decimal"/>
      <w:lvlText w:val="%1."/>
      <w:lvlJc w:val="left"/>
      <w:pPr>
        <w:ind w:left="943" w:hanging="375"/>
      </w:pPr>
    </w:lvl>
    <w:lvl w:ilvl="1">
      <w:start w:val="1"/>
      <w:numFmt w:val="lowerLetter"/>
      <w:lvlText w:val="%2."/>
      <w:lvlJc w:val="left"/>
      <w:pPr>
        <w:ind w:left="916"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9">
    <w:nsid w:val="55625CE3"/>
    <w:multiLevelType w:val="multilevel"/>
    <w:tmpl w:val="7A5E0C34"/>
    <w:lvl w:ilvl="0">
      <w:start w:val="18"/>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40">
    <w:nsid w:val="5ABF18CD"/>
    <w:multiLevelType w:val="multilevel"/>
    <w:tmpl w:val="4F5AA66C"/>
    <w:lvl w:ilvl="0">
      <w:start w:val="11"/>
      <w:numFmt w:val="decimal"/>
      <w:lvlText w:val="%1."/>
      <w:lvlJc w:val="left"/>
      <w:pPr>
        <w:ind w:left="480" w:hanging="480"/>
      </w:pPr>
      <w:rPr>
        <w:color w:val="00000A"/>
      </w:rPr>
    </w:lvl>
    <w:lvl w:ilvl="1">
      <w:start w:val="2"/>
      <w:numFmt w:val="decimal"/>
      <w:lvlText w:val="%1.%2."/>
      <w:lvlJc w:val="left"/>
      <w:pPr>
        <w:ind w:left="1190" w:hanging="480"/>
      </w:pPr>
      <w:rPr>
        <w:rFonts w:ascii="Times New Roman" w:hAnsi="Times New Roman"/>
        <w:color w:val="00000A"/>
        <w:sz w:val="24"/>
      </w:rPr>
    </w:lvl>
    <w:lvl w:ilvl="2">
      <w:start w:val="1"/>
      <w:numFmt w:val="decimal"/>
      <w:lvlText w:val="%3)"/>
      <w:lvlJc w:val="left"/>
      <w:pPr>
        <w:ind w:left="5824" w:hanging="720"/>
      </w:pPr>
      <w:rPr>
        <w:rFonts w:eastAsia="Calibri" w:cs="Times New Roman"/>
        <w:color w:val="00000A"/>
      </w:rPr>
    </w:lvl>
    <w:lvl w:ilvl="3">
      <w:start w:val="1"/>
      <w:numFmt w:val="decimal"/>
      <w:lvlText w:val="%1.%2.%3.%4."/>
      <w:lvlJc w:val="left"/>
      <w:pPr>
        <w:ind w:left="8376" w:hanging="720"/>
      </w:pPr>
      <w:rPr>
        <w:color w:val="00000A"/>
      </w:rPr>
    </w:lvl>
    <w:lvl w:ilvl="4">
      <w:start w:val="1"/>
      <w:numFmt w:val="decimal"/>
      <w:lvlText w:val="%1.%2.%3.%4.%5."/>
      <w:lvlJc w:val="left"/>
      <w:pPr>
        <w:ind w:left="11288" w:hanging="1080"/>
      </w:pPr>
      <w:rPr>
        <w:color w:val="00000A"/>
      </w:rPr>
    </w:lvl>
    <w:lvl w:ilvl="5">
      <w:start w:val="1"/>
      <w:numFmt w:val="decimal"/>
      <w:lvlText w:val="%1.%2.%3.%4.%5.%6."/>
      <w:lvlJc w:val="left"/>
      <w:pPr>
        <w:ind w:left="13840" w:hanging="1080"/>
      </w:pPr>
      <w:rPr>
        <w:color w:val="00000A"/>
      </w:rPr>
    </w:lvl>
    <w:lvl w:ilvl="6">
      <w:start w:val="1"/>
      <w:numFmt w:val="decimal"/>
      <w:lvlText w:val="%1.%2.%3.%4.%5.%6.%7."/>
      <w:lvlJc w:val="left"/>
      <w:pPr>
        <w:ind w:left="16752" w:hanging="1440"/>
      </w:pPr>
      <w:rPr>
        <w:color w:val="00000A"/>
      </w:rPr>
    </w:lvl>
    <w:lvl w:ilvl="7">
      <w:start w:val="1"/>
      <w:numFmt w:val="decimal"/>
      <w:lvlText w:val="%1.%2.%3.%4.%5.%6.%7.%8."/>
      <w:lvlJc w:val="left"/>
      <w:pPr>
        <w:ind w:left="19304" w:hanging="1440"/>
      </w:pPr>
      <w:rPr>
        <w:color w:val="00000A"/>
      </w:rPr>
    </w:lvl>
    <w:lvl w:ilvl="8">
      <w:start w:val="1"/>
      <w:numFmt w:val="decimal"/>
      <w:lvlText w:val="%1.%2.%3.%4.%5.%6.%7.%8.%9."/>
      <w:lvlJc w:val="left"/>
      <w:pPr>
        <w:ind w:left="22216" w:hanging="1800"/>
      </w:pPr>
      <w:rPr>
        <w:color w:val="00000A"/>
      </w:rPr>
    </w:lvl>
  </w:abstractNum>
  <w:abstractNum w:abstractNumId="41">
    <w:nsid w:val="5CF43ECC"/>
    <w:multiLevelType w:val="multilevel"/>
    <w:tmpl w:val="BA9A5AD6"/>
    <w:lvl w:ilvl="0">
      <w:start w:val="23"/>
      <w:numFmt w:val="decimal"/>
      <w:lvlText w:val="%1."/>
      <w:lvlJc w:val="left"/>
      <w:pPr>
        <w:ind w:left="786" w:hanging="360"/>
      </w:pPr>
      <w:rPr>
        <w:sz w:val="24"/>
        <w:szCs w:val="24"/>
      </w:rPr>
    </w:lvl>
    <w:lvl w:ilvl="1">
      <w:start w:val="3"/>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42">
    <w:nsid w:val="5FDF33B6"/>
    <w:multiLevelType w:val="hybridMultilevel"/>
    <w:tmpl w:val="295276E2"/>
    <w:lvl w:ilvl="0" w:tplc="DF6E141A">
      <w:start w:val="1"/>
      <w:numFmt w:val="decimal"/>
      <w:lvlText w:val="%1."/>
      <w:lvlJc w:val="left"/>
      <w:pPr>
        <w:ind w:left="1789" w:hanging="1080"/>
      </w:pPr>
      <w:rPr>
        <w:rFonts w:hint="default"/>
      </w:rPr>
    </w:lvl>
    <w:lvl w:ilvl="1" w:tplc="7F30E24C">
      <w:start w:val="1"/>
      <w:numFmt w:val="russianLower"/>
      <w:lvlText w:val="%2."/>
      <w:lvlJc w:val="left"/>
      <w:pPr>
        <w:ind w:left="1789" w:hanging="360"/>
      </w:pPr>
      <w:rPr>
        <w:rFonts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04B7502"/>
    <w:multiLevelType w:val="multilevel"/>
    <w:tmpl w:val="2FAADED8"/>
    <w:lvl w:ilvl="0">
      <w:start w:val="8"/>
      <w:numFmt w:val="decimal"/>
      <w:lvlText w:val="%1."/>
      <w:lvlJc w:val="left"/>
      <w:pPr>
        <w:ind w:left="540" w:hanging="540"/>
      </w:pPr>
      <w:rPr>
        <w:rFonts w:hint="default"/>
        <w:sz w:val="24"/>
        <w:szCs w:val="24"/>
      </w:rPr>
    </w:lvl>
    <w:lvl w:ilvl="1">
      <w:start w:val="1"/>
      <w:numFmt w:val="decimal"/>
      <w:lvlText w:val="%1.%2."/>
      <w:lvlJc w:val="left"/>
      <w:pPr>
        <w:ind w:left="1248" w:hanging="540"/>
      </w:pPr>
      <w:rPr>
        <w:rFonts w:hint="default"/>
        <w:color w:val="auto"/>
      </w:rPr>
    </w:lvl>
    <w:lvl w:ilvl="2">
      <w:start w:val="1"/>
      <w:numFmt w:val="decimal"/>
      <w:lvlText w:val="%1.%2.%3."/>
      <w:lvlJc w:val="left"/>
      <w:pPr>
        <w:ind w:left="2136" w:hanging="720"/>
      </w:pPr>
      <w:rPr>
        <w:rFonts w:hint="default"/>
        <w:sz w:val="24"/>
        <w:szCs w:val="24"/>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4">
    <w:nsid w:val="68391D22"/>
    <w:multiLevelType w:val="hybridMultilevel"/>
    <w:tmpl w:val="C96E1B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69040D92"/>
    <w:multiLevelType w:val="multilevel"/>
    <w:tmpl w:val="19BCC228"/>
    <w:lvl w:ilvl="0">
      <w:start w:val="1"/>
      <w:numFmt w:val="decimal"/>
      <w:lvlText w:val="%1."/>
      <w:lvlJc w:val="left"/>
      <w:pPr>
        <w:tabs>
          <w:tab w:val="num" w:pos="0"/>
        </w:tabs>
        <w:ind w:left="786" w:hanging="360"/>
      </w:pPr>
      <w:rPr>
        <w:sz w:val="24"/>
        <w:szCs w:val="24"/>
      </w:rPr>
    </w:lvl>
    <w:lvl w:ilvl="1">
      <w:start w:val="1"/>
      <w:numFmt w:val="decimal"/>
      <w:lvlText w:val="%1.%2."/>
      <w:lvlJc w:val="left"/>
      <w:pPr>
        <w:tabs>
          <w:tab w:val="num" w:pos="0"/>
        </w:tabs>
        <w:ind w:left="1430" w:hanging="720"/>
      </w:pPr>
      <w:rPr>
        <w:rFonts w:ascii="Times New Roman" w:hAnsi="Times New Roman"/>
        <w:b/>
        <w:bCs w:val="0"/>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46">
    <w:nsid w:val="699F356B"/>
    <w:multiLevelType w:val="hybridMultilevel"/>
    <w:tmpl w:val="54804704"/>
    <w:lvl w:ilvl="0" w:tplc="E09AEDD6">
      <w:start w:val="1"/>
      <w:numFmt w:val="decimal"/>
      <w:lvlText w:val="%16.5."/>
      <w:lvlJc w:val="left"/>
      <w:pPr>
        <w:ind w:left="1287"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265587C"/>
    <w:multiLevelType w:val="multilevel"/>
    <w:tmpl w:val="D108C8B8"/>
    <w:lvl w:ilvl="0">
      <w:start w:val="16"/>
      <w:numFmt w:val="decimal"/>
      <w:lvlText w:val="%1."/>
      <w:lvlJc w:val="left"/>
      <w:pPr>
        <w:ind w:left="786" w:hanging="360"/>
      </w:pPr>
      <w:rPr>
        <w:sz w:val="24"/>
        <w:szCs w:val="24"/>
      </w:rPr>
    </w:lvl>
    <w:lvl w:ilvl="1">
      <w:start w:val="4"/>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48">
    <w:nsid w:val="72D93103"/>
    <w:multiLevelType w:val="multilevel"/>
    <w:tmpl w:val="EFB6E108"/>
    <w:lvl w:ilvl="0">
      <w:start w:val="16"/>
      <w:numFmt w:val="decimal"/>
      <w:lvlText w:val="%1"/>
      <w:lvlJc w:val="left"/>
      <w:pPr>
        <w:ind w:left="420" w:hanging="420"/>
      </w:pPr>
      <w:rPr>
        <w:rFonts w:hint="default"/>
        <w:sz w:val="24"/>
      </w:rPr>
    </w:lvl>
    <w:lvl w:ilvl="1">
      <w:start w:val="6"/>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49">
    <w:nsid w:val="73030B64"/>
    <w:multiLevelType w:val="multilevel"/>
    <w:tmpl w:val="4C8E3862"/>
    <w:lvl w:ilvl="0">
      <w:start w:val="1"/>
      <w:numFmt w:val="decimal"/>
      <w:lvlText w:val="%1)"/>
      <w:lvlJc w:val="left"/>
      <w:pPr>
        <w:ind w:left="927" w:hanging="360"/>
      </w:pPr>
      <w:rPr>
        <w:color w:val="00000A"/>
        <w:sz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0">
    <w:nsid w:val="74024265"/>
    <w:multiLevelType w:val="multilevel"/>
    <w:tmpl w:val="9F9EE308"/>
    <w:lvl w:ilvl="0">
      <w:start w:val="20"/>
      <w:numFmt w:val="decimal"/>
      <w:lvlText w:val="%1."/>
      <w:lvlJc w:val="left"/>
      <w:pPr>
        <w:ind w:left="660" w:hanging="660"/>
      </w:pPr>
    </w:lvl>
    <w:lvl w:ilvl="1">
      <w:start w:val="1"/>
      <w:numFmt w:val="decimal"/>
      <w:lvlText w:val="%1.%2."/>
      <w:lvlJc w:val="left"/>
      <w:pPr>
        <w:ind w:left="660" w:hanging="660"/>
      </w:pPr>
      <w:rPr>
        <w:rFonts w:ascii="Times New Roman" w:hAnsi="Times New Roman" w:cs="Times New Roman"/>
        <w:sz w:val="24"/>
      </w:rPr>
    </w:lvl>
    <w:lvl w:ilvl="2">
      <w:start w:val="1"/>
      <w:numFmt w:val="decimal"/>
      <w:lvlText w:val="%1.%2.%3."/>
      <w:lvlJc w:val="left"/>
      <w:pPr>
        <w:ind w:left="12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nsid w:val="7823285F"/>
    <w:multiLevelType w:val="multilevel"/>
    <w:tmpl w:val="DBB67724"/>
    <w:lvl w:ilvl="0">
      <w:start w:val="16"/>
      <w:numFmt w:val="decimal"/>
      <w:lvlText w:val="%1."/>
      <w:lvlJc w:val="left"/>
      <w:pPr>
        <w:ind w:left="480" w:hanging="480"/>
      </w:pPr>
      <w:rPr>
        <w:rFonts w:hint="default"/>
      </w:rPr>
    </w:lvl>
    <w:lvl w:ilvl="1">
      <w:start w:val="6"/>
      <w:numFmt w:val="decimal"/>
      <w:lvlText w:val="%1.%2."/>
      <w:lvlJc w:val="left"/>
      <w:pPr>
        <w:ind w:left="1885" w:hanging="480"/>
      </w:pPr>
      <w:rPr>
        <w:rFonts w:hint="default"/>
      </w:rPr>
    </w:lvl>
    <w:lvl w:ilvl="2">
      <w:start w:val="1"/>
      <w:numFmt w:val="decimal"/>
      <w:lvlText w:val="%1.%2.%3."/>
      <w:lvlJc w:val="left"/>
      <w:pPr>
        <w:ind w:left="3530" w:hanging="720"/>
      </w:pPr>
      <w:rPr>
        <w:rFonts w:hint="default"/>
      </w:rPr>
    </w:lvl>
    <w:lvl w:ilvl="3">
      <w:start w:val="1"/>
      <w:numFmt w:val="decimal"/>
      <w:lvlText w:val="%1.%2.%3.%4."/>
      <w:lvlJc w:val="left"/>
      <w:pPr>
        <w:ind w:left="4935" w:hanging="720"/>
      </w:pPr>
      <w:rPr>
        <w:rFonts w:hint="default"/>
      </w:rPr>
    </w:lvl>
    <w:lvl w:ilvl="4">
      <w:start w:val="1"/>
      <w:numFmt w:val="decimal"/>
      <w:lvlText w:val="%1.%2.%3.%4.%5."/>
      <w:lvlJc w:val="left"/>
      <w:pPr>
        <w:ind w:left="6700" w:hanging="1080"/>
      </w:pPr>
      <w:rPr>
        <w:rFonts w:hint="default"/>
      </w:rPr>
    </w:lvl>
    <w:lvl w:ilvl="5">
      <w:start w:val="1"/>
      <w:numFmt w:val="decimal"/>
      <w:lvlText w:val="%1.%2.%3.%4.%5.%6."/>
      <w:lvlJc w:val="left"/>
      <w:pPr>
        <w:ind w:left="8105" w:hanging="1080"/>
      </w:pPr>
      <w:rPr>
        <w:rFonts w:hint="default"/>
      </w:rPr>
    </w:lvl>
    <w:lvl w:ilvl="6">
      <w:start w:val="1"/>
      <w:numFmt w:val="decimal"/>
      <w:lvlText w:val="%1.%2.%3.%4.%5.%6.%7."/>
      <w:lvlJc w:val="left"/>
      <w:pPr>
        <w:ind w:left="9870" w:hanging="1440"/>
      </w:pPr>
      <w:rPr>
        <w:rFonts w:hint="default"/>
      </w:rPr>
    </w:lvl>
    <w:lvl w:ilvl="7">
      <w:start w:val="1"/>
      <w:numFmt w:val="decimal"/>
      <w:lvlText w:val="%1.%2.%3.%4.%5.%6.%7.%8."/>
      <w:lvlJc w:val="left"/>
      <w:pPr>
        <w:ind w:left="11275" w:hanging="1440"/>
      </w:pPr>
      <w:rPr>
        <w:rFonts w:hint="default"/>
      </w:rPr>
    </w:lvl>
    <w:lvl w:ilvl="8">
      <w:start w:val="1"/>
      <w:numFmt w:val="decimal"/>
      <w:lvlText w:val="%1.%2.%3.%4.%5.%6.%7.%8.%9."/>
      <w:lvlJc w:val="left"/>
      <w:pPr>
        <w:ind w:left="13040" w:hanging="1800"/>
      </w:pPr>
      <w:rPr>
        <w:rFonts w:hint="default"/>
      </w:rPr>
    </w:lvl>
  </w:abstractNum>
  <w:abstractNum w:abstractNumId="52">
    <w:nsid w:val="79F17083"/>
    <w:multiLevelType w:val="multilevel"/>
    <w:tmpl w:val="30D253BC"/>
    <w:lvl w:ilvl="0">
      <w:start w:val="29"/>
      <w:numFmt w:val="decimal"/>
      <w:lvlText w:val="%1."/>
      <w:lvlJc w:val="left"/>
      <w:pPr>
        <w:ind w:left="600" w:hanging="600"/>
      </w:pPr>
    </w:lvl>
    <w:lvl w:ilvl="1">
      <w:start w:val="25"/>
      <w:numFmt w:val="decimal"/>
      <w:lvlText w:val="%1.%2."/>
      <w:lvlJc w:val="left"/>
      <w:pPr>
        <w:ind w:left="1025" w:hanging="60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53">
    <w:nsid w:val="7AF01316"/>
    <w:multiLevelType w:val="multilevel"/>
    <w:tmpl w:val="F3906A42"/>
    <w:lvl w:ilvl="0">
      <w:start w:val="29"/>
      <w:numFmt w:val="decimal"/>
      <w:lvlText w:val="%1."/>
      <w:lvlJc w:val="left"/>
      <w:pPr>
        <w:ind w:left="600" w:hanging="600"/>
      </w:pPr>
    </w:lvl>
    <w:lvl w:ilvl="1">
      <w:start w:val="15"/>
      <w:numFmt w:val="decimal"/>
      <w:lvlText w:val="%1.%2."/>
      <w:lvlJc w:val="left"/>
      <w:pPr>
        <w:ind w:left="884" w:hanging="60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54">
    <w:nsid w:val="7C452EF4"/>
    <w:multiLevelType w:val="multilevel"/>
    <w:tmpl w:val="259648C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20"/>
  </w:num>
  <w:num w:numId="2">
    <w:abstractNumId w:val="30"/>
  </w:num>
  <w:num w:numId="3">
    <w:abstractNumId w:val="38"/>
  </w:num>
  <w:num w:numId="4">
    <w:abstractNumId w:val="47"/>
  </w:num>
  <w:num w:numId="5">
    <w:abstractNumId w:val="40"/>
  </w:num>
  <w:num w:numId="6">
    <w:abstractNumId w:val="49"/>
  </w:num>
  <w:num w:numId="7">
    <w:abstractNumId w:val="34"/>
  </w:num>
  <w:num w:numId="8">
    <w:abstractNumId w:val="41"/>
  </w:num>
  <w:num w:numId="9">
    <w:abstractNumId w:val="17"/>
  </w:num>
  <w:num w:numId="10">
    <w:abstractNumId w:val="19"/>
  </w:num>
  <w:num w:numId="11">
    <w:abstractNumId w:val="18"/>
  </w:num>
  <w:num w:numId="12">
    <w:abstractNumId w:val="54"/>
  </w:num>
  <w:num w:numId="13">
    <w:abstractNumId w:val="42"/>
  </w:num>
  <w:num w:numId="14">
    <w:abstractNumId w:val="16"/>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10"/>
  </w:num>
  <w:num w:numId="26">
    <w:abstractNumId w:val="11"/>
  </w:num>
  <w:num w:numId="27">
    <w:abstractNumId w:val="12"/>
  </w:num>
  <w:num w:numId="28">
    <w:abstractNumId w:val="24"/>
  </w:num>
  <w:num w:numId="29">
    <w:abstractNumId w:val="50"/>
  </w:num>
  <w:num w:numId="30">
    <w:abstractNumId w:val="22"/>
  </w:num>
  <w:num w:numId="31">
    <w:abstractNumId w:val="14"/>
  </w:num>
  <w:num w:numId="32">
    <w:abstractNumId w:val="53"/>
  </w:num>
  <w:num w:numId="33">
    <w:abstractNumId w:val="52"/>
  </w:num>
  <w:num w:numId="34">
    <w:abstractNumId w:val="45"/>
  </w:num>
  <w:num w:numId="35">
    <w:abstractNumId w:val="23"/>
  </w:num>
  <w:num w:numId="36">
    <w:abstractNumId w:val="37"/>
  </w:num>
  <w:num w:numId="37">
    <w:abstractNumId w:val="46"/>
  </w:num>
  <w:num w:numId="38">
    <w:abstractNumId w:val="26"/>
  </w:num>
  <w:num w:numId="39">
    <w:abstractNumId w:val="48"/>
  </w:num>
  <w:num w:numId="40">
    <w:abstractNumId w:val="21"/>
  </w:num>
  <w:num w:numId="41">
    <w:abstractNumId w:val="31"/>
  </w:num>
  <w:num w:numId="42">
    <w:abstractNumId w:val="13"/>
  </w:num>
  <w:num w:numId="43">
    <w:abstractNumId w:val="28"/>
  </w:num>
  <w:num w:numId="44">
    <w:abstractNumId w:val="32"/>
  </w:num>
  <w:num w:numId="45">
    <w:abstractNumId w:val="33"/>
  </w:num>
  <w:num w:numId="46">
    <w:abstractNumId w:val="39"/>
  </w:num>
  <w:num w:numId="47">
    <w:abstractNumId w:val="29"/>
  </w:num>
  <w:num w:numId="48">
    <w:abstractNumId w:val="15"/>
  </w:num>
  <w:num w:numId="49">
    <w:abstractNumId w:val="27"/>
  </w:num>
  <w:num w:numId="50">
    <w:abstractNumId w:val="35"/>
  </w:num>
  <w:num w:numId="51">
    <w:abstractNumId w:val="43"/>
  </w:num>
  <w:num w:numId="52">
    <w:abstractNumId w:val="44"/>
  </w:num>
  <w:num w:numId="53">
    <w:abstractNumId w:val="51"/>
  </w:num>
  <w:num w:numId="54">
    <w:abstractNumId w:val="25"/>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isplayBackgroundShape/>
  <w:proofState w:spelling="clean" w:grammar="clean"/>
  <w:defaultTabStop w:val="708"/>
  <w:drawingGridHorizontalSpacing w:val="105"/>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57E68"/>
    <w:rsid w:val="0001771B"/>
    <w:rsid w:val="00044419"/>
    <w:rsid w:val="00060BBA"/>
    <w:rsid w:val="000658C5"/>
    <w:rsid w:val="000849A9"/>
    <w:rsid w:val="00085530"/>
    <w:rsid w:val="00091E4F"/>
    <w:rsid w:val="000A7022"/>
    <w:rsid w:val="000B2F6A"/>
    <w:rsid w:val="000E1B4A"/>
    <w:rsid w:val="000E2909"/>
    <w:rsid w:val="000E39BD"/>
    <w:rsid w:val="000E51C0"/>
    <w:rsid w:val="000F7350"/>
    <w:rsid w:val="001251DD"/>
    <w:rsid w:val="00132D32"/>
    <w:rsid w:val="001336E9"/>
    <w:rsid w:val="00142D31"/>
    <w:rsid w:val="0014631C"/>
    <w:rsid w:val="00150BA8"/>
    <w:rsid w:val="00165F73"/>
    <w:rsid w:val="00195530"/>
    <w:rsid w:val="001A0DE0"/>
    <w:rsid w:val="001B11D3"/>
    <w:rsid w:val="001F216E"/>
    <w:rsid w:val="00202325"/>
    <w:rsid w:val="00203A8E"/>
    <w:rsid w:val="00231F8A"/>
    <w:rsid w:val="00254F15"/>
    <w:rsid w:val="00293DDD"/>
    <w:rsid w:val="002A7CF6"/>
    <w:rsid w:val="002B00DD"/>
    <w:rsid w:val="002E4BA7"/>
    <w:rsid w:val="003053EC"/>
    <w:rsid w:val="00333CA1"/>
    <w:rsid w:val="00347CA3"/>
    <w:rsid w:val="003640BB"/>
    <w:rsid w:val="00377C0E"/>
    <w:rsid w:val="00395691"/>
    <w:rsid w:val="003972A7"/>
    <w:rsid w:val="003A3EB8"/>
    <w:rsid w:val="003A45A4"/>
    <w:rsid w:val="003C2ED6"/>
    <w:rsid w:val="003E619E"/>
    <w:rsid w:val="003F417F"/>
    <w:rsid w:val="00402735"/>
    <w:rsid w:val="0040753B"/>
    <w:rsid w:val="004228B2"/>
    <w:rsid w:val="00425CD0"/>
    <w:rsid w:val="00442FF9"/>
    <w:rsid w:val="00454F5F"/>
    <w:rsid w:val="0049169C"/>
    <w:rsid w:val="00491F95"/>
    <w:rsid w:val="004A20AE"/>
    <w:rsid w:val="004C46FC"/>
    <w:rsid w:val="00505688"/>
    <w:rsid w:val="005060A0"/>
    <w:rsid w:val="00506743"/>
    <w:rsid w:val="0052502D"/>
    <w:rsid w:val="00536902"/>
    <w:rsid w:val="00547641"/>
    <w:rsid w:val="005528E8"/>
    <w:rsid w:val="00580C61"/>
    <w:rsid w:val="00585619"/>
    <w:rsid w:val="005B3C51"/>
    <w:rsid w:val="005D7E25"/>
    <w:rsid w:val="005E36D1"/>
    <w:rsid w:val="005F4515"/>
    <w:rsid w:val="005F7B20"/>
    <w:rsid w:val="00617D3A"/>
    <w:rsid w:val="00633EE9"/>
    <w:rsid w:val="00644168"/>
    <w:rsid w:val="00654B36"/>
    <w:rsid w:val="006568BF"/>
    <w:rsid w:val="00664046"/>
    <w:rsid w:val="006750A0"/>
    <w:rsid w:val="006758B4"/>
    <w:rsid w:val="00676777"/>
    <w:rsid w:val="006834A5"/>
    <w:rsid w:val="0068576F"/>
    <w:rsid w:val="00691A26"/>
    <w:rsid w:val="006954C2"/>
    <w:rsid w:val="006A153F"/>
    <w:rsid w:val="006B0CC4"/>
    <w:rsid w:val="006D3226"/>
    <w:rsid w:val="006E1398"/>
    <w:rsid w:val="006E5BA1"/>
    <w:rsid w:val="006F7751"/>
    <w:rsid w:val="007414CE"/>
    <w:rsid w:val="0076745F"/>
    <w:rsid w:val="00797F55"/>
    <w:rsid w:val="007A2C29"/>
    <w:rsid w:val="007B6889"/>
    <w:rsid w:val="007D29CE"/>
    <w:rsid w:val="007E2A43"/>
    <w:rsid w:val="007F373B"/>
    <w:rsid w:val="0080774D"/>
    <w:rsid w:val="00823607"/>
    <w:rsid w:val="00827505"/>
    <w:rsid w:val="0083398C"/>
    <w:rsid w:val="00847808"/>
    <w:rsid w:val="00854634"/>
    <w:rsid w:val="00857E68"/>
    <w:rsid w:val="008670DD"/>
    <w:rsid w:val="00870394"/>
    <w:rsid w:val="008810EE"/>
    <w:rsid w:val="00881B2D"/>
    <w:rsid w:val="00884EC0"/>
    <w:rsid w:val="008A5159"/>
    <w:rsid w:val="008C3E19"/>
    <w:rsid w:val="008D4DB5"/>
    <w:rsid w:val="008F1996"/>
    <w:rsid w:val="009165ED"/>
    <w:rsid w:val="009529FB"/>
    <w:rsid w:val="009A32EC"/>
    <w:rsid w:val="009C5313"/>
    <w:rsid w:val="009D226A"/>
    <w:rsid w:val="009F29E0"/>
    <w:rsid w:val="00A053B0"/>
    <w:rsid w:val="00A0621A"/>
    <w:rsid w:val="00A16D5C"/>
    <w:rsid w:val="00A34D39"/>
    <w:rsid w:val="00A41AFE"/>
    <w:rsid w:val="00A82F9D"/>
    <w:rsid w:val="00AC0C86"/>
    <w:rsid w:val="00AC3941"/>
    <w:rsid w:val="00B04432"/>
    <w:rsid w:val="00B36784"/>
    <w:rsid w:val="00B574BF"/>
    <w:rsid w:val="00BB312E"/>
    <w:rsid w:val="00BD3613"/>
    <w:rsid w:val="00BF1E2C"/>
    <w:rsid w:val="00BF66ED"/>
    <w:rsid w:val="00BF734D"/>
    <w:rsid w:val="00C23DA4"/>
    <w:rsid w:val="00C31A1F"/>
    <w:rsid w:val="00C50156"/>
    <w:rsid w:val="00C508A4"/>
    <w:rsid w:val="00C57E7D"/>
    <w:rsid w:val="00CA3C04"/>
    <w:rsid w:val="00CA3E6E"/>
    <w:rsid w:val="00CA45C3"/>
    <w:rsid w:val="00CC5484"/>
    <w:rsid w:val="00CF79A5"/>
    <w:rsid w:val="00D211C5"/>
    <w:rsid w:val="00D26F80"/>
    <w:rsid w:val="00D56BD8"/>
    <w:rsid w:val="00D621E5"/>
    <w:rsid w:val="00D676B3"/>
    <w:rsid w:val="00D80413"/>
    <w:rsid w:val="00D85080"/>
    <w:rsid w:val="00DA47D7"/>
    <w:rsid w:val="00DF7F31"/>
    <w:rsid w:val="00E31251"/>
    <w:rsid w:val="00E347B1"/>
    <w:rsid w:val="00E428FC"/>
    <w:rsid w:val="00E4784A"/>
    <w:rsid w:val="00E521AC"/>
    <w:rsid w:val="00E55862"/>
    <w:rsid w:val="00E56050"/>
    <w:rsid w:val="00E5737D"/>
    <w:rsid w:val="00E62254"/>
    <w:rsid w:val="00E63076"/>
    <w:rsid w:val="00E634F3"/>
    <w:rsid w:val="00E753DA"/>
    <w:rsid w:val="00E805A7"/>
    <w:rsid w:val="00E85B77"/>
    <w:rsid w:val="00E9246F"/>
    <w:rsid w:val="00EB7236"/>
    <w:rsid w:val="00EC3CE7"/>
    <w:rsid w:val="00EC7C8E"/>
    <w:rsid w:val="00EE23B2"/>
    <w:rsid w:val="00EF3688"/>
    <w:rsid w:val="00EF3C18"/>
    <w:rsid w:val="00F57C07"/>
    <w:rsid w:val="00F608D9"/>
    <w:rsid w:val="00F64230"/>
    <w:rsid w:val="00F70F2E"/>
    <w:rsid w:val="00F9532F"/>
    <w:rsid w:val="00FA4117"/>
    <w:rsid w:val="00FC27B8"/>
    <w:rsid w:val="00FC4992"/>
    <w:rsid w:val="00FD249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14:docId w14:val="5371B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2FB"/>
    <w:pPr>
      <w:spacing w:after="200" w:line="276" w:lineRule="auto"/>
    </w:pPr>
    <w:rPr>
      <w:color w:val="00000A"/>
      <w:sz w:val="22"/>
      <w:szCs w:val="22"/>
      <w:lang w:eastAsia="en-US"/>
    </w:rPr>
  </w:style>
  <w:style w:type="paragraph" w:styleId="1">
    <w:name w:val="heading 1"/>
    <w:basedOn w:val="a"/>
    <w:link w:val="12"/>
    <w:qFormat/>
    <w:rsid w:val="002E4BA7"/>
    <w:pPr>
      <w:keepNext/>
      <w:suppressAutoHyphens/>
      <w:spacing w:after="0" w:line="240" w:lineRule="auto"/>
      <w:jc w:val="right"/>
      <w:outlineLvl w:val="0"/>
    </w:pPr>
    <w:rPr>
      <w:rFonts w:ascii="Times New Roman" w:eastAsia="Times New Roman" w:hAnsi="Times New Roman"/>
      <w:b/>
      <w:bCs/>
      <w:i/>
      <w:iCs/>
      <w:kern w:val="1"/>
      <w:sz w:val="24"/>
      <w:szCs w:val="24"/>
      <w:lang w:eastAsia="ru-RU"/>
    </w:rPr>
  </w:style>
  <w:style w:type="paragraph" w:styleId="2">
    <w:name w:val="heading 2"/>
    <w:basedOn w:val="a"/>
    <w:link w:val="24"/>
    <w:qFormat/>
    <w:rsid w:val="002E4BA7"/>
    <w:pPr>
      <w:keepNext/>
      <w:suppressAutoHyphens/>
      <w:spacing w:before="240" w:after="60" w:line="240" w:lineRule="auto"/>
      <w:outlineLvl w:val="1"/>
    </w:pPr>
    <w:rPr>
      <w:rFonts w:ascii="Arial" w:eastAsia="Times New Roman" w:hAnsi="Arial"/>
      <w:b/>
      <w:bCs/>
      <w:i/>
      <w:iCs/>
      <w:kern w:val="1"/>
      <w:sz w:val="28"/>
      <w:szCs w:val="28"/>
      <w:lang w:eastAsia="ru-RU"/>
    </w:rPr>
  </w:style>
  <w:style w:type="paragraph" w:styleId="3">
    <w:name w:val="heading 3"/>
    <w:basedOn w:val="a"/>
    <w:link w:val="31"/>
    <w:qFormat/>
    <w:rsid w:val="002E4BA7"/>
    <w:pPr>
      <w:keepNext/>
      <w:suppressAutoHyphens/>
      <w:spacing w:before="240" w:after="60" w:line="240" w:lineRule="auto"/>
      <w:outlineLvl w:val="2"/>
    </w:pPr>
    <w:rPr>
      <w:rFonts w:ascii="Arial" w:eastAsia="Times New Roman" w:hAnsi="Arial" w:cs="Arial"/>
      <w:b/>
      <w:bCs/>
      <w:kern w:val="1"/>
      <w:sz w:val="26"/>
      <w:szCs w:val="26"/>
      <w:lang w:eastAsia="ru-RU"/>
    </w:rPr>
  </w:style>
  <w:style w:type="paragraph" w:styleId="4">
    <w:name w:val="heading 4"/>
    <w:basedOn w:val="a"/>
    <w:link w:val="41"/>
    <w:qFormat/>
    <w:rsid w:val="002E4BA7"/>
    <w:pPr>
      <w:keepNext/>
      <w:suppressAutoHyphens/>
      <w:overflowPunct w:val="0"/>
      <w:spacing w:after="0" w:line="216" w:lineRule="auto"/>
      <w:jc w:val="center"/>
      <w:textAlignment w:val="baseline"/>
      <w:outlineLvl w:val="3"/>
    </w:pPr>
    <w:rPr>
      <w:rFonts w:ascii="Times New Roman" w:eastAsia="Times New Roman" w:hAnsi="Times New Roman"/>
      <w:b/>
      <w:kern w:val="1"/>
      <w:sz w:val="24"/>
      <w:szCs w:val="20"/>
      <w:lang w:eastAsia="ru-RU"/>
    </w:rPr>
  </w:style>
  <w:style w:type="paragraph" w:styleId="5">
    <w:name w:val="heading 5"/>
    <w:basedOn w:val="a"/>
    <w:link w:val="51"/>
    <w:qFormat/>
    <w:rsid w:val="002E4BA7"/>
    <w:pPr>
      <w:suppressAutoHyphens/>
      <w:spacing w:before="240" w:after="60" w:line="240" w:lineRule="auto"/>
      <w:outlineLvl w:val="4"/>
    </w:pPr>
    <w:rPr>
      <w:rFonts w:ascii="Times New Roman" w:eastAsia="Times New Roman" w:hAnsi="Times New Roman"/>
      <w:b/>
      <w:bCs/>
      <w:i/>
      <w:iCs/>
      <w:kern w:val="1"/>
      <w:sz w:val="26"/>
      <w:szCs w:val="26"/>
      <w:lang w:eastAsia="ar-SA"/>
    </w:rPr>
  </w:style>
  <w:style w:type="paragraph" w:styleId="6">
    <w:name w:val="heading 6"/>
    <w:basedOn w:val="a"/>
    <w:link w:val="61"/>
    <w:qFormat/>
    <w:rsid w:val="002E4BA7"/>
    <w:pPr>
      <w:tabs>
        <w:tab w:val="left" w:pos="1152"/>
      </w:tabs>
      <w:suppressAutoHyphens/>
      <w:spacing w:before="240" w:after="60" w:line="240" w:lineRule="auto"/>
      <w:ind w:left="1152" w:hanging="1152"/>
      <w:jc w:val="both"/>
      <w:outlineLvl w:val="5"/>
    </w:pPr>
    <w:rPr>
      <w:rFonts w:ascii="Times New Roman" w:hAnsi="Times New Roman"/>
      <w:i/>
      <w:iCs/>
      <w:kern w:val="1"/>
      <w:lang w:eastAsia="ru-RU"/>
    </w:rPr>
  </w:style>
  <w:style w:type="paragraph" w:styleId="7">
    <w:name w:val="heading 7"/>
    <w:basedOn w:val="a"/>
    <w:link w:val="71"/>
    <w:qFormat/>
    <w:rsid w:val="002E4BA7"/>
    <w:pPr>
      <w:suppressAutoHyphens/>
      <w:spacing w:before="240" w:after="60" w:line="240" w:lineRule="auto"/>
      <w:jc w:val="center"/>
      <w:outlineLvl w:val="6"/>
    </w:pPr>
    <w:rPr>
      <w:rFonts w:ascii="Times New Roman" w:hAnsi="Times New Roman"/>
      <w:kern w:val="1"/>
      <w:sz w:val="24"/>
      <w:szCs w:val="24"/>
      <w:lang w:eastAsia="ru-RU"/>
    </w:rPr>
  </w:style>
  <w:style w:type="paragraph" w:styleId="8">
    <w:name w:val="heading 8"/>
    <w:basedOn w:val="a"/>
    <w:link w:val="81"/>
    <w:qFormat/>
    <w:rsid w:val="002E4BA7"/>
    <w:pPr>
      <w:tabs>
        <w:tab w:val="left" w:pos="1440"/>
      </w:tabs>
      <w:suppressAutoHyphens/>
      <w:spacing w:before="240" w:after="60" w:line="240" w:lineRule="auto"/>
      <w:ind w:left="1440" w:hanging="1440"/>
      <w:jc w:val="both"/>
      <w:outlineLvl w:val="7"/>
    </w:pPr>
    <w:rPr>
      <w:rFonts w:ascii="Arial" w:hAnsi="Arial" w:cs="Arial"/>
      <w:i/>
      <w:iCs/>
      <w:kern w:val="1"/>
      <w:sz w:val="20"/>
      <w:szCs w:val="20"/>
      <w:lang w:eastAsia="ru-RU"/>
    </w:rPr>
  </w:style>
  <w:style w:type="paragraph" w:styleId="9">
    <w:name w:val="heading 9"/>
    <w:basedOn w:val="a"/>
    <w:link w:val="91"/>
    <w:qFormat/>
    <w:rsid w:val="002E4BA7"/>
    <w:pPr>
      <w:tabs>
        <w:tab w:val="left" w:pos="1584"/>
      </w:tabs>
      <w:suppressAutoHyphens/>
      <w:spacing w:before="240" w:after="60" w:line="240" w:lineRule="auto"/>
      <w:ind w:left="1584" w:hanging="1584"/>
      <w:jc w:val="both"/>
      <w:outlineLvl w:val="8"/>
    </w:pPr>
    <w:rPr>
      <w:rFonts w:ascii="Arial" w:hAnsi="Arial" w:cs="Arial"/>
      <w:b/>
      <w:bCs/>
      <w:i/>
      <w:iCs/>
      <w:kern w:val="1"/>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21">
    <w:name w:val="Заголовок 21"/>
    <w:basedOn w:val="a"/>
    <w:qFormat/>
    <w:rsid w:val="00FE2535"/>
    <w:pPr>
      <w:keepNext/>
      <w:spacing w:before="240" w:after="60" w:line="240" w:lineRule="auto"/>
      <w:outlineLvl w:val="1"/>
    </w:pPr>
    <w:rPr>
      <w:rFonts w:ascii="Arial" w:eastAsia="Times New Roman" w:hAnsi="Arial"/>
      <w:b/>
      <w:bCs/>
      <w:i/>
      <w:iCs/>
      <w:sz w:val="28"/>
      <w:szCs w:val="28"/>
      <w:lang w:eastAsia="ru-RU"/>
    </w:rPr>
  </w:style>
  <w:style w:type="paragraph" w:customStyle="1" w:styleId="310">
    <w:name w:val="Заголовок 31"/>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customStyle="1" w:styleId="410">
    <w:name w:val="Заголовок 41"/>
    <w:basedOn w:val="a"/>
    <w:link w:val="40"/>
    <w:qFormat/>
    <w:rsid w:val="00FE2535"/>
    <w:pPr>
      <w:keepNext/>
      <w:overflowPunct w:val="0"/>
      <w:spacing w:after="0" w:line="216" w:lineRule="auto"/>
      <w:jc w:val="center"/>
      <w:textAlignment w:val="baseline"/>
      <w:outlineLvl w:val="3"/>
    </w:pPr>
    <w:rPr>
      <w:rFonts w:ascii="Times New Roman" w:eastAsia="Times New Roman" w:hAnsi="Times New Roman"/>
      <w:b/>
      <w:sz w:val="24"/>
      <w:szCs w:val="20"/>
      <w:lang w:eastAsia="ru-RU"/>
    </w:rPr>
  </w:style>
  <w:style w:type="paragraph" w:customStyle="1" w:styleId="510">
    <w:name w:val="Заголовок 51"/>
    <w:basedOn w:val="a"/>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610">
    <w:name w:val="Заголовок 61"/>
    <w:basedOn w:val="a"/>
    <w:link w:val="60"/>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customStyle="1" w:styleId="710">
    <w:name w:val="Заголовок 71"/>
    <w:basedOn w:val="a"/>
    <w:link w:val="70"/>
    <w:qFormat/>
    <w:rsid w:val="00FE2535"/>
    <w:pPr>
      <w:spacing w:before="240" w:after="60" w:line="240" w:lineRule="auto"/>
      <w:jc w:val="center"/>
      <w:outlineLvl w:val="6"/>
    </w:pPr>
    <w:rPr>
      <w:rFonts w:ascii="Times New Roman" w:hAnsi="Times New Roman"/>
      <w:sz w:val="24"/>
      <w:szCs w:val="24"/>
      <w:lang w:eastAsia="ru-RU"/>
    </w:rPr>
  </w:style>
  <w:style w:type="paragraph" w:customStyle="1" w:styleId="810">
    <w:name w:val="Заголовок 81"/>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customStyle="1" w:styleId="910">
    <w:name w:val="Заголовок 91"/>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customStyle="1" w:styleId="-">
    <w:name w:val="Интернет-ссылка"/>
    <w:uiPriority w:val="99"/>
    <w:unhideWhenUsed/>
    <w:rsid w:val="00050F9B"/>
    <w:rPr>
      <w:color w:val="0000FF"/>
      <w:u w:val="single"/>
    </w:rPr>
  </w:style>
  <w:style w:type="character" w:customStyle="1" w:styleId="a3">
    <w:name w:val="Верхний колонтитул Знак"/>
    <w:basedOn w:val="a0"/>
    <w:qFormat/>
    <w:rsid w:val="005F1EAE"/>
  </w:style>
  <w:style w:type="character" w:customStyle="1" w:styleId="a4">
    <w:name w:val="Нижний колонтитул Знак"/>
    <w:basedOn w:val="a0"/>
    <w:qFormat/>
    <w:rsid w:val="005F1EAE"/>
  </w:style>
  <w:style w:type="character" w:customStyle="1" w:styleId="a5">
    <w:name w:val="Текст выноски Знак"/>
    <w:qFormat/>
    <w:rsid w:val="00EE4907"/>
    <w:rPr>
      <w:rFonts w:ascii="Tahoma" w:hAnsi="Tahoma" w:cs="Tahoma"/>
      <w:sz w:val="16"/>
      <w:szCs w:val="16"/>
    </w:rPr>
  </w:style>
  <w:style w:type="character" w:customStyle="1" w:styleId="13">
    <w:name w:val="Заголовок 1 Знак"/>
    <w:qFormat/>
    <w:rsid w:val="00FE2535"/>
    <w:rPr>
      <w:rFonts w:ascii="Cambria" w:eastAsia="Times New Roman" w:hAnsi="Cambria" w:cs="Times New Roman"/>
      <w:color w:val="365F91"/>
      <w:sz w:val="32"/>
      <w:szCs w:val="32"/>
    </w:rPr>
  </w:style>
  <w:style w:type="character" w:customStyle="1" w:styleId="20">
    <w:name w:val="Заголовок 2 Знак"/>
    <w:qFormat/>
    <w:rsid w:val="00FE2535"/>
    <w:rPr>
      <w:rFonts w:ascii="Cambria" w:eastAsia="Times New Roman" w:hAnsi="Cambria" w:cs="Times New Roman"/>
      <w:color w:val="365F91"/>
      <w:sz w:val="26"/>
      <w:szCs w:val="26"/>
    </w:rPr>
  </w:style>
  <w:style w:type="character" w:customStyle="1" w:styleId="30">
    <w:name w:val="Заголовок 3 Знак"/>
    <w:qFormat/>
    <w:rsid w:val="00FE2535"/>
    <w:rPr>
      <w:rFonts w:ascii="Arial" w:eastAsia="Times New Roman" w:hAnsi="Arial" w:cs="Arial"/>
      <w:b/>
      <w:bCs/>
      <w:sz w:val="26"/>
      <w:szCs w:val="26"/>
      <w:lang w:eastAsia="ru-RU"/>
    </w:rPr>
  </w:style>
  <w:style w:type="character" w:customStyle="1" w:styleId="40">
    <w:name w:val="Заголовок 4 Знак"/>
    <w:link w:val="410"/>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10"/>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10"/>
    <w:qFormat/>
    <w:rsid w:val="00FE2535"/>
    <w:rPr>
      <w:rFonts w:ascii="Times New Roman" w:eastAsia="Calibri" w:hAnsi="Times New Roman" w:cs="Times New Roman"/>
      <w:i/>
      <w:iCs/>
      <w:lang w:eastAsia="ru-RU"/>
    </w:rPr>
  </w:style>
  <w:style w:type="character" w:customStyle="1" w:styleId="70">
    <w:name w:val="Заголовок 7 Знак"/>
    <w:link w:val="710"/>
    <w:qFormat/>
    <w:rsid w:val="00FE2535"/>
    <w:rPr>
      <w:rFonts w:ascii="Times New Roman" w:eastAsia="Calibri" w:hAnsi="Times New Roman" w:cs="Times New Roman"/>
      <w:sz w:val="24"/>
      <w:szCs w:val="24"/>
      <w:lang w:eastAsia="ru-RU"/>
    </w:rPr>
  </w:style>
  <w:style w:type="character" w:customStyle="1" w:styleId="80">
    <w:name w:val="Заголовок 8 Знак"/>
    <w:link w:val="810"/>
    <w:qFormat/>
    <w:rsid w:val="00FE2535"/>
    <w:rPr>
      <w:rFonts w:ascii="Arial" w:eastAsia="Calibri" w:hAnsi="Arial" w:cs="Arial"/>
      <w:i/>
      <w:iCs/>
      <w:sz w:val="20"/>
      <w:szCs w:val="20"/>
      <w:lang w:eastAsia="ru-RU"/>
    </w:rPr>
  </w:style>
  <w:style w:type="character" w:customStyle="1" w:styleId="90">
    <w:name w:val="Заголовок 9 Знак"/>
    <w:link w:val="910"/>
    <w:qFormat/>
    <w:rsid w:val="00FE2535"/>
    <w:rPr>
      <w:rFonts w:ascii="Arial" w:eastAsia="Calibri" w:hAnsi="Arial" w:cs="Arial"/>
      <w:b/>
      <w:bCs/>
      <w:i/>
      <w:iCs/>
      <w:sz w:val="18"/>
      <w:szCs w:val="18"/>
      <w:lang w:eastAsia="ru-RU"/>
    </w:rPr>
  </w:style>
  <w:style w:type="character" w:customStyle="1" w:styleId="110">
    <w:name w:val="Заголовок 1 Знак1"/>
    <w:link w:val="14"/>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0"/>
    <w:qFormat/>
    <w:rsid w:val="00FE2535"/>
    <w:rPr>
      <w:rFonts w:ascii="Arial" w:eastAsia="Times New Roman" w:hAnsi="Arial" w:cs="Arial"/>
      <w:b/>
      <w:bCs/>
      <w:i/>
      <w:iCs/>
      <w:sz w:val="28"/>
      <w:szCs w:val="28"/>
      <w:lang w:eastAsia="ru-RU"/>
    </w:rPr>
  </w:style>
  <w:style w:type="character" w:customStyle="1" w:styleId="a6">
    <w:name w:val="Текст сноски Знак"/>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2">
    <w:name w:val="Знак Знак4"/>
    <w:qFormat/>
    <w:rsid w:val="00FE2535"/>
    <w:rPr>
      <w:rFonts w:ascii="Arial" w:hAnsi="Arial" w:cs="Arial"/>
      <w:sz w:val="24"/>
      <w:szCs w:val="24"/>
      <w:lang w:val="ru-RU" w:eastAsia="ru-RU" w:bidi="ar-SA"/>
    </w:rPr>
  </w:style>
  <w:style w:type="character" w:customStyle="1" w:styleId="22">
    <w:name w:val="Основной текст 2 Знак"/>
    <w:link w:val="22"/>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styleId="ad">
    <w:name w:val="footnote reference"/>
    <w:semiHidden/>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0">
    <w:name w:val="Знак Знак33"/>
    <w:qFormat/>
    <w:locked/>
    <w:rsid w:val="00FE2535"/>
    <w:rPr>
      <w:rFonts w:ascii="Times New Roman" w:hAnsi="Times New Roman" w:cs="Times New Roman"/>
      <w:b/>
      <w:sz w:val="20"/>
      <w:szCs w:val="20"/>
      <w:lang w:eastAsia="ru-RU"/>
    </w:rPr>
  </w:style>
  <w:style w:type="character" w:customStyle="1" w:styleId="320">
    <w:name w:val="Знак Знак32"/>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qFormat/>
    <w:rsid w:val="00FE2535"/>
    <w:rPr>
      <w:rFonts w:ascii="Calibri" w:eastAsia="Calibri" w:hAnsi="Calibri" w:cs="Times New Roman"/>
      <w:sz w:val="20"/>
      <w:szCs w:val="20"/>
      <w:lang w:eastAsia="ru-RU"/>
    </w:rPr>
  </w:style>
  <w:style w:type="character" w:customStyle="1" w:styleId="af0">
    <w:name w:val="Тема примечания Знак"/>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4">
    <w:name w:val="бпОсновной текст Знак Знак1"/>
    <w:link w:val="110"/>
    <w:qFormat/>
    <w:locked/>
    <w:rsid w:val="00FE2535"/>
    <w:rPr>
      <w:rFonts w:ascii="Times New Roman" w:hAnsi="Times New Roman" w:cs="Times New Roman"/>
      <w:sz w:val="24"/>
      <w:szCs w:val="24"/>
      <w:lang w:eastAsia="ru-RU"/>
    </w:rPr>
  </w:style>
  <w:style w:type="character" w:customStyle="1" w:styleId="420">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6"/>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5">
    <w:name w:val="Обычный1 Знак"/>
    <w:link w:val="19"/>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0">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0">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1">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
    <w:qFormat/>
    <w:rsid w:val="00FE2535"/>
    <w:rPr>
      <w:rFonts w:ascii="Times New Roman" w:hAnsi="Times New Roman" w:cs="Times New Roman"/>
      <w:b/>
      <w:bCs/>
      <w:sz w:val="28"/>
      <w:szCs w:val="28"/>
    </w:rPr>
  </w:style>
  <w:style w:type="character" w:customStyle="1" w:styleId="211">
    <w:name w:val="Заголовок 2 Знак1"/>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0">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5"/>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1">
    <w:name w:val="Знак Знак11"/>
    <w:qFormat/>
    <w:locked/>
    <w:rsid w:val="00FE2535"/>
    <w:rPr>
      <w:rFonts w:cs="Times New Roman"/>
      <w:sz w:val="24"/>
      <w:szCs w:val="24"/>
      <w:lang w:val="ru-RU" w:eastAsia="ru-RU"/>
    </w:rPr>
  </w:style>
  <w:style w:type="character" w:customStyle="1" w:styleId="92">
    <w:name w:val="Знак Знак9"/>
    <w:qFormat/>
    <w:locked/>
    <w:rsid w:val="00FE2535"/>
    <w:rPr>
      <w:rFonts w:cs="Times New Roman"/>
      <w:lang w:val="ru-RU" w:eastAsia="ru-RU"/>
    </w:rPr>
  </w:style>
  <w:style w:type="character" w:customStyle="1" w:styleId="311">
    <w:name w:val="Основной текст с отступом 3 Знак1"/>
    <w:link w:val="37"/>
    <w:qFormat/>
    <w:locked/>
    <w:rsid w:val="00FE2535"/>
    <w:rPr>
      <w:rFonts w:cs="Times New Roman"/>
      <w:b/>
      <w:bCs/>
      <w:sz w:val="28"/>
      <w:szCs w:val="28"/>
      <w:lang w:val="ru-RU" w:eastAsia="ru-RU"/>
    </w:rPr>
  </w:style>
  <w:style w:type="character" w:customStyle="1" w:styleId="140">
    <w:name w:val="Знак Знак14"/>
    <w:qFormat/>
    <w:locked/>
    <w:rsid w:val="00FE2535"/>
    <w:rPr>
      <w:rFonts w:cs="Times New Roman"/>
      <w:sz w:val="24"/>
      <w:szCs w:val="24"/>
      <w:lang w:val="ru-RU" w:eastAsia="ru-RU"/>
    </w:rPr>
  </w:style>
  <w:style w:type="character" w:customStyle="1" w:styleId="212">
    <w:name w:val="Основной текст 2 Знак1"/>
    <w:link w:val="29"/>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0">
    <w:name w:val="Знак Знак1"/>
    <w:link w:val="11"/>
    <w:qFormat/>
    <w:locked/>
    <w:rsid w:val="00FE2535"/>
    <w:rPr>
      <w:rFonts w:cs="Times New Roman"/>
      <w:sz w:val="16"/>
      <w:szCs w:val="16"/>
      <w:lang w:val="ru-RU" w:eastAsia="ru-RU"/>
    </w:rPr>
  </w:style>
  <w:style w:type="character" w:customStyle="1" w:styleId="52">
    <w:name w:val="Знак Знак5"/>
    <w:qFormat/>
    <w:locked/>
    <w:rsid w:val="00FE2535"/>
    <w:rPr>
      <w:rFonts w:ascii="Tahoma" w:hAnsi="Tahoma" w:cs="Tahoma"/>
      <w:sz w:val="16"/>
      <w:szCs w:val="16"/>
    </w:rPr>
  </w:style>
  <w:style w:type="character" w:customStyle="1" w:styleId="121">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qFormat/>
    <w:rsid w:val="006E2FDA"/>
    <w:rPr>
      <w:sz w:val="24"/>
      <w:szCs w:val="24"/>
      <w:lang w:eastAsia="en-US"/>
    </w:rPr>
  </w:style>
  <w:style w:type="character" w:styleId="afa">
    <w:name w:val="endnote reference"/>
    <w:uiPriority w:val="99"/>
    <w:unhideWhenUsed/>
    <w:qFormat/>
    <w:rsid w:val="006E2FDA"/>
    <w:rPr>
      <w:vertAlign w:val="superscript"/>
    </w:rPr>
  </w:style>
  <w:style w:type="character" w:customStyle="1" w:styleId="afb">
    <w:name w:val="Схема документа Знак"/>
    <w:qFormat/>
    <w:rsid w:val="008925E5"/>
    <w:rPr>
      <w:rFonts w:ascii="Times New Roman" w:hAnsi="Times New Roman"/>
      <w:sz w:val="24"/>
      <w:szCs w:val="24"/>
      <w:lang w:eastAsia="en-US"/>
    </w:rPr>
  </w:style>
  <w:style w:type="character" w:customStyle="1" w:styleId="411">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ListLabel1">
    <w:name w:val="ListLabel 1"/>
    <w:qFormat/>
    <w:rsid w:val="00857E68"/>
    <w:rPr>
      <w:sz w:val="24"/>
      <w:szCs w:val="24"/>
    </w:rPr>
  </w:style>
  <w:style w:type="character" w:customStyle="1" w:styleId="ListLabel2">
    <w:name w:val="ListLabel 2"/>
    <w:qFormat/>
    <w:rsid w:val="00857E68"/>
    <w:rPr>
      <w:b/>
      <w:strike w:val="0"/>
      <w:dstrike w:val="0"/>
      <w:sz w:val="24"/>
      <w:szCs w:val="24"/>
    </w:rPr>
  </w:style>
  <w:style w:type="character" w:customStyle="1" w:styleId="ListLabel3">
    <w:name w:val="ListLabel 3"/>
    <w:qFormat/>
    <w:rsid w:val="00857E68"/>
    <w:rPr>
      <w:sz w:val="24"/>
      <w:szCs w:val="24"/>
    </w:rPr>
  </w:style>
  <w:style w:type="character" w:customStyle="1" w:styleId="ListLabel4">
    <w:name w:val="ListLabel 4"/>
    <w:qFormat/>
    <w:rsid w:val="00857E68"/>
    <w:rPr>
      <w:rFonts w:cs="Times New Roman"/>
      <w:b w:val="0"/>
      <w:i w:val="0"/>
      <w:color w:val="00000A"/>
      <w:sz w:val="28"/>
      <w:szCs w:val="28"/>
    </w:rPr>
  </w:style>
  <w:style w:type="character" w:customStyle="1" w:styleId="ListLabel5">
    <w:name w:val="ListLabel 5"/>
    <w:qFormat/>
    <w:rsid w:val="00857E68"/>
    <w:rPr>
      <w:sz w:val="24"/>
      <w:szCs w:val="24"/>
    </w:rPr>
  </w:style>
  <w:style w:type="character" w:customStyle="1" w:styleId="ListLabel6">
    <w:name w:val="ListLabel 6"/>
    <w:qFormat/>
    <w:rsid w:val="00857E68"/>
    <w:rPr>
      <w:strike w:val="0"/>
      <w:dstrike w:val="0"/>
      <w:sz w:val="24"/>
      <w:szCs w:val="24"/>
    </w:rPr>
  </w:style>
  <w:style w:type="character" w:customStyle="1" w:styleId="ListLabel7">
    <w:name w:val="ListLabel 7"/>
    <w:qFormat/>
    <w:rsid w:val="00857E68"/>
    <w:rPr>
      <w:sz w:val="24"/>
      <w:szCs w:val="24"/>
    </w:rPr>
  </w:style>
  <w:style w:type="character" w:customStyle="1" w:styleId="ListLabel8">
    <w:name w:val="ListLabel 8"/>
    <w:qFormat/>
    <w:rsid w:val="00857E68"/>
    <w:rPr>
      <w:sz w:val="24"/>
      <w:szCs w:val="24"/>
    </w:rPr>
  </w:style>
  <w:style w:type="character" w:customStyle="1" w:styleId="ListLabel9">
    <w:name w:val="ListLabel 9"/>
    <w:qFormat/>
    <w:rsid w:val="00857E68"/>
    <w:rPr>
      <w:strike w:val="0"/>
      <w:dstrike w:val="0"/>
      <w:sz w:val="24"/>
      <w:szCs w:val="24"/>
    </w:rPr>
  </w:style>
  <w:style w:type="character" w:customStyle="1" w:styleId="ListLabel10">
    <w:name w:val="ListLabel 10"/>
    <w:qFormat/>
    <w:rsid w:val="00857E68"/>
    <w:rPr>
      <w:sz w:val="24"/>
      <w:szCs w:val="24"/>
    </w:rPr>
  </w:style>
  <w:style w:type="character" w:customStyle="1" w:styleId="ListLabel11">
    <w:name w:val="ListLabel 11"/>
    <w:qFormat/>
    <w:rsid w:val="00857E68"/>
    <w:rPr>
      <w:sz w:val="24"/>
      <w:szCs w:val="24"/>
    </w:rPr>
  </w:style>
  <w:style w:type="character" w:customStyle="1" w:styleId="ListLabel12">
    <w:name w:val="ListLabel 12"/>
    <w:qFormat/>
    <w:rsid w:val="00857E68"/>
    <w:rPr>
      <w:strike w:val="0"/>
      <w:dstrike w:val="0"/>
      <w:sz w:val="24"/>
      <w:szCs w:val="24"/>
    </w:rPr>
  </w:style>
  <w:style w:type="character" w:customStyle="1" w:styleId="ListLabel13">
    <w:name w:val="ListLabel 13"/>
    <w:qFormat/>
    <w:rsid w:val="00857E68"/>
    <w:rPr>
      <w:sz w:val="24"/>
      <w:szCs w:val="24"/>
    </w:rPr>
  </w:style>
  <w:style w:type="character" w:customStyle="1" w:styleId="ListLabel14">
    <w:name w:val="ListLabel 14"/>
    <w:qFormat/>
    <w:rsid w:val="00857E68"/>
    <w:rPr>
      <w:sz w:val="24"/>
      <w:szCs w:val="24"/>
    </w:rPr>
  </w:style>
  <w:style w:type="character" w:customStyle="1" w:styleId="ListLabel15">
    <w:name w:val="ListLabel 15"/>
    <w:qFormat/>
    <w:rsid w:val="00857E68"/>
    <w:rPr>
      <w:strike w:val="0"/>
      <w:dstrike w:val="0"/>
      <w:sz w:val="24"/>
      <w:szCs w:val="24"/>
    </w:rPr>
  </w:style>
  <w:style w:type="character" w:customStyle="1" w:styleId="ListLabel16">
    <w:name w:val="ListLabel 16"/>
    <w:qFormat/>
    <w:rsid w:val="00857E68"/>
    <w:rPr>
      <w:sz w:val="24"/>
      <w:szCs w:val="24"/>
    </w:rPr>
  </w:style>
  <w:style w:type="character" w:customStyle="1" w:styleId="ListLabel17">
    <w:name w:val="ListLabel 17"/>
    <w:qFormat/>
    <w:rsid w:val="00857E68"/>
    <w:rPr>
      <w:color w:val="00000A"/>
    </w:rPr>
  </w:style>
  <w:style w:type="character" w:customStyle="1" w:styleId="ListLabel18">
    <w:name w:val="ListLabel 18"/>
    <w:qFormat/>
    <w:rsid w:val="00857E68"/>
    <w:rPr>
      <w:rFonts w:ascii="Times New Roman" w:hAnsi="Times New Roman"/>
      <w:color w:val="00000A"/>
      <w:sz w:val="24"/>
    </w:rPr>
  </w:style>
  <w:style w:type="character" w:customStyle="1" w:styleId="ListLabel19">
    <w:name w:val="ListLabel 19"/>
    <w:qFormat/>
    <w:rsid w:val="00857E68"/>
    <w:rPr>
      <w:rFonts w:eastAsia="Calibri" w:cs="Times New Roman"/>
      <w:color w:val="00000A"/>
    </w:rPr>
  </w:style>
  <w:style w:type="character" w:customStyle="1" w:styleId="ListLabel20">
    <w:name w:val="ListLabel 20"/>
    <w:qFormat/>
    <w:rsid w:val="00857E68"/>
    <w:rPr>
      <w:color w:val="00000A"/>
    </w:rPr>
  </w:style>
  <w:style w:type="character" w:customStyle="1" w:styleId="ListLabel21">
    <w:name w:val="ListLabel 21"/>
    <w:qFormat/>
    <w:rsid w:val="00857E68"/>
    <w:rPr>
      <w:color w:val="00000A"/>
    </w:rPr>
  </w:style>
  <w:style w:type="character" w:customStyle="1" w:styleId="ListLabel22">
    <w:name w:val="ListLabel 22"/>
    <w:qFormat/>
    <w:rsid w:val="00857E68"/>
    <w:rPr>
      <w:color w:val="00000A"/>
    </w:rPr>
  </w:style>
  <w:style w:type="character" w:customStyle="1" w:styleId="ListLabel23">
    <w:name w:val="ListLabel 23"/>
    <w:qFormat/>
    <w:rsid w:val="00857E68"/>
    <w:rPr>
      <w:color w:val="00000A"/>
    </w:rPr>
  </w:style>
  <w:style w:type="character" w:customStyle="1" w:styleId="ListLabel24">
    <w:name w:val="ListLabel 24"/>
    <w:qFormat/>
    <w:rsid w:val="00857E68"/>
    <w:rPr>
      <w:color w:val="00000A"/>
    </w:rPr>
  </w:style>
  <w:style w:type="character" w:customStyle="1" w:styleId="ListLabel25">
    <w:name w:val="ListLabel 25"/>
    <w:qFormat/>
    <w:rsid w:val="00857E68"/>
    <w:rPr>
      <w:color w:val="00000A"/>
    </w:rPr>
  </w:style>
  <w:style w:type="character" w:customStyle="1" w:styleId="ListLabel26">
    <w:name w:val="ListLabel 26"/>
    <w:qFormat/>
    <w:rsid w:val="00857E68"/>
    <w:rPr>
      <w:sz w:val="24"/>
      <w:szCs w:val="24"/>
    </w:rPr>
  </w:style>
  <w:style w:type="character" w:customStyle="1" w:styleId="ListLabel27">
    <w:name w:val="ListLabel 27"/>
    <w:qFormat/>
    <w:rsid w:val="00857E68"/>
    <w:rPr>
      <w:strike w:val="0"/>
      <w:dstrike w:val="0"/>
      <w:sz w:val="24"/>
      <w:szCs w:val="24"/>
    </w:rPr>
  </w:style>
  <w:style w:type="character" w:customStyle="1" w:styleId="ListLabel28">
    <w:name w:val="ListLabel 28"/>
    <w:qFormat/>
    <w:rsid w:val="00857E68"/>
    <w:rPr>
      <w:sz w:val="24"/>
      <w:szCs w:val="24"/>
    </w:rPr>
  </w:style>
  <w:style w:type="character" w:customStyle="1" w:styleId="ListLabel29">
    <w:name w:val="ListLabel 29"/>
    <w:qFormat/>
    <w:rsid w:val="00857E68"/>
    <w:rPr>
      <w:color w:val="00000A"/>
    </w:rPr>
  </w:style>
  <w:style w:type="character" w:customStyle="1" w:styleId="ListLabel30">
    <w:name w:val="ListLabel 30"/>
    <w:qFormat/>
    <w:rsid w:val="00857E68"/>
    <w:rPr>
      <w:sz w:val="24"/>
      <w:szCs w:val="24"/>
    </w:rPr>
  </w:style>
  <w:style w:type="character" w:customStyle="1" w:styleId="ListLabel31">
    <w:name w:val="ListLabel 31"/>
    <w:qFormat/>
    <w:rsid w:val="00857E68"/>
    <w:rPr>
      <w:strike w:val="0"/>
      <w:dstrike w:val="0"/>
      <w:sz w:val="24"/>
      <w:szCs w:val="24"/>
    </w:rPr>
  </w:style>
  <w:style w:type="character" w:customStyle="1" w:styleId="ListLabel32">
    <w:name w:val="ListLabel 32"/>
    <w:qFormat/>
    <w:rsid w:val="00857E68"/>
    <w:rPr>
      <w:sz w:val="24"/>
      <w:szCs w:val="24"/>
    </w:rPr>
  </w:style>
  <w:style w:type="character" w:customStyle="1" w:styleId="ListLabel33">
    <w:name w:val="ListLabel 33"/>
    <w:qFormat/>
    <w:rsid w:val="00857E68"/>
    <w:rPr>
      <w:sz w:val="24"/>
      <w:szCs w:val="24"/>
    </w:rPr>
  </w:style>
  <w:style w:type="character" w:customStyle="1" w:styleId="ListLabel34">
    <w:name w:val="ListLabel 34"/>
    <w:qFormat/>
    <w:rsid w:val="00857E68"/>
    <w:rPr>
      <w:strike w:val="0"/>
      <w:dstrike w:val="0"/>
      <w:sz w:val="24"/>
      <w:szCs w:val="24"/>
    </w:rPr>
  </w:style>
  <w:style w:type="character" w:customStyle="1" w:styleId="ListLabel35">
    <w:name w:val="ListLabel 35"/>
    <w:qFormat/>
    <w:rsid w:val="00857E68"/>
    <w:rPr>
      <w:sz w:val="24"/>
      <w:szCs w:val="24"/>
    </w:rPr>
  </w:style>
  <w:style w:type="character" w:customStyle="1" w:styleId="ListLabel36">
    <w:name w:val="ListLabel 36"/>
    <w:qFormat/>
    <w:rsid w:val="00857E68"/>
    <w:rPr>
      <w:sz w:val="24"/>
      <w:szCs w:val="24"/>
    </w:rPr>
  </w:style>
  <w:style w:type="character" w:customStyle="1" w:styleId="ListLabel37">
    <w:name w:val="ListLabel 37"/>
    <w:qFormat/>
    <w:rsid w:val="00857E68"/>
    <w:rPr>
      <w:strike w:val="0"/>
      <w:dstrike w:val="0"/>
      <w:sz w:val="24"/>
      <w:szCs w:val="24"/>
    </w:rPr>
  </w:style>
  <w:style w:type="character" w:customStyle="1" w:styleId="ListLabel38">
    <w:name w:val="ListLabel 38"/>
    <w:qFormat/>
    <w:rsid w:val="00857E68"/>
    <w:rPr>
      <w:sz w:val="24"/>
      <w:szCs w:val="24"/>
    </w:rPr>
  </w:style>
  <w:style w:type="character" w:customStyle="1" w:styleId="ListLabel39">
    <w:name w:val="ListLabel 39"/>
    <w:qFormat/>
    <w:rsid w:val="00857E68"/>
    <w:rPr>
      <w:sz w:val="24"/>
      <w:szCs w:val="24"/>
    </w:rPr>
  </w:style>
  <w:style w:type="character" w:customStyle="1" w:styleId="ListLabel40">
    <w:name w:val="ListLabel 40"/>
    <w:qFormat/>
    <w:rsid w:val="00857E68"/>
    <w:rPr>
      <w:strike w:val="0"/>
      <w:dstrike w:val="0"/>
      <w:sz w:val="24"/>
      <w:szCs w:val="24"/>
    </w:rPr>
  </w:style>
  <w:style w:type="character" w:customStyle="1" w:styleId="ListLabel41">
    <w:name w:val="ListLabel 41"/>
    <w:qFormat/>
    <w:rsid w:val="00857E68"/>
    <w:rPr>
      <w:sz w:val="24"/>
      <w:szCs w:val="24"/>
    </w:rPr>
  </w:style>
  <w:style w:type="character" w:customStyle="1" w:styleId="ListLabel42">
    <w:name w:val="ListLabel 42"/>
    <w:qFormat/>
    <w:rsid w:val="00857E68"/>
    <w:rPr>
      <w:sz w:val="20"/>
    </w:rPr>
  </w:style>
  <w:style w:type="character" w:customStyle="1" w:styleId="ListLabel43">
    <w:name w:val="ListLabel 43"/>
    <w:qFormat/>
    <w:rsid w:val="00857E68"/>
    <w:rPr>
      <w:sz w:val="20"/>
    </w:rPr>
  </w:style>
  <w:style w:type="character" w:customStyle="1" w:styleId="ListLabel44">
    <w:name w:val="ListLabel 44"/>
    <w:qFormat/>
    <w:rsid w:val="00857E68"/>
    <w:rPr>
      <w:sz w:val="20"/>
    </w:rPr>
  </w:style>
  <w:style w:type="character" w:customStyle="1" w:styleId="ListLabel45">
    <w:name w:val="ListLabel 45"/>
    <w:qFormat/>
    <w:rsid w:val="00857E68"/>
    <w:rPr>
      <w:sz w:val="20"/>
    </w:rPr>
  </w:style>
  <w:style w:type="character" w:customStyle="1" w:styleId="ListLabel46">
    <w:name w:val="ListLabel 46"/>
    <w:qFormat/>
    <w:rsid w:val="00857E68"/>
    <w:rPr>
      <w:sz w:val="20"/>
    </w:rPr>
  </w:style>
  <w:style w:type="character" w:customStyle="1" w:styleId="ListLabel47">
    <w:name w:val="ListLabel 47"/>
    <w:qFormat/>
    <w:rsid w:val="00857E68"/>
    <w:rPr>
      <w:sz w:val="20"/>
    </w:rPr>
  </w:style>
  <w:style w:type="character" w:customStyle="1" w:styleId="ListLabel48">
    <w:name w:val="ListLabel 48"/>
    <w:qFormat/>
    <w:rsid w:val="00857E68"/>
    <w:rPr>
      <w:sz w:val="20"/>
    </w:rPr>
  </w:style>
  <w:style w:type="character" w:customStyle="1" w:styleId="ListLabel49">
    <w:name w:val="ListLabel 49"/>
    <w:qFormat/>
    <w:rsid w:val="00857E68"/>
    <w:rPr>
      <w:sz w:val="20"/>
    </w:rPr>
  </w:style>
  <w:style w:type="character" w:customStyle="1" w:styleId="ListLabel50">
    <w:name w:val="ListLabel 50"/>
    <w:qFormat/>
    <w:rsid w:val="00857E68"/>
    <w:rPr>
      <w:sz w:val="20"/>
    </w:rPr>
  </w:style>
  <w:style w:type="character" w:customStyle="1" w:styleId="ListLabel51">
    <w:name w:val="ListLabel 51"/>
    <w:qFormat/>
    <w:rsid w:val="00857E68"/>
    <w:rPr>
      <w:sz w:val="24"/>
      <w:szCs w:val="24"/>
    </w:rPr>
  </w:style>
  <w:style w:type="character" w:customStyle="1" w:styleId="ListLabel52">
    <w:name w:val="ListLabel 52"/>
    <w:qFormat/>
    <w:rsid w:val="00857E68"/>
    <w:rPr>
      <w:strike w:val="0"/>
      <w:dstrike w:val="0"/>
      <w:sz w:val="24"/>
      <w:szCs w:val="24"/>
    </w:rPr>
  </w:style>
  <w:style w:type="character" w:customStyle="1" w:styleId="ListLabel53">
    <w:name w:val="ListLabel 53"/>
    <w:qFormat/>
    <w:rsid w:val="00857E68"/>
    <w:rPr>
      <w:sz w:val="24"/>
      <w:szCs w:val="24"/>
    </w:rPr>
  </w:style>
  <w:style w:type="character" w:customStyle="1" w:styleId="ListLabel54">
    <w:name w:val="ListLabel 54"/>
    <w:qFormat/>
    <w:rsid w:val="00857E68"/>
    <w:rPr>
      <w:sz w:val="24"/>
      <w:szCs w:val="24"/>
    </w:rPr>
  </w:style>
  <w:style w:type="character" w:customStyle="1" w:styleId="ListLabel55">
    <w:name w:val="ListLabel 55"/>
    <w:qFormat/>
    <w:rsid w:val="00857E68"/>
    <w:rPr>
      <w:strike w:val="0"/>
      <w:dstrike w:val="0"/>
      <w:sz w:val="24"/>
      <w:szCs w:val="24"/>
    </w:rPr>
  </w:style>
  <w:style w:type="character" w:customStyle="1" w:styleId="ListLabel56">
    <w:name w:val="ListLabel 56"/>
    <w:qFormat/>
    <w:rsid w:val="00857E68"/>
    <w:rPr>
      <w:sz w:val="24"/>
      <w:szCs w:val="24"/>
    </w:rPr>
  </w:style>
  <w:style w:type="character" w:customStyle="1" w:styleId="ListLabel57">
    <w:name w:val="ListLabel 57"/>
    <w:qFormat/>
    <w:rsid w:val="00857E68"/>
    <w:rPr>
      <w:sz w:val="24"/>
      <w:szCs w:val="24"/>
    </w:rPr>
  </w:style>
  <w:style w:type="character" w:customStyle="1" w:styleId="ListLabel58">
    <w:name w:val="ListLabel 58"/>
    <w:qFormat/>
    <w:rsid w:val="00857E68"/>
    <w:rPr>
      <w:strike w:val="0"/>
      <w:dstrike w:val="0"/>
      <w:sz w:val="24"/>
      <w:szCs w:val="24"/>
    </w:rPr>
  </w:style>
  <w:style w:type="character" w:customStyle="1" w:styleId="ListLabel59">
    <w:name w:val="ListLabel 59"/>
    <w:qFormat/>
    <w:rsid w:val="00857E68"/>
    <w:rPr>
      <w:sz w:val="24"/>
      <w:szCs w:val="24"/>
    </w:rPr>
  </w:style>
  <w:style w:type="character" w:customStyle="1" w:styleId="ListLabel60">
    <w:name w:val="ListLabel 60"/>
    <w:qFormat/>
    <w:rsid w:val="00857E68"/>
    <w:rPr>
      <w:sz w:val="24"/>
      <w:szCs w:val="24"/>
    </w:rPr>
  </w:style>
  <w:style w:type="character" w:customStyle="1" w:styleId="ListLabel61">
    <w:name w:val="ListLabel 61"/>
    <w:qFormat/>
    <w:rsid w:val="00857E68"/>
    <w:rPr>
      <w:strike w:val="0"/>
      <w:dstrike w:val="0"/>
      <w:sz w:val="24"/>
      <w:szCs w:val="24"/>
    </w:rPr>
  </w:style>
  <w:style w:type="character" w:customStyle="1" w:styleId="ListLabel62">
    <w:name w:val="ListLabel 62"/>
    <w:qFormat/>
    <w:rsid w:val="00857E68"/>
    <w:rPr>
      <w:sz w:val="24"/>
      <w:szCs w:val="24"/>
    </w:rPr>
  </w:style>
  <w:style w:type="character" w:customStyle="1" w:styleId="ListLabel63">
    <w:name w:val="ListLabel 63"/>
    <w:qFormat/>
    <w:rsid w:val="00857E68"/>
    <w:rPr>
      <w:sz w:val="24"/>
      <w:szCs w:val="24"/>
    </w:rPr>
  </w:style>
  <w:style w:type="character" w:customStyle="1" w:styleId="ListLabel64">
    <w:name w:val="ListLabel 64"/>
    <w:qFormat/>
    <w:rsid w:val="00857E68"/>
    <w:rPr>
      <w:strike w:val="0"/>
      <w:dstrike w:val="0"/>
      <w:sz w:val="24"/>
      <w:szCs w:val="24"/>
    </w:rPr>
  </w:style>
  <w:style w:type="character" w:customStyle="1" w:styleId="ListLabel65">
    <w:name w:val="ListLabel 65"/>
    <w:qFormat/>
    <w:rsid w:val="00857E68"/>
    <w:rPr>
      <w:sz w:val="24"/>
      <w:szCs w:val="24"/>
    </w:rPr>
  </w:style>
  <w:style w:type="character" w:customStyle="1" w:styleId="ListLabel66">
    <w:name w:val="ListLabel 66"/>
    <w:qFormat/>
    <w:rsid w:val="00857E68"/>
    <w:rPr>
      <w:sz w:val="24"/>
      <w:szCs w:val="24"/>
    </w:rPr>
  </w:style>
  <w:style w:type="character" w:customStyle="1" w:styleId="ListLabel67">
    <w:name w:val="ListLabel 67"/>
    <w:qFormat/>
    <w:rsid w:val="00857E68"/>
    <w:rPr>
      <w:strike w:val="0"/>
      <w:dstrike w:val="0"/>
      <w:sz w:val="24"/>
      <w:szCs w:val="24"/>
    </w:rPr>
  </w:style>
  <w:style w:type="character" w:customStyle="1" w:styleId="ListLabel68">
    <w:name w:val="ListLabel 68"/>
    <w:qFormat/>
    <w:rsid w:val="00857E68"/>
    <w:rPr>
      <w:sz w:val="24"/>
      <w:szCs w:val="24"/>
    </w:rPr>
  </w:style>
  <w:style w:type="character" w:customStyle="1" w:styleId="ListLabel69">
    <w:name w:val="ListLabel 69"/>
    <w:qFormat/>
    <w:rsid w:val="00857E68"/>
    <w:rPr>
      <w:sz w:val="24"/>
      <w:szCs w:val="24"/>
    </w:rPr>
  </w:style>
  <w:style w:type="character" w:customStyle="1" w:styleId="ListLabel70">
    <w:name w:val="ListLabel 70"/>
    <w:qFormat/>
    <w:rsid w:val="00857E68"/>
    <w:rPr>
      <w:strike w:val="0"/>
      <w:dstrike w:val="0"/>
      <w:sz w:val="24"/>
      <w:szCs w:val="24"/>
    </w:rPr>
  </w:style>
  <w:style w:type="character" w:customStyle="1" w:styleId="ListLabel71">
    <w:name w:val="ListLabel 71"/>
    <w:qFormat/>
    <w:rsid w:val="00857E68"/>
    <w:rPr>
      <w:sz w:val="24"/>
      <w:szCs w:val="24"/>
    </w:rPr>
  </w:style>
  <w:style w:type="character" w:customStyle="1" w:styleId="ListLabel72">
    <w:name w:val="ListLabel 72"/>
    <w:qFormat/>
    <w:rsid w:val="00857E68"/>
    <w:rPr>
      <w:sz w:val="24"/>
      <w:szCs w:val="24"/>
    </w:rPr>
  </w:style>
  <w:style w:type="character" w:customStyle="1" w:styleId="ListLabel73">
    <w:name w:val="ListLabel 73"/>
    <w:qFormat/>
    <w:rsid w:val="00857E68"/>
    <w:rPr>
      <w:strike w:val="0"/>
      <w:dstrike w:val="0"/>
      <w:sz w:val="24"/>
      <w:szCs w:val="24"/>
    </w:rPr>
  </w:style>
  <w:style w:type="character" w:customStyle="1" w:styleId="ListLabel74">
    <w:name w:val="ListLabel 74"/>
    <w:qFormat/>
    <w:rsid w:val="00857E68"/>
    <w:rPr>
      <w:sz w:val="24"/>
      <w:szCs w:val="24"/>
    </w:rPr>
  </w:style>
  <w:style w:type="character" w:customStyle="1" w:styleId="ListLabel75">
    <w:name w:val="ListLabel 75"/>
    <w:qFormat/>
    <w:rsid w:val="00857E68"/>
    <w:rPr>
      <w:sz w:val="24"/>
      <w:szCs w:val="24"/>
    </w:rPr>
  </w:style>
  <w:style w:type="character" w:customStyle="1" w:styleId="ListLabel76">
    <w:name w:val="ListLabel 76"/>
    <w:qFormat/>
    <w:rsid w:val="00857E68"/>
    <w:rPr>
      <w:strike w:val="0"/>
      <w:dstrike w:val="0"/>
      <w:sz w:val="24"/>
      <w:szCs w:val="24"/>
    </w:rPr>
  </w:style>
  <w:style w:type="character" w:customStyle="1" w:styleId="ListLabel77">
    <w:name w:val="ListLabel 77"/>
    <w:qFormat/>
    <w:rsid w:val="00857E68"/>
    <w:rPr>
      <w:sz w:val="24"/>
      <w:szCs w:val="24"/>
    </w:rPr>
  </w:style>
  <w:style w:type="character" w:customStyle="1" w:styleId="ListLabel78">
    <w:name w:val="ListLabel 78"/>
    <w:qFormat/>
    <w:rsid w:val="00857E68"/>
    <w:rPr>
      <w:sz w:val="24"/>
      <w:szCs w:val="24"/>
    </w:rPr>
  </w:style>
  <w:style w:type="character" w:customStyle="1" w:styleId="ListLabel79">
    <w:name w:val="ListLabel 79"/>
    <w:qFormat/>
    <w:rsid w:val="00857E68"/>
    <w:rPr>
      <w:strike w:val="0"/>
      <w:dstrike w:val="0"/>
      <w:sz w:val="24"/>
      <w:szCs w:val="24"/>
    </w:rPr>
  </w:style>
  <w:style w:type="character" w:customStyle="1" w:styleId="ListLabel80">
    <w:name w:val="ListLabel 80"/>
    <w:qFormat/>
    <w:rsid w:val="00857E68"/>
    <w:rPr>
      <w:sz w:val="24"/>
      <w:szCs w:val="24"/>
    </w:rPr>
  </w:style>
  <w:style w:type="character" w:customStyle="1" w:styleId="ListLabel81">
    <w:name w:val="ListLabel 81"/>
    <w:qFormat/>
    <w:rsid w:val="00857E68"/>
    <w:rPr>
      <w:b w:val="0"/>
      <w:i w:val="0"/>
      <w:sz w:val="24"/>
      <w:szCs w:val="24"/>
    </w:rPr>
  </w:style>
  <w:style w:type="character" w:customStyle="1" w:styleId="ListLabel82">
    <w:name w:val="ListLabel 82"/>
    <w:qFormat/>
    <w:rsid w:val="00857E68"/>
    <w:rPr>
      <w:i w:val="0"/>
      <w:color w:val="00000A"/>
      <w:sz w:val="24"/>
      <w:szCs w:val="24"/>
    </w:rPr>
  </w:style>
  <w:style w:type="character" w:customStyle="1" w:styleId="ListLabel83">
    <w:name w:val="ListLabel 83"/>
    <w:qFormat/>
    <w:rsid w:val="00857E68"/>
    <w:rPr>
      <w:b w:val="0"/>
      <w:i w:val="0"/>
      <w:sz w:val="24"/>
      <w:szCs w:val="24"/>
    </w:rPr>
  </w:style>
  <w:style w:type="character" w:customStyle="1" w:styleId="ListLabel84">
    <w:name w:val="ListLabel 84"/>
    <w:qFormat/>
    <w:rsid w:val="00857E68"/>
    <w:rPr>
      <w:sz w:val="24"/>
      <w:szCs w:val="24"/>
    </w:rPr>
  </w:style>
  <w:style w:type="character" w:customStyle="1" w:styleId="ListLabel85">
    <w:name w:val="ListLabel 85"/>
    <w:qFormat/>
    <w:rsid w:val="00857E68"/>
    <w:rPr>
      <w:strike w:val="0"/>
      <w:dstrike w:val="0"/>
      <w:sz w:val="24"/>
      <w:szCs w:val="24"/>
    </w:rPr>
  </w:style>
  <w:style w:type="character" w:customStyle="1" w:styleId="ListLabel86">
    <w:name w:val="ListLabel 86"/>
    <w:qFormat/>
    <w:rsid w:val="00857E68"/>
    <w:rPr>
      <w:sz w:val="24"/>
      <w:szCs w:val="24"/>
    </w:rPr>
  </w:style>
  <w:style w:type="character" w:customStyle="1" w:styleId="ListLabel87">
    <w:name w:val="ListLabel 87"/>
    <w:qFormat/>
    <w:rsid w:val="00857E68"/>
    <w:rPr>
      <w:sz w:val="24"/>
      <w:szCs w:val="24"/>
    </w:rPr>
  </w:style>
  <w:style w:type="character" w:customStyle="1" w:styleId="ListLabel88">
    <w:name w:val="ListLabel 88"/>
    <w:qFormat/>
    <w:rsid w:val="00857E68"/>
    <w:rPr>
      <w:strike w:val="0"/>
      <w:dstrike w:val="0"/>
      <w:sz w:val="24"/>
      <w:szCs w:val="24"/>
    </w:rPr>
  </w:style>
  <w:style w:type="character" w:customStyle="1" w:styleId="ListLabel89">
    <w:name w:val="ListLabel 89"/>
    <w:qFormat/>
    <w:rsid w:val="00857E68"/>
    <w:rPr>
      <w:sz w:val="24"/>
      <w:szCs w:val="24"/>
    </w:rPr>
  </w:style>
  <w:style w:type="character" w:customStyle="1" w:styleId="ListLabel90">
    <w:name w:val="ListLabel 90"/>
    <w:qFormat/>
    <w:rsid w:val="00857E68"/>
    <w:rPr>
      <w:sz w:val="24"/>
      <w:szCs w:val="24"/>
    </w:rPr>
  </w:style>
  <w:style w:type="character" w:customStyle="1" w:styleId="ListLabel91">
    <w:name w:val="ListLabel 91"/>
    <w:qFormat/>
    <w:rsid w:val="00857E68"/>
    <w:rPr>
      <w:strike w:val="0"/>
      <w:dstrike w:val="0"/>
      <w:sz w:val="24"/>
      <w:szCs w:val="24"/>
    </w:rPr>
  </w:style>
  <w:style w:type="character" w:customStyle="1" w:styleId="ListLabel92">
    <w:name w:val="ListLabel 92"/>
    <w:qFormat/>
    <w:rsid w:val="00857E68"/>
    <w:rPr>
      <w:sz w:val="24"/>
      <w:szCs w:val="24"/>
    </w:rPr>
  </w:style>
  <w:style w:type="character" w:customStyle="1" w:styleId="ListLabel93">
    <w:name w:val="ListLabel 93"/>
    <w:qFormat/>
    <w:rsid w:val="00857E68"/>
    <w:rPr>
      <w:sz w:val="24"/>
      <w:szCs w:val="24"/>
    </w:rPr>
  </w:style>
  <w:style w:type="character" w:customStyle="1" w:styleId="ListLabel94">
    <w:name w:val="ListLabel 94"/>
    <w:qFormat/>
    <w:rsid w:val="00857E68"/>
    <w:rPr>
      <w:strike w:val="0"/>
      <w:dstrike w:val="0"/>
      <w:sz w:val="24"/>
      <w:szCs w:val="24"/>
    </w:rPr>
  </w:style>
  <w:style w:type="character" w:customStyle="1" w:styleId="ListLabel95">
    <w:name w:val="ListLabel 95"/>
    <w:qFormat/>
    <w:rsid w:val="00857E68"/>
    <w:rPr>
      <w:sz w:val="24"/>
      <w:szCs w:val="24"/>
    </w:rPr>
  </w:style>
  <w:style w:type="character" w:customStyle="1" w:styleId="ListLabel96">
    <w:name w:val="ListLabel 96"/>
    <w:qFormat/>
    <w:rsid w:val="00857E68"/>
    <w:rPr>
      <w:sz w:val="24"/>
      <w:szCs w:val="24"/>
    </w:rPr>
  </w:style>
  <w:style w:type="character" w:customStyle="1" w:styleId="ListLabel97">
    <w:name w:val="ListLabel 97"/>
    <w:qFormat/>
    <w:rsid w:val="00857E68"/>
    <w:rPr>
      <w:strike w:val="0"/>
      <w:dstrike w:val="0"/>
      <w:sz w:val="24"/>
      <w:szCs w:val="24"/>
    </w:rPr>
  </w:style>
  <w:style w:type="character" w:customStyle="1" w:styleId="ListLabel98">
    <w:name w:val="ListLabel 98"/>
    <w:qFormat/>
    <w:rsid w:val="00857E68"/>
    <w:rPr>
      <w:sz w:val="24"/>
      <w:szCs w:val="24"/>
    </w:rPr>
  </w:style>
  <w:style w:type="character" w:customStyle="1" w:styleId="ListLabel99">
    <w:name w:val="ListLabel 99"/>
    <w:qFormat/>
    <w:rsid w:val="00857E68"/>
    <w:rPr>
      <w:sz w:val="24"/>
      <w:szCs w:val="24"/>
    </w:rPr>
  </w:style>
  <w:style w:type="character" w:customStyle="1" w:styleId="ListLabel100">
    <w:name w:val="ListLabel 100"/>
    <w:qFormat/>
    <w:rsid w:val="00857E68"/>
    <w:rPr>
      <w:strike w:val="0"/>
      <w:dstrike w:val="0"/>
      <w:sz w:val="24"/>
      <w:szCs w:val="24"/>
    </w:rPr>
  </w:style>
  <w:style w:type="character" w:customStyle="1" w:styleId="ListLabel101">
    <w:name w:val="ListLabel 101"/>
    <w:qFormat/>
    <w:rsid w:val="00857E68"/>
    <w:rPr>
      <w:sz w:val="24"/>
      <w:szCs w:val="24"/>
    </w:rPr>
  </w:style>
  <w:style w:type="character" w:customStyle="1" w:styleId="ListLabel102">
    <w:name w:val="ListLabel 102"/>
    <w:qFormat/>
    <w:rsid w:val="00857E68"/>
    <w:rPr>
      <w:sz w:val="24"/>
      <w:szCs w:val="24"/>
    </w:rPr>
  </w:style>
  <w:style w:type="character" w:customStyle="1" w:styleId="ListLabel103">
    <w:name w:val="ListLabel 103"/>
    <w:qFormat/>
    <w:rsid w:val="00857E68"/>
    <w:rPr>
      <w:strike w:val="0"/>
      <w:dstrike w:val="0"/>
      <w:sz w:val="24"/>
      <w:szCs w:val="24"/>
    </w:rPr>
  </w:style>
  <w:style w:type="character" w:customStyle="1" w:styleId="ListLabel104">
    <w:name w:val="ListLabel 104"/>
    <w:qFormat/>
    <w:rsid w:val="00857E68"/>
    <w:rPr>
      <w:sz w:val="24"/>
      <w:szCs w:val="24"/>
    </w:rPr>
  </w:style>
  <w:style w:type="character" w:customStyle="1" w:styleId="ListLabel105">
    <w:name w:val="ListLabel 105"/>
    <w:qFormat/>
    <w:rsid w:val="00857E68"/>
    <w:rPr>
      <w:sz w:val="24"/>
      <w:szCs w:val="24"/>
    </w:rPr>
  </w:style>
  <w:style w:type="character" w:customStyle="1" w:styleId="ListLabel106">
    <w:name w:val="ListLabel 106"/>
    <w:qFormat/>
    <w:rsid w:val="00857E68"/>
    <w:rPr>
      <w:strike w:val="0"/>
      <w:dstrike w:val="0"/>
      <w:sz w:val="24"/>
      <w:szCs w:val="24"/>
    </w:rPr>
  </w:style>
  <w:style w:type="character" w:customStyle="1" w:styleId="ListLabel107">
    <w:name w:val="ListLabel 107"/>
    <w:qFormat/>
    <w:rsid w:val="00857E68"/>
    <w:rPr>
      <w:sz w:val="24"/>
      <w:szCs w:val="24"/>
    </w:rPr>
  </w:style>
  <w:style w:type="character" w:customStyle="1" w:styleId="ListLabel108">
    <w:name w:val="ListLabel 108"/>
    <w:qFormat/>
    <w:rsid w:val="00857E68"/>
    <w:rPr>
      <w:sz w:val="24"/>
      <w:szCs w:val="24"/>
    </w:rPr>
  </w:style>
  <w:style w:type="character" w:customStyle="1" w:styleId="ListLabel109">
    <w:name w:val="ListLabel 109"/>
    <w:qFormat/>
    <w:rsid w:val="00857E68"/>
    <w:rPr>
      <w:strike w:val="0"/>
      <w:dstrike w:val="0"/>
      <w:sz w:val="24"/>
      <w:szCs w:val="24"/>
    </w:rPr>
  </w:style>
  <w:style w:type="character" w:customStyle="1" w:styleId="ListLabel110">
    <w:name w:val="ListLabel 110"/>
    <w:qFormat/>
    <w:rsid w:val="00857E68"/>
    <w:rPr>
      <w:sz w:val="24"/>
      <w:szCs w:val="24"/>
    </w:rPr>
  </w:style>
  <w:style w:type="character" w:customStyle="1" w:styleId="ListLabel111">
    <w:name w:val="ListLabel 111"/>
    <w:qFormat/>
    <w:rsid w:val="00857E68"/>
    <w:rPr>
      <w:sz w:val="24"/>
      <w:szCs w:val="24"/>
    </w:rPr>
  </w:style>
  <w:style w:type="character" w:customStyle="1" w:styleId="ListLabel112">
    <w:name w:val="ListLabel 112"/>
    <w:qFormat/>
    <w:rsid w:val="00857E68"/>
    <w:rPr>
      <w:strike w:val="0"/>
      <w:dstrike w:val="0"/>
      <w:sz w:val="24"/>
      <w:szCs w:val="24"/>
    </w:rPr>
  </w:style>
  <w:style w:type="character" w:customStyle="1" w:styleId="ListLabel113">
    <w:name w:val="ListLabel 113"/>
    <w:qFormat/>
    <w:rsid w:val="00857E68"/>
    <w:rPr>
      <w:sz w:val="24"/>
      <w:szCs w:val="24"/>
    </w:rPr>
  </w:style>
  <w:style w:type="character" w:customStyle="1" w:styleId="ListLabel114">
    <w:name w:val="ListLabel 114"/>
    <w:qFormat/>
    <w:rsid w:val="00857E68"/>
    <w:rPr>
      <w:sz w:val="24"/>
      <w:szCs w:val="24"/>
    </w:rPr>
  </w:style>
  <w:style w:type="character" w:customStyle="1" w:styleId="ListLabel115">
    <w:name w:val="ListLabel 115"/>
    <w:qFormat/>
    <w:rsid w:val="00857E68"/>
    <w:rPr>
      <w:strike w:val="0"/>
      <w:dstrike w:val="0"/>
      <w:sz w:val="24"/>
      <w:szCs w:val="24"/>
    </w:rPr>
  </w:style>
  <w:style w:type="character" w:customStyle="1" w:styleId="ListLabel116">
    <w:name w:val="ListLabel 116"/>
    <w:qFormat/>
    <w:rsid w:val="00857E68"/>
    <w:rPr>
      <w:sz w:val="24"/>
      <w:szCs w:val="24"/>
    </w:rPr>
  </w:style>
  <w:style w:type="character" w:customStyle="1" w:styleId="ListLabel117">
    <w:name w:val="ListLabel 117"/>
    <w:qFormat/>
    <w:rsid w:val="00857E68"/>
    <w:rPr>
      <w:sz w:val="24"/>
      <w:szCs w:val="24"/>
    </w:rPr>
  </w:style>
  <w:style w:type="character" w:customStyle="1" w:styleId="ListLabel118">
    <w:name w:val="ListLabel 118"/>
    <w:qFormat/>
    <w:rsid w:val="00857E68"/>
    <w:rPr>
      <w:strike w:val="0"/>
      <w:dstrike w:val="0"/>
      <w:sz w:val="24"/>
      <w:szCs w:val="24"/>
    </w:rPr>
  </w:style>
  <w:style w:type="character" w:customStyle="1" w:styleId="ListLabel119">
    <w:name w:val="ListLabel 119"/>
    <w:qFormat/>
    <w:rsid w:val="00857E68"/>
    <w:rPr>
      <w:sz w:val="24"/>
      <w:szCs w:val="24"/>
    </w:rPr>
  </w:style>
  <w:style w:type="character" w:customStyle="1" w:styleId="afc">
    <w:name w:val="Ссылка указателя"/>
    <w:qFormat/>
    <w:rsid w:val="00857E68"/>
  </w:style>
  <w:style w:type="character" w:customStyle="1" w:styleId="WW8Num50z0">
    <w:name w:val="WW8Num50z0"/>
    <w:qFormat/>
    <w:rsid w:val="00857E68"/>
    <w:rPr>
      <w:rFonts w:ascii="Times New Roman" w:hAnsi="Times New Roman" w:cs="Times New Roman"/>
      <w:b w:val="0"/>
      <w:i w:val="0"/>
      <w:sz w:val="24"/>
      <w:szCs w:val="24"/>
    </w:rPr>
  </w:style>
  <w:style w:type="character" w:customStyle="1" w:styleId="WW8Num50z1">
    <w:name w:val="WW8Num50z1"/>
    <w:qFormat/>
    <w:rsid w:val="00857E68"/>
    <w:rPr>
      <w:rFonts w:ascii="Calibri" w:eastAsia="Times New Roman" w:hAnsi="Calibri" w:cs="Calibri"/>
      <w:i w:val="0"/>
      <w:color w:val="000000"/>
      <w:sz w:val="24"/>
      <w:szCs w:val="24"/>
      <w:lang w:val="ru-RU" w:eastAsia="ar-SA"/>
    </w:rPr>
  </w:style>
  <w:style w:type="character" w:customStyle="1" w:styleId="WW8Num50z3">
    <w:name w:val="WW8Num50z3"/>
    <w:qFormat/>
    <w:rsid w:val="00857E68"/>
  </w:style>
  <w:style w:type="character" w:customStyle="1" w:styleId="ListLabel120">
    <w:name w:val="ListLabel 120"/>
    <w:qFormat/>
    <w:rsid w:val="00857E68"/>
    <w:rPr>
      <w:sz w:val="24"/>
      <w:szCs w:val="24"/>
    </w:rPr>
  </w:style>
  <w:style w:type="character" w:customStyle="1" w:styleId="ListLabel121">
    <w:name w:val="ListLabel 121"/>
    <w:qFormat/>
    <w:rsid w:val="00857E68"/>
    <w:rPr>
      <w:rFonts w:ascii="Times New Roman" w:hAnsi="Times New Roman"/>
      <w:b w:val="0"/>
      <w:bCs w:val="0"/>
      <w:strike w:val="0"/>
      <w:dstrike w:val="0"/>
      <w:sz w:val="24"/>
      <w:szCs w:val="24"/>
    </w:rPr>
  </w:style>
  <w:style w:type="character" w:customStyle="1" w:styleId="ListLabel122">
    <w:name w:val="ListLabel 122"/>
    <w:qFormat/>
    <w:rsid w:val="00857E68"/>
    <w:rPr>
      <w:sz w:val="24"/>
      <w:szCs w:val="24"/>
    </w:rPr>
  </w:style>
  <w:style w:type="character" w:customStyle="1" w:styleId="ListLabel123">
    <w:name w:val="ListLabel 123"/>
    <w:qFormat/>
    <w:rsid w:val="00857E68"/>
    <w:rPr>
      <w:sz w:val="24"/>
      <w:szCs w:val="24"/>
    </w:rPr>
  </w:style>
  <w:style w:type="character" w:customStyle="1" w:styleId="ListLabel124">
    <w:name w:val="ListLabel 124"/>
    <w:qFormat/>
    <w:rsid w:val="00857E68"/>
    <w:rPr>
      <w:strike w:val="0"/>
      <w:dstrike w:val="0"/>
      <w:sz w:val="24"/>
      <w:szCs w:val="24"/>
    </w:rPr>
  </w:style>
  <w:style w:type="character" w:customStyle="1" w:styleId="ListLabel125">
    <w:name w:val="ListLabel 125"/>
    <w:qFormat/>
    <w:rsid w:val="00857E68"/>
    <w:rPr>
      <w:sz w:val="24"/>
      <w:szCs w:val="24"/>
    </w:rPr>
  </w:style>
  <w:style w:type="character" w:customStyle="1" w:styleId="ListLabel126">
    <w:name w:val="ListLabel 126"/>
    <w:qFormat/>
    <w:rsid w:val="00857E68"/>
    <w:rPr>
      <w:color w:val="00000A"/>
    </w:rPr>
  </w:style>
  <w:style w:type="character" w:customStyle="1" w:styleId="ListLabel127">
    <w:name w:val="ListLabel 127"/>
    <w:qFormat/>
    <w:rsid w:val="00857E68"/>
    <w:rPr>
      <w:rFonts w:ascii="Times New Roman" w:hAnsi="Times New Roman"/>
      <w:color w:val="00000A"/>
      <w:sz w:val="24"/>
    </w:rPr>
  </w:style>
  <w:style w:type="character" w:customStyle="1" w:styleId="ListLabel128">
    <w:name w:val="ListLabel 128"/>
    <w:qFormat/>
    <w:rsid w:val="00857E68"/>
    <w:rPr>
      <w:rFonts w:eastAsia="Calibri" w:cs="Times New Roman"/>
      <w:color w:val="00000A"/>
    </w:rPr>
  </w:style>
  <w:style w:type="character" w:customStyle="1" w:styleId="ListLabel129">
    <w:name w:val="ListLabel 129"/>
    <w:qFormat/>
    <w:rsid w:val="00857E68"/>
    <w:rPr>
      <w:color w:val="00000A"/>
    </w:rPr>
  </w:style>
  <w:style w:type="character" w:customStyle="1" w:styleId="ListLabel130">
    <w:name w:val="ListLabel 130"/>
    <w:qFormat/>
    <w:rsid w:val="00857E68"/>
    <w:rPr>
      <w:color w:val="00000A"/>
    </w:rPr>
  </w:style>
  <w:style w:type="character" w:customStyle="1" w:styleId="ListLabel131">
    <w:name w:val="ListLabel 131"/>
    <w:qFormat/>
    <w:rsid w:val="00857E68"/>
    <w:rPr>
      <w:color w:val="00000A"/>
    </w:rPr>
  </w:style>
  <w:style w:type="character" w:customStyle="1" w:styleId="ListLabel132">
    <w:name w:val="ListLabel 132"/>
    <w:qFormat/>
    <w:rsid w:val="00857E68"/>
    <w:rPr>
      <w:color w:val="00000A"/>
    </w:rPr>
  </w:style>
  <w:style w:type="character" w:customStyle="1" w:styleId="ListLabel133">
    <w:name w:val="ListLabel 133"/>
    <w:qFormat/>
    <w:rsid w:val="00857E68"/>
    <w:rPr>
      <w:color w:val="00000A"/>
    </w:rPr>
  </w:style>
  <w:style w:type="character" w:customStyle="1" w:styleId="ListLabel134">
    <w:name w:val="ListLabel 134"/>
    <w:qFormat/>
    <w:rsid w:val="00857E68"/>
    <w:rPr>
      <w:color w:val="00000A"/>
    </w:rPr>
  </w:style>
  <w:style w:type="character" w:customStyle="1" w:styleId="ListLabel135">
    <w:name w:val="ListLabel 135"/>
    <w:qFormat/>
    <w:rsid w:val="00857E68"/>
    <w:rPr>
      <w:color w:val="00000A"/>
      <w:sz w:val="24"/>
    </w:rPr>
  </w:style>
  <w:style w:type="character" w:customStyle="1" w:styleId="ListLabel136">
    <w:name w:val="ListLabel 136"/>
    <w:qFormat/>
    <w:rsid w:val="00857E68"/>
    <w:rPr>
      <w:sz w:val="24"/>
      <w:szCs w:val="24"/>
    </w:rPr>
  </w:style>
  <w:style w:type="character" w:customStyle="1" w:styleId="ListLabel137">
    <w:name w:val="ListLabel 137"/>
    <w:qFormat/>
    <w:rsid w:val="00857E68"/>
    <w:rPr>
      <w:strike w:val="0"/>
      <w:dstrike w:val="0"/>
      <w:sz w:val="24"/>
      <w:szCs w:val="24"/>
    </w:rPr>
  </w:style>
  <w:style w:type="character" w:customStyle="1" w:styleId="ListLabel138">
    <w:name w:val="ListLabel 138"/>
    <w:qFormat/>
    <w:rsid w:val="00857E68"/>
    <w:rPr>
      <w:sz w:val="24"/>
      <w:szCs w:val="24"/>
    </w:rPr>
  </w:style>
  <w:style w:type="character" w:customStyle="1" w:styleId="ListLabel139">
    <w:name w:val="ListLabel 139"/>
    <w:qFormat/>
    <w:rsid w:val="00857E68"/>
    <w:rPr>
      <w:sz w:val="24"/>
      <w:szCs w:val="24"/>
    </w:rPr>
  </w:style>
  <w:style w:type="character" w:customStyle="1" w:styleId="ListLabel140">
    <w:name w:val="ListLabel 140"/>
    <w:qFormat/>
    <w:rsid w:val="00857E68"/>
    <w:rPr>
      <w:strike w:val="0"/>
      <w:dstrike w:val="0"/>
      <w:sz w:val="24"/>
      <w:szCs w:val="24"/>
    </w:rPr>
  </w:style>
  <w:style w:type="character" w:customStyle="1" w:styleId="ListLabel141">
    <w:name w:val="ListLabel 141"/>
    <w:qFormat/>
    <w:rsid w:val="00857E68"/>
    <w:rPr>
      <w:sz w:val="24"/>
      <w:szCs w:val="24"/>
    </w:rPr>
  </w:style>
  <w:style w:type="character" w:customStyle="1" w:styleId="ListLabel142">
    <w:name w:val="ListLabel 142"/>
    <w:qFormat/>
    <w:rsid w:val="00857E68"/>
    <w:rPr>
      <w:sz w:val="24"/>
      <w:szCs w:val="24"/>
    </w:rPr>
  </w:style>
  <w:style w:type="character" w:customStyle="1" w:styleId="ListLabel143">
    <w:name w:val="ListLabel 143"/>
    <w:qFormat/>
    <w:rsid w:val="00857E68"/>
    <w:rPr>
      <w:strike w:val="0"/>
      <w:dstrike w:val="0"/>
      <w:sz w:val="24"/>
      <w:szCs w:val="24"/>
    </w:rPr>
  </w:style>
  <w:style w:type="character" w:customStyle="1" w:styleId="ListLabel144">
    <w:name w:val="ListLabel 144"/>
    <w:qFormat/>
    <w:rsid w:val="00857E68"/>
    <w:rPr>
      <w:sz w:val="24"/>
      <w:szCs w:val="24"/>
    </w:rPr>
  </w:style>
  <w:style w:type="character" w:customStyle="1" w:styleId="ListLabel145">
    <w:name w:val="ListLabel 145"/>
    <w:qFormat/>
    <w:rsid w:val="00857E68"/>
    <w:rPr>
      <w:sz w:val="24"/>
      <w:szCs w:val="24"/>
    </w:rPr>
  </w:style>
  <w:style w:type="character" w:customStyle="1" w:styleId="ListLabel146">
    <w:name w:val="ListLabel 146"/>
    <w:qFormat/>
    <w:rsid w:val="00857E68"/>
    <w:rPr>
      <w:strike w:val="0"/>
      <w:dstrike w:val="0"/>
      <w:sz w:val="24"/>
      <w:szCs w:val="24"/>
    </w:rPr>
  </w:style>
  <w:style w:type="character" w:customStyle="1" w:styleId="ListLabel147">
    <w:name w:val="ListLabel 147"/>
    <w:qFormat/>
    <w:rsid w:val="00857E68"/>
    <w:rPr>
      <w:sz w:val="24"/>
      <w:szCs w:val="24"/>
    </w:rPr>
  </w:style>
  <w:style w:type="paragraph" w:customStyle="1" w:styleId="afd">
    <w:name w:val="Заголовок"/>
    <w:basedOn w:val="a"/>
    <w:next w:val="afe"/>
    <w:qFormat/>
    <w:rsid w:val="00857E68"/>
    <w:pPr>
      <w:keepNext/>
      <w:spacing w:before="240" w:after="120"/>
    </w:pPr>
    <w:rPr>
      <w:rFonts w:ascii="Liberation Sans" w:eastAsia="Noto Sans CJK SC Regular" w:hAnsi="Liberation Sans" w:cs="FreeSans"/>
      <w:sz w:val="28"/>
      <w:szCs w:val="28"/>
    </w:rPr>
  </w:style>
  <w:style w:type="paragraph" w:styleId="afe">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
    <w:name w:val="List"/>
    <w:basedOn w:val="afe"/>
    <w:rsid w:val="00857E68"/>
    <w:rPr>
      <w:rFonts w:cs="FreeSans"/>
    </w:rPr>
  </w:style>
  <w:style w:type="paragraph" w:customStyle="1" w:styleId="1c">
    <w:name w:val="Название объекта1"/>
    <w:basedOn w:val="a"/>
    <w:qFormat/>
    <w:rsid w:val="00857E68"/>
    <w:pPr>
      <w:suppressLineNumbers/>
      <w:spacing w:before="120" w:after="120"/>
    </w:pPr>
    <w:rPr>
      <w:rFonts w:cs="FreeSans"/>
      <w:i/>
      <w:iCs/>
      <w:sz w:val="24"/>
      <w:szCs w:val="24"/>
    </w:rPr>
  </w:style>
  <w:style w:type="paragraph" w:styleId="aff0">
    <w:name w:val="index heading"/>
    <w:basedOn w:val="a"/>
    <w:qFormat/>
    <w:rsid w:val="00857E68"/>
    <w:pPr>
      <w:suppressLineNumbers/>
    </w:pPr>
    <w:rPr>
      <w:rFonts w:cs="FreeSans"/>
    </w:rPr>
  </w:style>
  <w:style w:type="paragraph" w:customStyle="1" w:styleId="ConsPlusNormal0">
    <w:name w:val="ConsPlusNormal"/>
    <w:qFormat/>
    <w:rsid w:val="000E6C84"/>
    <w:rPr>
      <w:rFonts w:ascii="Arial" w:hAnsi="Arial" w:cs="Arial"/>
      <w:color w:val="00000A"/>
      <w:sz w:val="22"/>
      <w:szCs w:val="22"/>
      <w:lang w:eastAsia="en-US"/>
    </w:rPr>
  </w:style>
  <w:style w:type="paragraph" w:customStyle="1" w:styleId="1d">
    <w:name w:val="Верхний колонтитул1"/>
    <w:basedOn w:val="a"/>
    <w:unhideWhenUsed/>
    <w:rsid w:val="005F1EAE"/>
    <w:pPr>
      <w:tabs>
        <w:tab w:val="center" w:pos="4677"/>
        <w:tab w:val="right" w:pos="9355"/>
      </w:tabs>
      <w:spacing w:after="0" w:line="240" w:lineRule="auto"/>
    </w:pPr>
  </w:style>
  <w:style w:type="paragraph" w:customStyle="1" w:styleId="1e">
    <w:name w:val="Нижний колонтитул1"/>
    <w:basedOn w:val="a"/>
    <w:unhideWhenUsed/>
    <w:rsid w:val="005F1EAE"/>
    <w:pPr>
      <w:tabs>
        <w:tab w:val="center" w:pos="4677"/>
        <w:tab w:val="right" w:pos="9355"/>
      </w:tabs>
      <w:spacing w:after="0" w:line="240" w:lineRule="auto"/>
    </w:pPr>
  </w:style>
  <w:style w:type="paragraph" w:customStyle="1" w:styleId="-31">
    <w:name w:val="Светлая сетка - Акцент 31"/>
    <w:basedOn w:val="a"/>
    <w:qFormat/>
    <w:rsid w:val="00346FD1"/>
    <w:pPr>
      <w:ind w:left="720"/>
      <w:contextualSpacing/>
    </w:pPr>
  </w:style>
  <w:style w:type="paragraph" w:styleId="aff1">
    <w:name w:val="Balloon Text"/>
    <w:basedOn w:val="a"/>
    <w:link w:val="2c"/>
    <w:uiPriority w:val="99"/>
    <w:semiHidden/>
    <w:unhideWhenUsed/>
    <w:qFormat/>
    <w:rsid w:val="00EE4907"/>
    <w:pPr>
      <w:spacing w:after="0" w:line="240" w:lineRule="auto"/>
    </w:pPr>
    <w:rPr>
      <w:rFonts w:ascii="Tahoma" w:hAnsi="Tahoma" w:cs="Tahoma"/>
      <w:sz w:val="16"/>
      <w:szCs w:val="16"/>
    </w:rPr>
  </w:style>
  <w:style w:type="paragraph" w:customStyle="1" w:styleId="aff2">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90A4B"/>
    <w:pPr>
      <w:widowControl w:val="0"/>
    </w:pPr>
    <w:rPr>
      <w:rFonts w:ascii="Courier New" w:eastAsia="Times New Roman" w:hAnsi="Courier New" w:cs="Courier New"/>
      <w:color w:val="00000A"/>
      <w:sz w:val="22"/>
    </w:rPr>
  </w:style>
  <w:style w:type="paragraph" w:styleId="aff3">
    <w:name w:val="footnote text"/>
    <w:basedOn w:val="a"/>
    <w:semiHidden/>
    <w:qFormat/>
    <w:rsid w:val="00FE2535"/>
    <w:pPr>
      <w:suppressAutoHyphens/>
      <w:spacing w:after="0" w:line="240" w:lineRule="auto"/>
    </w:pPr>
    <w:rPr>
      <w:rFonts w:ascii="Times New Roman" w:eastAsia="Times New Roman" w:hAnsi="Times New Roman"/>
      <w:sz w:val="20"/>
      <w:szCs w:val="20"/>
      <w:lang w:eastAsia="ar-SA"/>
    </w:rPr>
  </w:style>
  <w:style w:type="paragraph" w:styleId="aff4">
    <w:name w:val="Body Text Indent"/>
    <w:basedOn w:val="afe"/>
    <w:qFormat/>
    <w:rsid w:val="00FE2535"/>
    <w:pPr>
      <w:spacing w:after="120"/>
      <w:ind w:firstLine="210"/>
      <w:jc w:val="left"/>
    </w:pPr>
    <w:rPr>
      <w:sz w:val="24"/>
    </w:rPr>
  </w:style>
  <w:style w:type="paragraph" w:customStyle="1" w:styleId="aff5">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color w:val="00000A"/>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12"/>
    <w:qFormat/>
    <w:rsid w:val="00FE2535"/>
    <w:pPr>
      <w:spacing w:after="0" w:line="240" w:lineRule="auto"/>
    </w:pPr>
    <w:rPr>
      <w:rFonts w:ascii="Times New Roman" w:eastAsia="Times New Roman" w:hAnsi="Times New Roman"/>
      <w:b/>
      <w:bCs/>
      <w:sz w:val="24"/>
      <w:szCs w:val="24"/>
      <w:lang w:eastAsia="ru-RU"/>
    </w:rPr>
  </w:style>
  <w:style w:type="paragraph" w:customStyle="1" w:styleId="aff6">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7">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3">
    <w:name w:val="Body Text 3"/>
    <w:basedOn w:val="a"/>
    <w:link w:val="32"/>
    <w:qFormat/>
    <w:rsid w:val="00FE2535"/>
    <w:pPr>
      <w:spacing w:after="120" w:line="240" w:lineRule="auto"/>
    </w:pPr>
    <w:rPr>
      <w:rFonts w:ascii="Times New Roman" w:eastAsia="Times New Roman" w:hAnsi="Times New Roman"/>
      <w:sz w:val="16"/>
      <w:szCs w:val="16"/>
      <w:lang w:eastAsia="ru-RU"/>
    </w:rPr>
  </w:style>
  <w:style w:type="paragraph" w:styleId="aff8">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9">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a">
    <w:name w:val="annotation text"/>
    <w:basedOn w:val="a"/>
    <w:link w:val="affb"/>
    <w:uiPriority w:val="99"/>
    <w:qFormat/>
    <w:rsid w:val="00FE2535"/>
    <w:pPr>
      <w:spacing w:line="240" w:lineRule="auto"/>
    </w:pPr>
    <w:rPr>
      <w:sz w:val="20"/>
      <w:szCs w:val="20"/>
      <w:lang w:eastAsia="ru-RU"/>
    </w:rPr>
  </w:style>
  <w:style w:type="paragraph" w:styleId="affc">
    <w:name w:val="annotation subject"/>
    <w:basedOn w:val="affa"/>
    <w:link w:val="1f0"/>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rFonts w:ascii="Times New Roman" w:hAnsi="Times New Roman"/>
      <w:color w:val="000000"/>
      <w:spacing w:val="1"/>
      <w:sz w:val="25"/>
      <w:szCs w:val="20"/>
    </w:rPr>
  </w:style>
  <w:style w:type="paragraph" w:customStyle="1" w:styleId="1f1">
    <w:name w:val="Без интервала1"/>
    <w:qFormat/>
    <w:rsid w:val="00FE2535"/>
    <w:rPr>
      <w:color w:val="00000A"/>
      <w:sz w:val="22"/>
      <w:szCs w:val="22"/>
    </w:rPr>
  </w:style>
  <w:style w:type="paragraph" w:customStyle="1" w:styleId="ConsPlusDocList">
    <w:name w:val="ConsPlusDocList"/>
    <w:qFormat/>
    <w:rsid w:val="00FE2535"/>
    <w:pPr>
      <w:jc w:val="center"/>
    </w:pPr>
    <w:rPr>
      <w:rFonts w:ascii="Courier New" w:hAnsi="Courier New" w:cs="Courier New"/>
      <w:color w:val="00000A"/>
      <w:sz w:val="22"/>
    </w:rPr>
  </w:style>
  <w:style w:type="paragraph" w:customStyle="1" w:styleId="124">
    <w:name w:val="Абзац списка12"/>
    <w:basedOn w:val="a"/>
    <w:qFormat/>
    <w:rsid w:val="00F922FB"/>
    <w:pPr>
      <w:spacing w:after="0"/>
      <w:ind w:left="720"/>
      <w:jc w:val="center"/>
    </w:pPr>
  </w:style>
  <w:style w:type="paragraph" w:styleId="affd">
    <w:name w:val="caption"/>
    <w:basedOn w:val="a"/>
    <w:qFormat/>
    <w:rsid w:val="00FE2535"/>
    <w:pPr>
      <w:overflowPunct w:val="0"/>
      <w:spacing w:after="0" w:line="216" w:lineRule="auto"/>
      <w:jc w:val="center"/>
      <w:textAlignment w:val="baseline"/>
    </w:pPr>
    <w:rPr>
      <w:rFonts w:ascii="Times New Roman" w:hAnsi="Times New Roman"/>
      <w:b/>
      <w:szCs w:val="20"/>
      <w:lang w:eastAsia="ru-RU"/>
    </w:rPr>
  </w:style>
  <w:style w:type="paragraph" w:customStyle="1" w:styleId="214">
    <w:name w:val="Основной текст 21"/>
    <w:basedOn w:val="a"/>
    <w:qFormat/>
    <w:rsid w:val="00FE2535"/>
    <w:pPr>
      <w:overflowPunct w:val="0"/>
      <w:spacing w:after="0" w:line="216" w:lineRule="auto"/>
      <w:ind w:firstLine="709"/>
      <w:jc w:val="both"/>
      <w:textAlignment w:val="baseline"/>
    </w:pPr>
    <w:rPr>
      <w:rFonts w:ascii="Times New Roman" w:hAnsi="Times New Roman"/>
      <w:sz w:val="20"/>
      <w:szCs w:val="20"/>
      <w:lang w:eastAsia="ru-RU"/>
    </w:rPr>
  </w:style>
  <w:style w:type="paragraph" w:styleId="affe">
    <w:name w:val="Title"/>
    <w:basedOn w:val="a"/>
    <w:qFormat/>
    <w:rsid w:val="00FE2535"/>
    <w:pPr>
      <w:spacing w:after="0" w:line="240" w:lineRule="auto"/>
      <w:jc w:val="center"/>
    </w:pPr>
    <w:rPr>
      <w:rFonts w:ascii="Arial" w:hAnsi="Arial" w:cs="Arial"/>
      <w:b/>
      <w:bCs/>
      <w:sz w:val="24"/>
      <w:szCs w:val="24"/>
      <w:lang w:eastAsia="ru-RU"/>
    </w:rPr>
  </w:style>
  <w:style w:type="paragraph" w:styleId="37">
    <w:name w:val="Body Text Indent 3"/>
    <w:basedOn w:val="a"/>
    <w:link w:val="311"/>
    <w:qFormat/>
    <w:rsid w:val="00FE2535"/>
    <w:pPr>
      <w:spacing w:after="120" w:line="240" w:lineRule="auto"/>
      <w:ind w:left="283"/>
      <w:jc w:val="center"/>
    </w:pPr>
    <w:rPr>
      <w:rFonts w:ascii="Times New Roman" w:hAnsi="Times New Roman"/>
      <w:sz w:val="16"/>
      <w:szCs w:val="16"/>
      <w:lang w:eastAsia="ru-RU"/>
    </w:rPr>
  </w:style>
  <w:style w:type="paragraph" w:styleId="afff">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color w:val="00000A"/>
      <w:sz w:val="22"/>
    </w:rPr>
  </w:style>
  <w:style w:type="paragraph" w:customStyle="1" w:styleId="ConsTitle">
    <w:name w:val="ConsTitle"/>
    <w:qFormat/>
    <w:rsid w:val="00FE2535"/>
    <w:pPr>
      <w:widowControl w:val="0"/>
      <w:ind w:right="19772"/>
      <w:jc w:val="center"/>
    </w:pPr>
    <w:rPr>
      <w:rFonts w:ascii="Arial" w:hAnsi="Arial" w:cs="Arial"/>
      <w:b/>
      <w:bCs/>
      <w:color w:val="00000A"/>
      <w:sz w:val="22"/>
    </w:rPr>
  </w:style>
  <w:style w:type="paragraph" w:customStyle="1" w:styleId="Preformat">
    <w:name w:val="Preformat"/>
    <w:qFormat/>
    <w:rsid w:val="00FE2535"/>
    <w:pPr>
      <w:jc w:val="center"/>
    </w:pPr>
    <w:rPr>
      <w:rFonts w:ascii="Courier New" w:hAnsi="Courier New" w:cs="Courier New"/>
      <w:color w:val="00000A"/>
      <w:sz w:val="22"/>
    </w:rPr>
  </w:style>
  <w:style w:type="paragraph" w:customStyle="1" w:styleId="afff0">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color w:val="00000A"/>
      <w:sz w:val="22"/>
    </w:rPr>
  </w:style>
  <w:style w:type="paragraph" w:customStyle="1" w:styleId="ConsCell">
    <w:name w:val="ConsCell"/>
    <w:qFormat/>
    <w:rsid w:val="00FE2535"/>
    <w:pPr>
      <w:widowControl w:val="0"/>
      <w:ind w:right="19772"/>
      <w:jc w:val="center"/>
    </w:pPr>
    <w:rPr>
      <w:rFonts w:ascii="Arial" w:hAnsi="Arial" w:cs="Arial"/>
      <w:color w:val="00000A"/>
      <w:sz w:val="22"/>
    </w:rPr>
  </w:style>
  <w:style w:type="paragraph" w:customStyle="1" w:styleId="1f2">
    <w:name w:val="Обычный1"/>
    <w:qFormat/>
    <w:rsid w:val="00FE2535"/>
    <w:pPr>
      <w:widowControl w:val="0"/>
      <w:snapToGrid w:val="0"/>
      <w:spacing w:line="300" w:lineRule="auto"/>
      <w:ind w:firstLine="820"/>
      <w:jc w:val="both"/>
    </w:pPr>
    <w:rPr>
      <w:rFonts w:ascii="Times New Roman" w:hAnsi="Times New Roman"/>
      <w:color w:val="00000A"/>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1">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2">
    <w:name w:val="Приложение"/>
    <w:basedOn w:val="afe"/>
    <w:qFormat/>
    <w:rsid w:val="00FE2535"/>
    <w:pPr>
      <w:tabs>
        <w:tab w:val="left" w:pos="1673"/>
      </w:tabs>
      <w:spacing w:before="240" w:line="240" w:lineRule="exact"/>
      <w:ind w:left="1985" w:hanging="1985"/>
    </w:pPr>
    <w:rPr>
      <w:rFonts w:eastAsia="Calibri"/>
      <w:b/>
      <w:bCs/>
      <w:szCs w:val="28"/>
    </w:rPr>
  </w:style>
  <w:style w:type="paragraph" w:customStyle="1" w:styleId="afff3">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4">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5">
    <w:name w:val="Исполнитель"/>
    <w:basedOn w:val="afe"/>
    <w:qFormat/>
    <w:rsid w:val="00FE2535"/>
    <w:pPr>
      <w:suppressAutoHyphens/>
      <w:spacing w:after="120" w:line="240" w:lineRule="exact"/>
      <w:jc w:val="left"/>
    </w:pPr>
    <w:rPr>
      <w:rFonts w:eastAsia="Calibri"/>
      <w:b/>
      <w:bCs/>
      <w:sz w:val="24"/>
    </w:rPr>
  </w:style>
  <w:style w:type="paragraph" w:customStyle="1" w:styleId="afff6">
    <w:name w:val="Подпись на общем бланке"/>
    <w:basedOn w:val="aff7"/>
    <w:qFormat/>
    <w:rsid w:val="00FE2535"/>
    <w:pPr>
      <w:tabs>
        <w:tab w:val="right" w:pos="9639"/>
      </w:tabs>
      <w:suppressAutoHyphens/>
      <w:spacing w:before="480" w:line="240" w:lineRule="exact"/>
      <w:ind w:left="0"/>
      <w:jc w:val="center"/>
    </w:pPr>
    <w:rPr>
      <w:rFonts w:eastAsia="Calibri"/>
      <w:b w:val="0"/>
    </w:rPr>
  </w:style>
  <w:style w:type="paragraph" w:customStyle="1" w:styleId="afff7">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8">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9">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8">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3">
    <w:name w:val="Стиль1"/>
    <w:basedOn w:val="aff4"/>
    <w:qFormat/>
    <w:rsid w:val="00FE2535"/>
    <w:pPr>
      <w:spacing w:after="60"/>
      <w:ind w:firstLine="709"/>
      <w:jc w:val="both"/>
    </w:pPr>
    <w:rPr>
      <w:rFonts w:eastAsia="Calibri"/>
      <w:sz w:val="28"/>
      <w:szCs w:val="28"/>
    </w:rPr>
  </w:style>
  <w:style w:type="paragraph" w:customStyle="1" w:styleId="1f4">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color w:val="00000A"/>
      <w:sz w:val="22"/>
    </w:rPr>
  </w:style>
  <w:style w:type="paragraph" w:customStyle="1" w:styleId="ConsPlusCell">
    <w:name w:val="ConsPlusCell"/>
    <w:qFormat/>
    <w:rsid w:val="00FE2535"/>
    <w:pPr>
      <w:jc w:val="center"/>
    </w:pPr>
    <w:rPr>
      <w:rFonts w:ascii="Arial" w:hAnsi="Arial" w:cs="Arial"/>
      <w:color w:val="00000A"/>
      <w:sz w:val="22"/>
    </w:rPr>
  </w:style>
  <w:style w:type="paragraph" w:customStyle="1" w:styleId="afffa">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5">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6">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b">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color w:val="00000A"/>
      <w:sz w:val="28"/>
      <w:szCs w:val="28"/>
    </w:rPr>
  </w:style>
  <w:style w:type="paragraph" w:customStyle="1" w:styleId="39">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d">
    <w:name w:val="Обычный2"/>
    <w:qFormat/>
    <w:rsid w:val="00FE2535"/>
    <w:pPr>
      <w:widowControl w:val="0"/>
    </w:pPr>
    <w:rPr>
      <w:rFonts w:ascii="Times New Roman" w:eastAsia="Times New Roman" w:hAnsi="Times New Roman"/>
      <w:color w:val="00000A"/>
      <w:sz w:val="22"/>
    </w:rPr>
  </w:style>
  <w:style w:type="paragraph" w:customStyle="1" w:styleId="3a">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e">
    <w:name w:val="Body Text First Indent 2"/>
    <w:basedOn w:val="aff4"/>
    <w:qFormat/>
    <w:rsid w:val="00FE2535"/>
    <w:pPr>
      <w:widowControl w:val="0"/>
      <w:ind w:left="283"/>
    </w:pPr>
    <w:rPr>
      <w:sz w:val="20"/>
      <w:szCs w:val="20"/>
    </w:rPr>
  </w:style>
  <w:style w:type="paragraph" w:customStyle="1" w:styleId="224">
    <w:name w:val="Основной текст 22"/>
    <w:basedOn w:val="a"/>
    <w:qFormat/>
    <w:rsid w:val="00FE2535"/>
    <w:pPr>
      <w:overflowPunct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7">
    <w:name w:val="Заголовок оглавления1"/>
    <w:basedOn w:val="11"/>
    <w:unhideWhenUsed/>
    <w:qFormat/>
    <w:rsid w:val="00B96D34"/>
    <w:pPr>
      <w:keepLines/>
      <w:spacing w:before="480" w:line="276" w:lineRule="auto"/>
      <w:jc w:val="left"/>
    </w:pPr>
    <w:rPr>
      <w:rFonts w:ascii="Cambria" w:hAnsi="Cambria"/>
      <w:i w:val="0"/>
      <w:iCs w:val="0"/>
      <w:color w:val="365F91"/>
      <w:sz w:val="28"/>
      <w:szCs w:val="28"/>
    </w:rPr>
  </w:style>
  <w:style w:type="paragraph" w:customStyle="1" w:styleId="215">
    <w:name w:val="Оглавление 21"/>
    <w:basedOn w:val="a"/>
    <w:autoRedefine/>
    <w:uiPriority w:val="39"/>
    <w:unhideWhenUsed/>
    <w:rsid w:val="00A36640"/>
    <w:pPr>
      <w:tabs>
        <w:tab w:val="left" w:pos="660"/>
        <w:tab w:val="right" w:leader="dot" w:pos="9356"/>
      </w:tabs>
      <w:spacing w:after="0"/>
      <w:ind w:right="284"/>
      <w:jc w:val="both"/>
    </w:pPr>
    <w:rPr>
      <w:rFonts w:ascii="Times New Roman" w:hAnsi="Times New Roman"/>
      <w:sz w:val="20"/>
      <w:szCs w:val="20"/>
    </w:rPr>
  </w:style>
  <w:style w:type="paragraph" w:customStyle="1" w:styleId="112">
    <w:name w:val="Оглавление 11"/>
    <w:basedOn w:val="a"/>
    <w:autoRedefine/>
    <w:uiPriority w:val="39"/>
    <w:unhideWhenUsed/>
    <w:rsid w:val="00A36640"/>
    <w:pPr>
      <w:tabs>
        <w:tab w:val="right" w:leader="dot" w:pos="9356"/>
      </w:tabs>
      <w:spacing w:before="120" w:after="120"/>
      <w:jc w:val="both"/>
    </w:pPr>
    <w:rPr>
      <w:rFonts w:ascii="Times New Roman" w:hAnsi="Times New Roman"/>
      <w:b/>
      <w:bCs/>
      <w:caps/>
      <w:sz w:val="20"/>
      <w:szCs w:val="20"/>
    </w:rPr>
  </w:style>
  <w:style w:type="paragraph" w:customStyle="1" w:styleId="312">
    <w:name w:val="Оглавление 31"/>
    <w:basedOn w:val="a"/>
    <w:autoRedefine/>
    <w:uiPriority w:val="39"/>
    <w:unhideWhenUsed/>
    <w:rsid w:val="000F26EE"/>
    <w:pPr>
      <w:spacing w:after="0"/>
      <w:ind w:left="440"/>
    </w:pPr>
    <w:rPr>
      <w:rFonts w:ascii="Times New Roman" w:hAnsi="Times New Roman"/>
      <w:i/>
      <w:iCs/>
      <w:sz w:val="20"/>
      <w:szCs w:val="20"/>
    </w:rPr>
  </w:style>
  <w:style w:type="paragraph" w:customStyle="1" w:styleId="412">
    <w:name w:val="Оглавление 41"/>
    <w:basedOn w:val="a"/>
    <w:autoRedefine/>
    <w:uiPriority w:val="39"/>
    <w:unhideWhenUsed/>
    <w:rsid w:val="000F26EE"/>
    <w:pPr>
      <w:spacing w:after="0"/>
      <w:ind w:left="660"/>
    </w:pPr>
    <w:rPr>
      <w:rFonts w:ascii="Times New Roman" w:hAnsi="Times New Roman"/>
      <w:sz w:val="18"/>
      <w:szCs w:val="18"/>
    </w:rPr>
  </w:style>
  <w:style w:type="paragraph" w:customStyle="1" w:styleId="511">
    <w:name w:val="Оглавление 51"/>
    <w:basedOn w:val="a"/>
    <w:autoRedefine/>
    <w:uiPriority w:val="39"/>
    <w:unhideWhenUsed/>
    <w:rsid w:val="00992DFF"/>
    <w:pPr>
      <w:spacing w:after="0"/>
      <w:ind w:left="880"/>
    </w:pPr>
    <w:rPr>
      <w:rFonts w:asciiTheme="minorHAnsi" w:hAnsiTheme="minorHAnsi"/>
      <w:sz w:val="18"/>
      <w:szCs w:val="18"/>
    </w:rPr>
  </w:style>
  <w:style w:type="paragraph" w:customStyle="1" w:styleId="611">
    <w:name w:val="Оглавление 61"/>
    <w:basedOn w:val="a"/>
    <w:autoRedefine/>
    <w:uiPriority w:val="39"/>
    <w:unhideWhenUsed/>
    <w:rsid w:val="00992DFF"/>
    <w:pPr>
      <w:spacing w:after="0"/>
      <w:ind w:left="1100"/>
    </w:pPr>
    <w:rPr>
      <w:rFonts w:asciiTheme="minorHAnsi" w:hAnsiTheme="minorHAnsi"/>
      <w:sz w:val="18"/>
      <w:szCs w:val="18"/>
    </w:rPr>
  </w:style>
  <w:style w:type="paragraph" w:customStyle="1" w:styleId="711">
    <w:name w:val="Оглавление 71"/>
    <w:basedOn w:val="a"/>
    <w:autoRedefine/>
    <w:uiPriority w:val="39"/>
    <w:unhideWhenUsed/>
    <w:rsid w:val="00992DFF"/>
    <w:pPr>
      <w:spacing w:after="0"/>
      <w:ind w:left="1320"/>
    </w:pPr>
    <w:rPr>
      <w:rFonts w:asciiTheme="minorHAnsi" w:hAnsiTheme="minorHAnsi"/>
      <w:sz w:val="18"/>
      <w:szCs w:val="18"/>
    </w:rPr>
  </w:style>
  <w:style w:type="paragraph" w:customStyle="1" w:styleId="811">
    <w:name w:val="Оглавление 81"/>
    <w:basedOn w:val="a"/>
    <w:autoRedefine/>
    <w:uiPriority w:val="39"/>
    <w:unhideWhenUsed/>
    <w:rsid w:val="00992DFF"/>
    <w:pPr>
      <w:spacing w:after="0"/>
      <w:ind w:left="1540"/>
    </w:pPr>
    <w:rPr>
      <w:rFonts w:asciiTheme="minorHAnsi" w:hAnsiTheme="minorHAnsi"/>
      <w:sz w:val="18"/>
      <w:szCs w:val="18"/>
    </w:rPr>
  </w:style>
  <w:style w:type="paragraph" w:customStyle="1" w:styleId="911">
    <w:name w:val="Оглавление 91"/>
    <w:basedOn w:val="a"/>
    <w:autoRedefine/>
    <w:uiPriority w:val="39"/>
    <w:unhideWhenUsed/>
    <w:rsid w:val="00992DFF"/>
    <w:pPr>
      <w:spacing w:after="0"/>
      <w:ind w:left="1760"/>
    </w:pPr>
    <w:rPr>
      <w:rFonts w:asciiTheme="minorHAnsi" w:hAnsiTheme="minorHAnsi"/>
      <w:sz w:val="18"/>
      <w:szCs w:val="18"/>
    </w:rPr>
  </w:style>
  <w:style w:type="paragraph" w:styleId="afffc">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color w:val="00000A"/>
      <w:sz w:val="22"/>
      <w:szCs w:val="22"/>
      <w:lang w:eastAsia="en-US"/>
    </w:rPr>
  </w:style>
  <w:style w:type="paragraph" w:customStyle="1" w:styleId="1-21">
    <w:name w:val="Средняя сетка 1 - Акцент 21"/>
    <w:basedOn w:val="a"/>
    <w:qFormat/>
    <w:rsid w:val="003D60B0"/>
    <w:pPr>
      <w:ind w:left="720"/>
      <w:contextualSpacing/>
    </w:pPr>
  </w:style>
  <w:style w:type="paragraph" w:styleId="afffd">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qFormat/>
    <w:rsid w:val="001C23A3"/>
    <w:pPr>
      <w:spacing w:before="360" w:after="240"/>
      <w:ind w:left="1778"/>
      <w:jc w:val="center"/>
      <w:outlineLvl w:val="1"/>
    </w:pPr>
    <w:rPr>
      <w:rFonts w:ascii="Times New Roman" w:hAnsi="Times New Roman" w:cs="Times New Roman"/>
      <w:b/>
      <w:i/>
      <w:sz w:val="28"/>
      <w:szCs w:val="28"/>
    </w:rPr>
  </w:style>
  <w:style w:type="paragraph" w:customStyle="1" w:styleId="afffe">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1"/>
    <w:unhideWhenUsed/>
    <w:qFormat/>
    <w:rsid w:val="00F922FB"/>
    <w:pPr>
      <w:keepLines/>
      <w:spacing w:before="480" w:line="276" w:lineRule="auto"/>
      <w:jc w:val="left"/>
    </w:pPr>
    <w:rPr>
      <w:rFonts w:ascii="Cambria" w:hAnsi="Cambria"/>
      <w:i w:val="0"/>
      <w:iCs w:val="0"/>
      <w:color w:val="365F91"/>
      <w:sz w:val="28"/>
      <w:szCs w:val="28"/>
    </w:rPr>
  </w:style>
  <w:style w:type="paragraph" w:styleId="affff0">
    <w:name w:val="List Paragraph"/>
    <w:basedOn w:val="a"/>
    <w:qFormat/>
    <w:rsid w:val="00CC4911"/>
    <w:pPr>
      <w:ind w:left="720"/>
      <w:contextualSpacing/>
    </w:pPr>
  </w:style>
  <w:style w:type="paragraph" w:customStyle="1" w:styleId="1-">
    <w:name w:val="Рег. Заголовок 1-го уровня регламента"/>
    <w:basedOn w:val="11"/>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4">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1">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2">
    <w:name w:val="Рег. Списки числовый"/>
    <w:basedOn w:val="1-21"/>
    <w:qFormat/>
    <w:rsid w:val="000C4215"/>
    <w:pPr>
      <w:ind w:left="1068"/>
      <w:jc w:val="both"/>
    </w:pPr>
    <w:rPr>
      <w:rFonts w:ascii="Times New Roman" w:hAnsi="Times New Roman"/>
      <w:sz w:val="28"/>
      <w:szCs w:val="28"/>
    </w:rPr>
  </w:style>
  <w:style w:type="paragraph" w:customStyle="1" w:styleId="affff3">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4"/>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4">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8">
    <w:name w:val="Рег. Списки 1)"/>
    <w:basedOn w:val="affff4"/>
    <w:qFormat/>
    <w:rsid w:val="007E6E84"/>
  </w:style>
  <w:style w:type="paragraph" w:customStyle="1" w:styleId="1f9">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5">
    <w:name w:val="Рег. Списки одного уровня: а) б) в)"/>
    <w:basedOn w:val="1f9"/>
    <w:qFormat/>
    <w:rsid w:val="00175985"/>
    <w:rPr>
      <w:lang w:eastAsia="ar-SA"/>
    </w:rPr>
  </w:style>
  <w:style w:type="paragraph" w:customStyle="1" w:styleId="affff6">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1"/>
    <w:qFormat/>
    <w:rsid w:val="00FC294F"/>
    <w:pPr>
      <w:spacing w:before="360" w:after="240" w:line="276" w:lineRule="auto"/>
      <w:jc w:val="center"/>
    </w:pPr>
    <w:rPr>
      <w:rFonts w:ascii="Times New Roman" w:hAnsi="Times New Roman"/>
      <w:i w:val="0"/>
    </w:rPr>
  </w:style>
  <w:style w:type="paragraph" w:customStyle="1" w:styleId="1fa">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7">
    <w:name w:val="No Spacing"/>
    <w:uiPriority w:val="1"/>
    <w:qFormat/>
    <w:rsid w:val="004D04D4"/>
    <w:rPr>
      <w:color w:val="00000A"/>
      <w:sz w:val="22"/>
      <w:szCs w:val="22"/>
      <w:lang w:eastAsia="en-US"/>
    </w:rPr>
  </w:style>
  <w:style w:type="paragraph" w:styleId="affff8">
    <w:name w:val="Revision"/>
    <w:uiPriority w:val="99"/>
    <w:semiHidden/>
    <w:qFormat/>
    <w:rsid w:val="00EC15BC"/>
    <w:rPr>
      <w:color w:val="00000A"/>
      <w:sz w:val="22"/>
      <w:szCs w:val="22"/>
      <w:lang w:eastAsia="en-US"/>
    </w:rPr>
  </w:style>
  <w:style w:type="paragraph" w:customStyle="1" w:styleId="116">
    <w:name w:val="Абзац списка11"/>
    <w:basedOn w:val="a"/>
    <w:qFormat/>
    <w:rsid w:val="00EF2921"/>
    <w:pPr>
      <w:spacing w:after="0"/>
      <w:ind w:left="720"/>
      <w:jc w:val="center"/>
    </w:pPr>
  </w:style>
  <w:style w:type="paragraph" w:customStyle="1" w:styleId="2f0">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1">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2">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9">
    <w:name w:val="РегламентГПЗУ"/>
    <w:basedOn w:val="affff0"/>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3">
    <w:name w:val="РегламентГПЗУ2"/>
    <w:basedOn w:val="affff9"/>
    <w:qFormat/>
    <w:rsid w:val="003C541F"/>
    <w:pPr>
      <w:tabs>
        <w:tab w:val="left" w:pos="1418"/>
      </w:tabs>
    </w:pPr>
  </w:style>
  <w:style w:type="paragraph" w:styleId="affffa">
    <w:name w:val="TOC Heading"/>
    <w:basedOn w:val="11"/>
    <w:uiPriority w:val="39"/>
    <w:unhideWhenUsed/>
    <w:qFormat/>
    <w:rsid w:val="00DA564A"/>
    <w:pPr>
      <w:keepLines/>
      <w:spacing w:before="240" w:line="259" w:lineRule="auto"/>
      <w:jc w:val="left"/>
    </w:pPr>
    <w:rPr>
      <w:rFonts w:asciiTheme="majorHAnsi" w:eastAsiaTheme="majorEastAsia" w:hAnsiTheme="majorHAnsi" w:cstheme="majorBidi"/>
      <w:b w:val="0"/>
      <w:bCs w:val="0"/>
      <w:i w:val="0"/>
      <w:iCs w:val="0"/>
      <w:color w:val="365F91" w:themeColor="accent1" w:themeShade="BF"/>
      <w:sz w:val="32"/>
      <w:szCs w:val="32"/>
    </w:rPr>
  </w:style>
  <w:style w:type="paragraph" w:customStyle="1" w:styleId="affffb">
    <w:name w:val="Содержимое врезки"/>
    <w:basedOn w:val="a"/>
    <w:qFormat/>
    <w:rsid w:val="00857E68"/>
  </w:style>
  <w:style w:type="paragraph" w:customStyle="1" w:styleId="affffc">
    <w:name w:val="Содержимое таблицы"/>
    <w:basedOn w:val="a"/>
    <w:qFormat/>
    <w:rsid w:val="00857E68"/>
  </w:style>
  <w:style w:type="paragraph" w:customStyle="1" w:styleId="affffd">
    <w:name w:val="Заголовок таблицы"/>
    <w:basedOn w:val="affffc"/>
    <w:qFormat/>
    <w:rsid w:val="00857E68"/>
  </w:style>
  <w:style w:type="numbering" w:customStyle="1" w:styleId="WW8Num50">
    <w:name w:val="WW8Num50"/>
    <w:qFormat/>
    <w:rsid w:val="00857E68"/>
  </w:style>
  <w:style w:type="table" w:styleId="affffe">
    <w:name w:val="Table Grid"/>
    <w:basedOn w:val="a1"/>
    <w:uiPriority w:val="59"/>
    <w:rsid w:val="00FE2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
    <w:name w:val="header"/>
    <w:basedOn w:val="a"/>
    <w:link w:val="1fb"/>
    <w:unhideWhenUsed/>
    <w:rsid w:val="00E5737D"/>
    <w:pPr>
      <w:tabs>
        <w:tab w:val="center" w:pos="4677"/>
        <w:tab w:val="right" w:pos="9355"/>
      </w:tabs>
      <w:spacing w:after="0" w:line="240" w:lineRule="auto"/>
    </w:pPr>
  </w:style>
  <w:style w:type="character" w:customStyle="1" w:styleId="1fb">
    <w:name w:val="Верхний колонтитул Знак1"/>
    <w:basedOn w:val="a0"/>
    <w:link w:val="afffff"/>
    <w:rsid w:val="00E5737D"/>
    <w:rPr>
      <w:color w:val="00000A"/>
      <w:sz w:val="22"/>
      <w:szCs w:val="22"/>
      <w:lang w:eastAsia="en-US"/>
    </w:rPr>
  </w:style>
  <w:style w:type="paragraph" w:styleId="afffff0">
    <w:name w:val="footer"/>
    <w:basedOn w:val="a"/>
    <w:link w:val="1fc"/>
    <w:unhideWhenUsed/>
    <w:rsid w:val="00E5737D"/>
    <w:pPr>
      <w:tabs>
        <w:tab w:val="center" w:pos="4677"/>
        <w:tab w:val="right" w:pos="9355"/>
      </w:tabs>
      <w:spacing w:after="0" w:line="240" w:lineRule="auto"/>
    </w:pPr>
  </w:style>
  <w:style w:type="character" w:customStyle="1" w:styleId="1fc">
    <w:name w:val="Нижний колонтитул Знак1"/>
    <w:basedOn w:val="a0"/>
    <w:link w:val="afffff0"/>
    <w:rsid w:val="00E5737D"/>
    <w:rPr>
      <w:color w:val="00000A"/>
      <w:sz w:val="22"/>
      <w:szCs w:val="22"/>
      <w:lang w:eastAsia="en-US"/>
    </w:rPr>
  </w:style>
  <w:style w:type="paragraph" w:styleId="1fd">
    <w:name w:val="toc 1"/>
    <w:basedOn w:val="a"/>
    <w:next w:val="a"/>
    <w:autoRedefine/>
    <w:uiPriority w:val="39"/>
    <w:unhideWhenUsed/>
    <w:qFormat/>
    <w:rsid w:val="005060A0"/>
    <w:pPr>
      <w:tabs>
        <w:tab w:val="right" w:leader="dot" w:pos="9072"/>
      </w:tabs>
      <w:spacing w:after="100"/>
      <w:ind w:left="142"/>
      <w:jc w:val="both"/>
    </w:pPr>
  </w:style>
  <w:style w:type="paragraph" w:styleId="2f4">
    <w:name w:val="toc 2"/>
    <w:basedOn w:val="a"/>
    <w:next w:val="a"/>
    <w:autoRedefine/>
    <w:uiPriority w:val="39"/>
    <w:unhideWhenUsed/>
    <w:qFormat/>
    <w:rsid w:val="005060A0"/>
    <w:pPr>
      <w:tabs>
        <w:tab w:val="left" w:pos="660"/>
        <w:tab w:val="right" w:leader="dot" w:pos="9072"/>
      </w:tabs>
      <w:spacing w:after="100"/>
      <w:ind w:left="220"/>
      <w:jc w:val="both"/>
    </w:pPr>
  </w:style>
  <w:style w:type="character" w:styleId="afffff1">
    <w:name w:val="Hyperlink"/>
    <w:basedOn w:val="a0"/>
    <w:uiPriority w:val="99"/>
    <w:unhideWhenUsed/>
    <w:rsid w:val="00D211C5"/>
    <w:rPr>
      <w:color w:val="0000FF" w:themeColor="hyperlink"/>
      <w:u w:val="single"/>
    </w:rPr>
  </w:style>
  <w:style w:type="character" w:customStyle="1" w:styleId="12">
    <w:name w:val="Заголовок 1 Знак2"/>
    <w:basedOn w:val="a0"/>
    <w:link w:val="1"/>
    <w:rsid w:val="002E4BA7"/>
    <w:rPr>
      <w:rFonts w:ascii="Times New Roman" w:eastAsia="Times New Roman" w:hAnsi="Times New Roman"/>
      <w:b/>
      <w:bCs/>
      <w:i/>
      <w:iCs/>
      <w:color w:val="00000A"/>
      <w:kern w:val="1"/>
      <w:sz w:val="24"/>
    </w:rPr>
  </w:style>
  <w:style w:type="character" w:customStyle="1" w:styleId="24">
    <w:name w:val="Заголовок 2 Знак4"/>
    <w:basedOn w:val="a0"/>
    <w:link w:val="2"/>
    <w:rsid w:val="002E4BA7"/>
    <w:rPr>
      <w:rFonts w:ascii="Arial" w:eastAsia="Times New Roman" w:hAnsi="Arial"/>
      <w:b/>
      <w:bCs/>
      <w:i/>
      <w:iCs/>
      <w:color w:val="00000A"/>
      <w:kern w:val="1"/>
      <w:sz w:val="28"/>
      <w:szCs w:val="28"/>
    </w:rPr>
  </w:style>
  <w:style w:type="character" w:customStyle="1" w:styleId="31">
    <w:name w:val="Заголовок 3 Знак1"/>
    <w:basedOn w:val="a0"/>
    <w:link w:val="3"/>
    <w:rsid w:val="002E4BA7"/>
    <w:rPr>
      <w:rFonts w:ascii="Arial" w:eastAsia="Times New Roman" w:hAnsi="Arial" w:cs="Arial"/>
      <w:b/>
      <w:bCs/>
      <w:color w:val="00000A"/>
      <w:kern w:val="1"/>
      <w:sz w:val="26"/>
      <w:szCs w:val="26"/>
    </w:rPr>
  </w:style>
  <w:style w:type="character" w:customStyle="1" w:styleId="41">
    <w:name w:val="Заголовок 4 Знак1"/>
    <w:basedOn w:val="a0"/>
    <w:link w:val="4"/>
    <w:rsid w:val="002E4BA7"/>
    <w:rPr>
      <w:rFonts w:ascii="Times New Roman" w:eastAsia="Times New Roman" w:hAnsi="Times New Roman"/>
      <w:b/>
      <w:color w:val="00000A"/>
      <w:kern w:val="1"/>
      <w:sz w:val="24"/>
      <w:szCs w:val="20"/>
    </w:rPr>
  </w:style>
  <w:style w:type="character" w:customStyle="1" w:styleId="51">
    <w:name w:val="Заголовок 5 Знак1"/>
    <w:basedOn w:val="a0"/>
    <w:link w:val="5"/>
    <w:rsid w:val="002E4BA7"/>
    <w:rPr>
      <w:rFonts w:ascii="Times New Roman" w:eastAsia="Times New Roman" w:hAnsi="Times New Roman"/>
      <w:b/>
      <w:bCs/>
      <w:i/>
      <w:iCs/>
      <w:color w:val="00000A"/>
      <w:kern w:val="1"/>
      <w:sz w:val="26"/>
      <w:szCs w:val="26"/>
      <w:lang w:eastAsia="ar-SA"/>
    </w:rPr>
  </w:style>
  <w:style w:type="character" w:customStyle="1" w:styleId="61">
    <w:name w:val="Заголовок 6 Знак1"/>
    <w:basedOn w:val="a0"/>
    <w:link w:val="6"/>
    <w:rsid w:val="002E4BA7"/>
    <w:rPr>
      <w:rFonts w:ascii="Times New Roman" w:hAnsi="Times New Roman"/>
      <w:i/>
      <w:iCs/>
      <w:color w:val="00000A"/>
      <w:kern w:val="1"/>
      <w:sz w:val="22"/>
      <w:szCs w:val="22"/>
    </w:rPr>
  </w:style>
  <w:style w:type="character" w:customStyle="1" w:styleId="71">
    <w:name w:val="Заголовок 7 Знак1"/>
    <w:basedOn w:val="a0"/>
    <w:link w:val="7"/>
    <w:rsid w:val="002E4BA7"/>
    <w:rPr>
      <w:rFonts w:ascii="Times New Roman" w:hAnsi="Times New Roman"/>
      <w:color w:val="00000A"/>
      <w:kern w:val="1"/>
      <w:sz w:val="24"/>
    </w:rPr>
  </w:style>
  <w:style w:type="character" w:customStyle="1" w:styleId="81">
    <w:name w:val="Заголовок 8 Знак1"/>
    <w:basedOn w:val="a0"/>
    <w:link w:val="8"/>
    <w:rsid w:val="002E4BA7"/>
    <w:rPr>
      <w:rFonts w:ascii="Arial" w:hAnsi="Arial" w:cs="Arial"/>
      <w:i/>
      <w:iCs/>
      <w:color w:val="00000A"/>
      <w:kern w:val="1"/>
      <w:szCs w:val="20"/>
    </w:rPr>
  </w:style>
  <w:style w:type="character" w:customStyle="1" w:styleId="91">
    <w:name w:val="Заголовок 9 Знак1"/>
    <w:basedOn w:val="a0"/>
    <w:link w:val="9"/>
    <w:rsid w:val="002E4BA7"/>
    <w:rPr>
      <w:rFonts w:ascii="Arial" w:hAnsi="Arial" w:cs="Arial"/>
      <w:b/>
      <w:bCs/>
      <w:i/>
      <w:iCs/>
      <w:color w:val="00000A"/>
      <w:kern w:val="1"/>
      <w:sz w:val="18"/>
      <w:szCs w:val="18"/>
    </w:rPr>
  </w:style>
  <w:style w:type="character" w:customStyle="1" w:styleId="1fe">
    <w:name w:val="Основной шрифт абзаца1"/>
    <w:rsid w:val="002E4BA7"/>
  </w:style>
  <w:style w:type="character" w:customStyle="1" w:styleId="1ff">
    <w:name w:val="Номер страницы1"/>
    <w:basedOn w:val="1fe"/>
    <w:rsid w:val="002E4BA7"/>
  </w:style>
  <w:style w:type="character" w:customStyle="1" w:styleId="1ff0">
    <w:name w:val="Просмотренная гиперссылка1"/>
    <w:rsid w:val="002E4BA7"/>
    <w:rPr>
      <w:color w:val="800080"/>
      <w:u w:val="single"/>
    </w:rPr>
  </w:style>
  <w:style w:type="character" w:customStyle="1" w:styleId="1ff1">
    <w:name w:val="Знак сноски1"/>
    <w:rsid w:val="002E4BA7"/>
    <w:rPr>
      <w:vertAlign w:val="superscript"/>
    </w:rPr>
  </w:style>
  <w:style w:type="character" w:customStyle="1" w:styleId="1ff2">
    <w:name w:val="Строгий1"/>
    <w:rsid w:val="002E4BA7"/>
    <w:rPr>
      <w:rFonts w:cs="Times New Roman"/>
      <w:b/>
      <w:bCs/>
    </w:rPr>
  </w:style>
  <w:style w:type="character" w:customStyle="1" w:styleId="1ff3">
    <w:name w:val="Знак примечания1"/>
    <w:rsid w:val="002E4BA7"/>
    <w:rPr>
      <w:sz w:val="16"/>
      <w:szCs w:val="16"/>
    </w:rPr>
  </w:style>
  <w:style w:type="character" w:customStyle="1" w:styleId="1ff4">
    <w:name w:val="Знак концевой сноски1"/>
    <w:rsid w:val="002E4BA7"/>
    <w:rPr>
      <w:vertAlign w:val="superscript"/>
    </w:rPr>
  </w:style>
  <w:style w:type="character" w:customStyle="1" w:styleId="ListLabel148">
    <w:name w:val="ListLabel 148"/>
    <w:rsid w:val="002E4BA7"/>
    <w:rPr>
      <w:sz w:val="24"/>
      <w:szCs w:val="24"/>
    </w:rPr>
  </w:style>
  <w:style w:type="character" w:customStyle="1" w:styleId="ListLabel149">
    <w:name w:val="ListLabel 149"/>
    <w:rsid w:val="002E4BA7"/>
    <w:rPr>
      <w:rFonts w:ascii="Times New Roman" w:hAnsi="Times New Roman"/>
      <w:b/>
      <w:bCs w:val="0"/>
      <w:strike w:val="0"/>
      <w:dstrike w:val="0"/>
      <w:sz w:val="24"/>
      <w:szCs w:val="24"/>
    </w:rPr>
  </w:style>
  <w:style w:type="character" w:customStyle="1" w:styleId="ListLabel150">
    <w:name w:val="ListLabel 150"/>
    <w:rsid w:val="002E4BA7"/>
    <w:rPr>
      <w:sz w:val="24"/>
      <w:szCs w:val="24"/>
    </w:rPr>
  </w:style>
  <w:style w:type="character" w:customStyle="1" w:styleId="ListLabel151">
    <w:name w:val="ListLabel 151"/>
    <w:rsid w:val="002E4BA7"/>
    <w:rPr>
      <w:sz w:val="24"/>
      <w:szCs w:val="24"/>
    </w:rPr>
  </w:style>
  <w:style w:type="character" w:customStyle="1" w:styleId="ListLabel152">
    <w:name w:val="ListLabel 152"/>
    <w:rsid w:val="002E4BA7"/>
    <w:rPr>
      <w:strike w:val="0"/>
      <w:dstrike w:val="0"/>
      <w:sz w:val="24"/>
      <w:szCs w:val="24"/>
    </w:rPr>
  </w:style>
  <w:style w:type="character" w:customStyle="1" w:styleId="ListLabel153">
    <w:name w:val="ListLabel 153"/>
    <w:rsid w:val="002E4BA7"/>
    <w:rPr>
      <w:sz w:val="24"/>
      <w:szCs w:val="24"/>
    </w:rPr>
  </w:style>
  <w:style w:type="character" w:customStyle="1" w:styleId="ListLabel154">
    <w:name w:val="ListLabel 154"/>
    <w:rsid w:val="002E4BA7"/>
    <w:rPr>
      <w:color w:val="00000A"/>
    </w:rPr>
  </w:style>
  <w:style w:type="character" w:customStyle="1" w:styleId="ListLabel155">
    <w:name w:val="ListLabel 155"/>
    <w:rsid w:val="002E4BA7"/>
    <w:rPr>
      <w:rFonts w:ascii="Times New Roman" w:hAnsi="Times New Roman"/>
      <w:color w:val="00000A"/>
      <w:sz w:val="24"/>
    </w:rPr>
  </w:style>
  <w:style w:type="character" w:customStyle="1" w:styleId="ListLabel156">
    <w:name w:val="ListLabel 156"/>
    <w:rsid w:val="002E4BA7"/>
    <w:rPr>
      <w:rFonts w:eastAsia="Calibri" w:cs="Times New Roman"/>
      <w:color w:val="00000A"/>
    </w:rPr>
  </w:style>
  <w:style w:type="character" w:customStyle="1" w:styleId="ListLabel157">
    <w:name w:val="ListLabel 157"/>
    <w:rsid w:val="002E4BA7"/>
    <w:rPr>
      <w:color w:val="00000A"/>
    </w:rPr>
  </w:style>
  <w:style w:type="character" w:customStyle="1" w:styleId="ListLabel158">
    <w:name w:val="ListLabel 158"/>
    <w:rsid w:val="002E4BA7"/>
    <w:rPr>
      <w:color w:val="00000A"/>
    </w:rPr>
  </w:style>
  <w:style w:type="character" w:customStyle="1" w:styleId="ListLabel159">
    <w:name w:val="ListLabel 159"/>
    <w:rsid w:val="002E4BA7"/>
    <w:rPr>
      <w:color w:val="00000A"/>
    </w:rPr>
  </w:style>
  <w:style w:type="character" w:customStyle="1" w:styleId="ListLabel160">
    <w:name w:val="ListLabel 160"/>
    <w:rsid w:val="002E4BA7"/>
    <w:rPr>
      <w:color w:val="00000A"/>
    </w:rPr>
  </w:style>
  <w:style w:type="character" w:customStyle="1" w:styleId="ListLabel161">
    <w:name w:val="ListLabel 161"/>
    <w:rsid w:val="002E4BA7"/>
    <w:rPr>
      <w:color w:val="00000A"/>
    </w:rPr>
  </w:style>
  <w:style w:type="character" w:customStyle="1" w:styleId="ListLabel162">
    <w:name w:val="ListLabel 162"/>
    <w:rsid w:val="002E4BA7"/>
    <w:rPr>
      <w:color w:val="00000A"/>
    </w:rPr>
  </w:style>
  <w:style w:type="character" w:customStyle="1" w:styleId="ListLabel163">
    <w:name w:val="ListLabel 163"/>
    <w:rsid w:val="002E4BA7"/>
    <w:rPr>
      <w:color w:val="00000A"/>
      <w:sz w:val="24"/>
    </w:rPr>
  </w:style>
  <w:style w:type="character" w:customStyle="1" w:styleId="ListLabel164">
    <w:name w:val="ListLabel 164"/>
    <w:rsid w:val="002E4BA7"/>
    <w:rPr>
      <w:sz w:val="24"/>
      <w:szCs w:val="24"/>
    </w:rPr>
  </w:style>
  <w:style w:type="character" w:customStyle="1" w:styleId="ListLabel165">
    <w:name w:val="ListLabel 165"/>
    <w:rsid w:val="002E4BA7"/>
    <w:rPr>
      <w:strike w:val="0"/>
      <w:dstrike w:val="0"/>
      <w:sz w:val="24"/>
      <w:szCs w:val="24"/>
    </w:rPr>
  </w:style>
  <w:style w:type="character" w:customStyle="1" w:styleId="ListLabel166">
    <w:name w:val="ListLabel 166"/>
    <w:rsid w:val="002E4BA7"/>
    <w:rPr>
      <w:sz w:val="24"/>
      <w:szCs w:val="24"/>
    </w:rPr>
  </w:style>
  <w:style w:type="character" w:customStyle="1" w:styleId="ListLabel167">
    <w:name w:val="ListLabel 167"/>
    <w:rsid w:val="002E4BA7"/>
    <w:rPr>
      <w:sz w:val="24"/>
      <w:szCs w:val="24"/>
    </w:rPr>
  </w:style>
  <w:style w:type="character" w:customStyle="1" w:styleId="ListLabel168">
    <w:name w:val="ListLabel 168"/>
    <w:rsid w:val="002E4BA7"/>
    <w:rPr>
      <w:strike w:val="0"/>
      <w:dstrike w:val="0"/>
      <w:sz w:val="24"/>
      <w:szCs w:val="24"/>
    </w:rPr>
  </w:style>
  <w:style w:type="character" w:customStyle="1" w:styleId="ListLabel169">
    <w:name w:val="ListLabel 169"/>
    <w:rsid w:val="002E4BA7"/>
    <w:rPr>
      <w:sz w:val="24"/>
      <w:szCs w:val="24"/>
    </w:rPr>
  </w:style>
  <w:style w:type="character" w:customStyle="1" w:styleId="ListLabel170">
    <w:name w:val="ListLabel 170"/>
    <w:rsid w:val="002E4BA7"/>
    <w:rPr>
      <w:sz w:val="24"/>
      <w:szCs w:val="24"/>
    </w:rPr>
  </w:style>
  <w:style w:type="character" w:customStyle="1" w:styleId="ListLabel171">
    <w:name w:val="ListLabel 171"/>
    <w:rsid w:val="002E4BA7"/>
    <w:rPr>
      <w:strike w:val="0"/>
      <w:dstrike w:val="0"/>
      <w:sz w:val="24"/>
      <w:szCs w:val="24"/>
    </w:rPr>
  </w:style>
  <w:style w:type="character" w:customStyle="1" w:styleId="ListLabel172">
    <w:name w:val="ListLabel 172"/>
    <w:rsid w:val="002E4BA7"/>
    <w:rPr>
      <w:sz w:val="24"/>
      <w:szCs w:val="24"/>
    </w:rPr>
  </w:style>
  <w:style w:type="character" w:customStyle="1" w:styleId="ListLabel173">
    <w:name w:val="ListLabel 173"/>
    <w:rsid w:val="002E4BA7"/>
    <w:rPr>
      <w:sz w:val="24"/>
      <w:szCs w:val="24"/>
    </w:rPr>
  </w:style>
  <w:style w:type="character" w:customStyle="1" w:styleId="ListLabel174">
    <w:name w:val="ListLabel 174"/>
    <w:rsid w:val="002E4BA7"/>
    <w:rPr>
      <w:strike w:val="0"/>
      <w:dstrike w:val="0"/>
      <w:sz w:val="24"/>
      <w:szCs w:val="24"/>
    </w:rPr>
  </w:style>
  <w:style w:type="character" w:customStyle="1" w:styleId="ListLabel175">
    <w:name w:val="ListLabel 175"/>
    <w:rsid w:val="002E4BA7"/>
    <w:rPr>
      <w:sz w:val="24"/>
      <w:szCs w:val="24"/>
    </w:rPr>
  </w:style>
  <w:style w:type="character" w:customStyle="1" w:styleId="ListLabel176">
    <w:name w:val="ListLabel 176"/>
    <w:rsid w:val="002E4BA7"/>
    <w:rPr>
      <w:sz w:val="24"/>
      <w:szCs w:val="24"/>
    </w:rPr>
  </w:style>
  <w:style w:type="character" w:customStyle="1" w:styleId="ListLabel177">
    <w:name w:val="ListLabel 177"/>
    <w:rsid w:val="002E4BA7"/>
    <w:rPr>
      <w:rFonts w:ascii="Times New Roman" w:hAnsi="Times New Roman"/>
      <w:b/>
      <w:bCs w:val="0"/>
      <w:strike w:val="0"/>
      <w:dstrike w:val="0"/>
      <w:sz w:val="24"/>
      <w:szCs w:val="24"/>
    </w:rPr>
  </w:style>
  <w:style w:type="character" w:customStyle="1" w:styleId="ListLabel178">
    <w:name w:val="ListLabel 178"/>
    <w:rsid w:val="002E4BA7"/>
    <w:rPr>
      <w:sz w:val="24"/>
      <w:szCs w:val="24"/>
    </w:rPr>
  </w:style>
  <w:style w:type="character" w:customStyle="1" w:styleId="ListLabel179">
    <w:name w:val="ListLabel 179"/>
    <w:rsid w:val="002E4BA7"/>
    <w:rPr>
      <w:sz w:val="24"/>
      <w:szCs w:val="24"/>
    </w:rPr>
  </w:style>
  <w:style w:type="character" w:customStyle="1" w:styleId="ListLabel180">
    <w:name w:val="ListLabel 180"/>
    <w:rsid w:val="002E4BA7"/>
    <w:rPr>
      <w:strike w:val="0"/>
      <w:dstrike w:val="0"/>
      <w:sz w:val="24"/>
      <w:szCs w:val="24"/>
    </w:rPr>
  </w:style>
  <w:style w:type="character" w:customStyle="1" w:styleId="ListLabel181">
    <w:name w:val="ListLabel 181"/>
    <w:rsid w:val="002E4BA7"/>
    <w:rPr>
      <w:sz w:val="24"/>
      <w:szCs w:val="24"/>
    </w:rPr>
  </w:style>
  <w:style w:type="character" w:customStyle="1" w:styleId="ListLabel182">
    <w:name w:val="ListLabel 182"/>
    <w:rsid w:val="002E4BA7"/>
    <w:rPr>
      <w:color w:val="00000A"/>
    </w:rPr>
  </w:style>
  <w:style w:type="character" w:customStyle="1" w:styleId="ListLabel183">
    <w:name w:val="ListLabel 183"/>
    <w:rsid w:val="002E4BA7"/>
    <w:rPr>
      <w:rFonts w:ascii="Times New Roman" w:hAnsi="Times New Roman"/>
      <w:color w:val="00000A"/>
      <w:sz w:val="24"/>
    </w:rPr>
  </w:style>
  <w:style w:type="character" w:customStyle="1" w:styleId="ListLabel184">
    <w:name w:val="ListLabel 184"/>
    <w:rsid w:val="002E4BA7"/>
    <w:rPr>
      <w:rFonts w:eastAsia="Calibri" w:cs="Times New Roman"/>
      <w:color w:val="00000A"/>
    </w:rPr>
  </w:style>
  <w:style w:type="character" w:customStyle="1" w:styleId="ListLabel185">
    <w:name w:val="ListLabel 185"/>
    <w:rsid w:val="002E4BA7"/>
    <w:rPr>
      <w:color w:val="00000A"/>
    </w:rPr>
  </w:style>
  <w:style w:type="character" w:customStyle="1" w:styleId="ListLabel186">
    <w:name w:val="ListLabel 186"/>
    <w:rsid w:val="002E4BA7"/>
    <w:rPr>
      <w:color w:val="00000A"/>
    </w:rPr>
  </w:style>
  <w:style w:type="character" w:customStyle="1" w:styleId="ListLabel187">
    <w:name w:val="ListLabel 187"/>
    <w:rsid w:val="002E4BA7"/>
    <w:rPr>
      <w:color w:val="00000A"/>
    </w:rPr>
  </w:style>
  <w:style w:type="character" w:customStyle="1" w:styleId="ListLabel188">
    <w:name w:val="ListLabel 188"/>
    <w:rsid w:val="002E4BA7"/>
    <w:rPr>
      <w:color w:val="00000A"/>
    </w:rPr>
  </w:style>
  <w:style w:type="character" w:customStyle="1" w:styleId="ListLabel189">
    <w:name w:val="ListLabel 189"/>
    <w:rsid w:val="002E4BA7"/>
    <w:rPr>
      <w:color w:val="00000A"/>
    </w:rPr>
  </w:style>
  <w:style w:type="character" w:customStyle="1" w:styleId="ListLabel190">
    <w:name w:val="ListLabel 190"/>
    <w:rsid w:val="002E4BA7"/>
    <w:rPr>
      <w:color w:val="00000A"/>
    </w:rPr>
  </w:style>
  <w:style w:type="character" w:customStyle="1" w:styleId="ListLabel191">
    <w:name w:val="ListLabel 191"/>
    <w:rsid w:val="002E4BA7"/>
    <w:rPr>
      <w:color w:val="00000A"/>
      <w:sz w:val="24"/>
    </w:rPr>
  </w:style>
  <w:style w:type="character" w:customStyle="1" w:styleId="ListLabel192">
    <w:name w:val="ListLabel 192"/>
    <w:rsid w:val="002E4BA7"/>
    <w:rPr>
      <w:sz w:val="24"/>
      <w:szCs w:val="24"/>
    </w:rPr>
  </w:style>
  <w:style w:type="character" w:customStyle="1" w:styleId="ListLabel193">
    <w:name w:val="ListLabel 193"/>
    <w:rsid w:val="002E4BA7"/>
    <w:rPr>
      <w:strike w:val="0"/>
      <w:dstrike w:val="0"/>
      <w:sz w:val="24"/>
      <w:szCs w:val="24"/>
    </w:rPr>
  </w:style>
  <w:style w:type="character" w:customStyle="1" w:styleId="ListLabel194">
    <w:name w:val="ListLabel 194"/>
    <w:rsid w:val="002E4BA7"/>
    <w:rPr>
      <w:sz w:val="24"/>
      <w:szCs w:val="24"/>
    </w:rPr>
  </w:style>
  <w:style w:type="character" w:customStyle="1" w:styleId="ListLabel195">
    <w:name w:val="ListLabel 195"/>
    <w:rsid w:val="002E4BA7"/>
    <w:rPr>
      <w:sz w:val="24"/>
      <w:szCs w:val="24"/>
    </w:rPr>
  </w:style>
  <w:style w:type="character" w:customStyle="1" w:styleId="ListLabel196">
    <w:name w:val="ListLabel 196"/>
    <w:rsid w:val="002E4BA7"/>
    <w:rPr>
      <w:strike w:val="0"/>
      <w:dstrike w:val="0"/>
      <w:sz w:val="24"/>
      <w:szCs w:val="24"/>
    </w:rPr>
  </w:style>
  <w:style w:type="character" w:customStyle="1" w:styleId="ListLabel197">
    <w:name w:val="ListLabel 197"/>
    <w:rsid w:val="002E4BA7"/>
    <w:rPr>
      <w:sz w:val="24"/>
      <w:szCs w:val="24"/>
    </w:rPr>
  </w:style>
  <w:style w:type="character" w:customStyle="1" w:styleId="ListLabel198">
    <w:name w:val="ListLabel 198"/>
    <w:rsid w:val="002E4BA7"/>
    <w:rPr>
      <w:sz w:val="24"/>
      <w:szCs w:val="24"/>
    </w:rPr>
  </w:style>
  <w:style w:type="character" w:customStyle="1" w:styleId="ListLabel199">
    <w:name w:val="ListLabel 199"/>
    <w:rsid w:val="002E4BA7"/>
    <w:rPr>
      <w:strike w:val="0"/>
      <w:dstrike w:val="0"/>
      <w:sz w:val="24"/>
      <w:szCs w:val="24"/>
    </w:rPr>
  </w:style>
  <w:style w:type="character" w:customStyle="1" w:styleId="ListLabel200">
    <w:name w:val="ListLabel 200"/>
    <w:rsid w:val="002E4BA7"/>
    <w:rPr>
      <w:sz w:val="24"/>
      <w:szCs w:val="24"/>
    </w:rPr>
  </w:style>
  <w:style w:type="character" w:customStyle="1" w:styleId="ListLabel201">
    <w:name w:val="ListLabel 201"/>
    <w:rsid w:val="002E4BA7"/>
    <w:rPr>
      <w:sz w:val="24"/>
      <w:szCs w:val="24"/>
    </w:rPr>
  </w:style>
  <w:style w:type="character" w:customStyle="1" w:styleId="ListLabel202">
    <w:name w:val="ListLabel 202"/>
    <w:rsid w:val="002E4BA7"/>
    <w:rPr>
      <w:strike w:val="0"/>
      <w:dstrike w:val="0"/>
      <w:sz w:val="24"/>
      <w:szCs w:val="24"/>
    </w:rPr>
  </w:style>
  <w:style w:type="character" w:customStyle="1" w:styleId="ListLabel203">
    <w:name w:val="ListLabel 203"/>
    <w:rsid w:val="002E4BA7"/>
    <w:rPr>
      <w:sz w:val="24"/>
      <w:szCs w:val="24"/>
    </w:rPr>
  </w:style>
  <w:style w:type="paragraph" w:customStyle="1" w:styleId="1ff5">
    <w:name w:val="Указатель1"/>
    <w:basedOn w:val="a"/>
    <w:rsid w:val="002E4BA7"/>
    <w:pPr>
      <w:suppressLineNumbers/>
      <w:suppressAutoHyphens/>
    </w:pPr>
    <w:rPr>
      <w:rFonts w:cs="FreeSans"/>
      <w:kern w:val="1"/>
    </w:rPr>
  </w:style>
  <w:style w:type="paragraph" w:customStyle="1" w:styleId="2f5">
    <w:name w:val="Указатель2"/>
    <w:basedOn w:val="a"/>
    <w:rsid w:val="002E4BA7"/>
    <w:pPr>
      <w:suppressLineNumbers/>
      <w:suppressAutoHyphens/>
    </w:pPr>
    <w:rPr>
      <w:rFonts w:cs="FreeSans"/>
      <w:kern w:val="1"/>
    </w:rPr>
  </w:style>
  <w:style w:type="paragraph" w:customStyle="1" w:styleId="1ff6">
    <w:name w:val="Текст выноски1"/>
    <w:basedOn w:val="a"/>
    <w:rsid w:val="002E4BA7"/>
    <w:pPr>
      <w:suppressAutoHyphens/>
      <w:spacing w:after="0" w:line="240" w:lineRule="auto"/>
    </w:pPr>
    <w:rPr>
      <w:rFonts w:ascii="Tahoma" w:hAnsi="Tahoma" w:cs="Tahoma"/>
      <w:kern w:val="1"/>
      <w:sz w:val="16"/>
      <w:szCs w:val="16"/>
    </w:rPr>
  </w:style>
  <w:style w:type="paragraph" w:customStyle="1" w:styleId="1ff7">
    <w:name w:val="Текст сноски1"/>
    <w:basedOn w:val="a"/>
    <w:rsid w:val="002E4BA7"/>
    <w:pPr>
      <w:suppressAutoHyphens/>
      <w:spacing w:after="0" w:line="240" w:lineRule="auto"/>
    </w:pPr>
    <w:rPr>
      <w:rFonts w:ascii="Times New Roman" w:eastAsia="Times New Roman" w:hAnsi="Times New Roman"/>
      <w:kern w:val="1"/>
      <w:sz w:val="20"/>
      <w:szCs w:val="20"/>
      <w:lang w:eastAsia="ar-SA"/>
    </w:rPr>
  </w:style>
  <w:style w:type="paragraph" w:customStyle="1" w:styleId="HTML10">
    <w:name w:val="Стандартный HTML1"/>
    <w:basedOn w:val="a"/>
    <w:rsid w:val="002E4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90"/>
      <w:kern w:val="1"/>
      <w:sz w:val="20"/>
      <w:szCs w:val="20"/>
      <w:lang w:eastAsia="ru-RU"/>
    </w:rPr>
  </w:style>
  <w:style w:type="paragraph" w:customStyle="1" w:styleId="233">
    <w:name w:val="Основной текст 23"/>
    <w:basedOn w:val="a"/>
    <w:rsid w:val="002E4BA7"/>
    <w:pPr>
      <w:suppressAutoHyphens/>
      <w:spacing w:after="0" w:line="240" w:lineRule="auto"/>
    </w:pPr>
    <w:rPr>
      <w:rFonts w:ascii="Times New Roman" w:eastAsia="Times New Roman" w:hAnsi="Times New Roman"/>
      <w:b/>
      <w:bCs/>
      <w:kern w:val="1"/>
      <w:sz w:val="24"/>
      <w:szCs w:val="24"/>
      <w:lang w:eastAsia="ru-RU"/>
    </w:rPr>
  </w:style>
  <w:style w:type="paragraph" w:customStyle="1" w:styleId="313">
    <w:name w:val="Основной текст 31"/>
    <w:basedOn w:val="a"/>
    <w:rsid w:val="002E4BA7"/>
    <w:pPr>
      <w:suppressAutoHyphens/>
      <w:spacing w:after="120" w:line="240" w:lineRule="auto"/>
    </w:pPr>
    <w:rPr>
      <w:rFonts w:ascii="Times New Roman" w:eastAsia="Times New Roman" w:hAnsi="Times New Roman"/>
      <w:kern w:val="1"/>
      <w:sz w:val="16"/>
      <w:szCs w:val="16"/>
      <w:lang w:eastAsia="ru-RU"/>
    </w:rPr>
  </w:style>
  <w:style w:type="paragraph" w:customStyle="1" w:styleId="1ff8">
    <w:name w:val="Обычный (веб)1"/>
    <w:basedOn w:val="a"/>
    <w:rsid w:val="002E4BA7"/>
    <w:pPr>
      <w:suppressAutoHyphens/>
      <w:spacing w:after="0" w:line="240" w:lineRule="auto"/>
    </w:pPr>
    <w:rPr>
      <w:rFonts w:ascii="Times New Roman" w:eastAsia="Times New Roman" w:hAnsi="Times New Roman"/>
      <w:kern w:val="1"/>
      <w:sz w:val="24"/>
      <w:szCs w:val="24"/>
      <w:lang w:eastAsia="ru-RU"/>
    </w:rPr>
  </w:style>
  <w:style w:type="paragraph" w:customStyle="1" w:styleId="1ff9">
    <w:name w:val="Текст примечания1"/>
    <w:basedOn w:val="a"/>
    <w:rsid w:val="002E4BA7"/>
    <w:pPr>
      <w:suppressAutoHyphens/>
      <w:spacing w:line="240" w:lineRule="auto"/>
    </w:pPr>
    <w:rPr>
      <w:kern w:val="1"/>
      <w:sz w:val="20"/>
      <w:szCs w:val="20"/>
      <w:lang w:eastAsia="ru-RU"/>
    </w:rPr>
  </w:style>
  <w:style w:type="paragraph" w:customStyle="1" w:styleId="1ffa">
    <w:name w:val="Тема примечания1"/>
    <w:basedOn w:val="1ff9"/>
    <w:rsid w:val="002E4BA7"/>
    <w:rPr>
      <w:b/>
      <w:bCs/>
    </w:rPr>
  </w:style>
  <w:style w:type="paragraph" w:customStyle="1" w:styleId="117">
    <w:name w:val="Название объекта11"/>
    <w:basedOn w:val="a"/>
    <w:rsid w:val="002E4BA7"/>
    <w:pPr>
      <w:suppressAutoHyphens/>
      <w:overflowPunct w:val="0"/>
      <w:spacing w:after="0" w:line="216" w:lineRule="auto"/>
      <w:jc w:val="center"/>
      <w:textAlignment w:val="baseline"/>
    </w:pPr>
    <w:rPr>
      <w:rFonts w:ascii="Times New Roman" w:hAnsi="Times New Roman"/>
      <w:b/>
      <w:kern w:val="1"/>
      <w:szCs w:val="20"/>
      <w:lang w:eastAsia="ru-RU"/>
    </w:rPr>
  </w:style>
  <w:style w:type="paragraph" w:customStyle="1" w:styleId="314">
    <w:name w:val="Основной текст с отступом 31"/>
    <w:basedOn w:val="a"/>
    <w:rsid w:val="002E4BA7"/>
    <w:pPr>
      <w:suppressAutoHyphens/>
      <w:spacing w:after="120" w:line="240" w:lineRule="auto"/>
      <w:ind w:left="283"/>
      <w:jc w:val="center"/>
    </w:pPr>
    <w:rPr>
      <w:rFonts w:ascii="Times New Roman" w:hAnsi="Times New Roman"/>
      <w:kern w:val="1"/>
      <w:sz w:val="16"/>
      <w:szCs w:val="16"/>
      <w:lang w:eastAsia="ru-RU"/>
    </w:rPr>
  </w:style>
  <w:style w:type="paragraph" w:customStyle="1" w:styleId="1ffb">
    <w:name w:val="Текст1"/>
    <w:basedOn w:val="a"/>
    <w:rsid w:val="002E4BA7"/>
    <w:pPr>
      <w:suppressAutoHyphens/>
      <w:spacing w:after="0" w:line="240" w:lineRule="auto"/>
      <w:jc w:val="center"/>
    </w:pPr>
    <w:rPr>
      <w:rFonts w:ascii="Courier New" w:hAnsi="Courier New" w:cs="Courier New"/>
      <w:kern w:val="1"/>
      <w:sz w:val="20"/>
      <w:szCs w:val="20"/>
      <w:lang w:eastAsia="ru-RU"/>
    </w:rPr>
  </w:style>
  <w:style w:type="paragraph" w:customStyle="1" w:styleId="216">
    <w:name w:val="Красная строка 21"/>
    <w:basedOn w:val="aff4"/>
    <w:rsid w:val="002E4BA7"/>
    <w:pPr>
      <w:widowControl w:val="0"/>
      <w:suppressAutoHyphens/>
      <w:ind w:left="283"/>
    </w:pPr>
    <w:rPr>
      <w:kern w:val="1"/>
      <w:sz w:val="20"/>
      <w:szCs w:val="20"/>
    </w:rPr>
  </w:style>
  <w:style w:type="paragraph" w:styleId="3b">
    <w:name w:val="toc 3"/>
    <w:basedOn w:val="a"/>
    <w:autoRedefine/>
    <w:uiPriority w:val="39"/>
    <w:qFormat/>
    <w:rsid w:val="002E4BA7"/>
    <w:pPr>
      <w:suppressAutoHyphens/>
      <w:spacing w:after="0"/>
      <w:ind w:left="440"/>
    </w:pPr>
    <w:rPr>
      <w:rFonts w:ascii="Times New Roman" w:hAnsi="Times New Roman"/>
      <w:i/>
      <w:iCs/>
      <w:kern w:val="1"/>
      <w:sz w:val="20"/>
      <w:szCs w:val="20"/>
    </w:rPr>
  </w:style>
  <w:style w:type="paragraph" w:styleId="43">
    <w:name w:val="toc 4"/>
    <w:basedOn w:val="a"/>
    <w:autoRedefine/>
    <w:rsid w:val="002E4BA7"/>
    <w:pPr>
      <w:suppressAutoHyphens/>
      <w:spacing w:after="0"/>
      <w:ind w:left="660"/>
    </w:pPr>
    <w:rPr>
      <w:rFonts w:ascii="Times New Roman" w:hAnsi="Times New Roman"/>
      <w:kern w:val="1"/>
      <w:sz w:val="18"/>
      <w:szCs w:val="18"/>
    </w:rPr>
  </w:style>
  <w:style w:type="paragraph" w:styleId="53">
    <w:name w:val="toc 5"/>
    <w:basedOn w:val="a"/>
    <w:autoRedefine/>
    <w:rsid w:val="002E4BA7"/>
    <w:pPr>
      <w:suppressAutoHyphens/>
      <w:spacing w:after="0"/>
      <w:ind w:left="880"/>
    </w:pPr>
    <w:rPr>
      <w:kern w:val="1"/>
      <w:sz w:val="18"/>
      <w:szCs w:val="18"/>
    </w:rPr>
  </w:style>
  <w:style w:type="paragraph" w:styleId="62">
    <w:name w:val="toc 6"/>
    <w:basedOn w:val="a"/>
    <w:autoRedefine/>
    <w:rsid w:val="002E4BA7"/>
    <w:pPr>
      <w:suppressAutoHyphens/>
      <w:spacing w:after="0"/>
      <w:ind w:left="1100"/>
    </w:pPr>
    <w:rPr>
      <w:kern w:val="1"/>
      <w:sz w:val="18"/>
      <w:szCs w:val="18"/>
    </w:rPr>
  </w:style>
  <w:style w:type="paragraph" w:styleId="72">
    <w:name w:val="toc 7"/>
    <w:basedOn w:val="a"/>
    <w:autoRedefine/>
    <w:rsid w:val="002E4BA7"/>
    <w:pPr>
      <w:suppressAutoHyphens/>
      <w:spacing w:after="0"/>
      <w:ind w:left="1320"/>
    </w:pPr>
    <w:rPr>
      <w:kern w:val="1"/>
      <w:sz w:val="18"/>
      <w:szCs w:val="18"/>
    </w:rPr>
  </w:style>
  <w:style w:type="paragraph" w:styleId="82">
    <w:name w:val="toc 8"/>
    <w:basedOn w:val="a"/>
    <w:autoRedefine/>
    <w:rsid w:val="002E4BA7"/>
    <w:pPr>
      <w:suppressAutoHyphens/>
      <w:spacing w:after="0"/>
      <w:ind w:left="1540"/>
    </w:pPr>
    <w:rPr>
      <w:kern w:val="1"/>
      <w:sz w:val="18"/>
      <w:szCs w:val="18"/>
    </w:rPr>
  </w:style>
  <w:style w:type="paragraph" w:styleId="93">
    <w:name w:val="toc 9"/>
    <w:basedOn w:val="a"/>
    <w:autoRedefine/>
    <w:rsid w:val="002E4BA7"/>
    <w:pPr>
      <w:suppressAutoHyphens/>
      <w:spacing w:after="0"/>
      <w:ind w:left="1760"/>
    </w:pPr>
    <w:rPr>
      <w:kern w:val="1"/>
      <w:sz w:val="18"/>
      <w:szCs w:val="18"/>
    </w:rPr>
  </w:style>
  <w:style w:type="paragraph" w:customStyle="1" w:styleId="1ffc">
    <w:name w:val="Текст концевой сноски1"/>
    <w:basedOn w:val="a"/>
    <w:rsid w:val="002E4BA7"/>
    <w:pPr>
      <w:suppressAutoHyphens/>
    </w:pPr>
    <w:rPr>
      <w:kern w:val="1"/>
      <w:sz w:val="24"/>
      <w:szCs w:val="24"/>
    </w:rPr>
  </w:style>
  <w:style w:type="paragraph" w:customStyle="1" w:styleId="1ffd">
    <w:name w:val="Схема документа1"/>
    <w:basedOn w:val="a"/>
    <w:rsid w:val="002E4BA7"/>
    <w:pPr>
      <w:suppressAutoHyphens/>
    </w:pPr>
    <w:rPr>
      <w:rFonts w:ascii="Times New Roman" w:hAnsi="Times New Roman"/>
      <w:kern w:val="1"/>
      <w:sz w:val="24"/>
      <w:szCs w:val="24"/>
    </w:rPr>
  </w:style>
  <w:style w:type="paragraph" w:customStyle="1" w:styleId="2f6">
    <w:name w:val="Абзац списка2"/>
    <w:basedOn w:val="a"/>
    <w:rsid w:val="002E4BA7"/>
    <w:pPr>
      <w:suppressAutoHyphens/>
      <w:ind w:left="720"/>
      <w:contextualSpacing/>
    </w:pPr>
    <w:rPr>
      <w:kern w:val="1"/>
    </w:rPr>
  </w:style>
  <w:style w:type="paragraph" w:customStyle="1" w:styleId="2f7">
    <w:name w:val="Без интервала2"/>
    <w:rsid w:val="002E4BA7"/>
    <w:pPr>
      <w:suppressAutoHyphens/>
    </w:pPr>
    <w:rPr>
      <w:color w:val="00000A"/>
      <w:kern w:val="1"/>
      <w:sz w:val="22"/>
      <w:szCs w:val="22"/>
      <w:lang w:eastAsia="en-US"/>
    </w:rPr>
  </w:style>
  <w:style w:type="paragraph" w:customStyle="1" w:styleId="1ffe">
    <w:name w:val="Рецензия1"/>
    <w:rsid w:val="002E4BA7"/>
    <w:pPr>
      <w:suppressAutoHyphens/>
    </w:pPr>
    <w:rPr>
      <w:color w:val="00000A"/>
      <w:kern w:val="1"/>
      <w:sz w:val="22"/>
      <w:szCs w:val="22"/>
      <w:lang w:eastAsia="en-US"/>
    </w:rPr>
  </w:style>
  <w:style w:type="paragraph" w:customStyle="1" w:styleId="3c">
    <w:name w:val="Заголовок оглавления3"/>
    <w:basedOn w:val="1"/>
    <w:rsid w:val="002E4BA7"/>
    <w:pPr>
      <w:keepLines/>
      <w:spacing w:before="240" w:line="259" w:lineRule="auto"/>
      <w:jc w:val="left"/>
    </w:pPr>
    <w:rPr>
      <w:rFonts w:ascii="Cambria" w:eastAsia="font324" w:hAnsi="Cambria" w:cs="font324"/>
      <w:b w:val="0"/>
      <w:bCs w:val="0"/>
      <w:i w:val="0"/>
      <w:iCs w:val="0"/>
      <w:color w:val="365F91"/>
      <w:sz w:val="32"/>
      <w:szCs w:val="32"/>
    </w:rPr>
  </w:style>
  <w:style w:type="character" w:customStyle="1" w:styleId="affb">
    <w:name w:val="Текст комментария Знак"/>
    <w:link w:val="affa"/>
    <w:uiPriority w:val="99"/>
    <w:rsid w:val="002E4BA7"/>
    <w:rPr>
      <w:color w:val="00000A"/>
      <w:szCs w:val="20"/>
    </w:rPr>
  </w:style>
  <w:style w:type="character" w:customStyle="1" w:styleId="1f0">
    <w:name w:val="Тема примечания Знак1"/>
    <w:link w:val="affc"/>
    <w:uiPriority w:val="99"/>
    <w:semiHidden/>
    <w:rsid w:val="002E4BA7"/>
    <w:rPr>
      <w:b/>
      <w:bCs/>
      <w:color w:val="00000A"/>
      <w:szCs w:val="20"/>
    </w:rPr>
  </w:style>
  <w:style w:type="character" w:customStyle="1" w:styleId="2c">
    <w:name w:val="Текст выноски Знак2"/>
    <w:link w:val="aff1"/>
    <w:uiPriority w:val="99"/>
    <w:semiHidden/>
    <w:rsid w:val="002E4BA7"/>
    <w:rPr>
      <w:rFonts w:ascii="Tahoma" w:hAnsi="Tahoma" w:cs="Tahoma"/>
      <w:color w:val="00000A"/>
      <w:sz w:val="16"/>
      <w:szCs w:val="16"/>
      <w:lang w:eastAsia="en-US"/>
    </w:rPr>
  </w:style>
  <w:style w:type="character" w:customStyle="1" w:styleId="js-phone-number">
    <w:name w:val="js-phone-number"/>
    <w:basedOn w:val="a0"/>
    <w:rsid w:val="008D4DB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360408">
      <w:bodyDiv w:val="1"/>
      <w:marLeft w:val="0"/>
      <w:marRight w:val="0"/>
      <w:marTop w:val="0"/>
      <w:marBottom w:val="0"/>
      <w:divBdr>
        <w:top w:val="none" w:sz="0" w:space="0" w:color="auto"/>
        <w:left w:val="none" w:sz="0" w:space="0" w:color="auto"/>
        <w:bottom w:val="none" w:sz="0" w:space="0" w:color="auto"/>
        <w:right w:val="none" w:sz="0" w:space="0" w:color="auto"/>
      </w:divBdr>
      <w:divsChild>
        <w:div w:id="2045448537">
          <w:marLeft w:val="0"/>
          <w:marRight w:val="0"/>
          <w:marTop w:val="501"/>
          <w:marBottom w:val="188"/>
          <w:divBdr>
            <w:top w:val="none" w:sz="0" w:space="0" w:color="auto"/>
            <w:left w:val="none" w:sz="0" w:space="0" w:color="auto"/>
            <w:bottom w:val="none" w:sz="0" w:space="0" w:color="auto"/>
            <w:right w:val="none" w:sz="0" w:space="0" w:color="auto"/>
          </w:divBdr>
        </w:div>
        <w:div w:id="642933864">
          <w:marLeft w:val="0"/>
          <w:marRight w:val="0"/>
          <w:marTop w:val="0"/>
          <w:marBottom w:val="0"/>
          <w:divBdr>
            <w:top w:val="none" w:sz="0" w:space="0" w:color="auto"/>
            <w:left w:val="none" w:sz="0" w:space="0" w:color="auto"/>
            <w:bottom w:val="none" w:sz="0" w:space="0" w:color="auto"/>
            <w:right w:val="none" w:sz="0" w:space="0" w:color="auto"/>
          </w:divBdr>
          <w:divsChild>
            <w:div w:id="1526288211">
              <w:marLeft w:val="0"/>
              <w:marRight w:val="0"/>
              <w:marTop w:val="0"/>
              <w:marBottom w:val="0"/>
              <w:divBdr>
                <w:top w:val="none" w:sz="0" w:space="0" w:color="auto"/>
                <w:left w:val="none" w:sz="0" w:space="0" w:color="auto"/>
                <w:bottom w:val="none" w:sz="0" w:space="0" w:color="auto"/>
                <w:right w:val="none" w:sz="0" w:space="0" w:color="auto"/>
              </w:divBdr>
              <w:divsChild>
                <w:div w:id="455486481">
                  <w:marLeft w:val="0"/>
                  <w:marRight w:val="0"/>
                  <w:marTop w:val="0"/>
                  <w:marBottom w:val="0"/>
                  <w:divBdr>
                    <w:top w:val="none" w:sz="0" w:space="0" w:color="auto"/>
                    <w:left w:val="none" w:sz="0" w:space="0" w:color="auto"/>
                    <w:bottom w:val="none" w:sz="0" w:space="0" w:color="auto"/>
                    <w:right w:val="none" w:sz="0" w:space="0" w:color="auto"/>
                  </w:divBdr>
                </w:div>
                <w:div w:id="595938705">
                  <w:marLeft w:val="0"/>
                  <w:marRight w:val="0"/>
                  <w:marTop w:val="0"/>
                  <w:marBottom w:val="0"/>
                  <w:divBdr>
                    <w:top w:val="none" w:sz="0" w:space="0" w:color="auto"/>
                    <w:left w:val="none" w:sz="0" w:space="0" w:color="auto"/>
                    <w:bottom w:val="none" w:sz="0" w:space="0" w:color="auto"/>
                    <w:right w:val="none" w:sz="0" w:space="0" w:color="auto"/>
                  </w:divBdr>
                </w:div>
              </w:divsChild>
            </w:div>
            <w:div w:id="939214081">
              <w:marLeft w:val="0"/>
              <w:marRight w:val="0"/>
              <w:marTop w:val="0"/>
              <w:marBottom w:val="0"/>
              <w:divBdr>
                <w:top w:val="none" w:sz="0" w:space="0" w:color="auto"/>
                <w:left w:val="none" w:sz="0" w:space="0" w:color="auto"/>
                <w:bottom w:val="none" w:sz="0" w:space="0" w:color="auto"/>
                <w:right w:val="none" w:sz="0" w:space="0" w:color="auto"/>
              </w:divBdr>
              <w:divsChild>
                <w:div w:id="963929429">
                  <w:marLeft w:val="0"/>
                  <w:marRight w:val="0"/>
                  <w:marTop w:val="0"/>
                  <w:marBottom w:val="0"/>
                  <w:divBdr>
                    <w:top w:val="none" w:sz="0" w:space="0" w:color="auto"/>
                    <w:left w:val="none" w:sz="0" w:space="0" w:color="auto"/>
                    <w:bottom w:val="none" w:sz="0" w:space="0" w:color="auto"/>
                    <w:right w:val="none" w:sz="0" w:space="0" w:color="auto"/>
                  </w:divBdr>
                </w:div>
                <w:div w:id="389354002">
                  <w:marLeft w:val="0"/>
                  <w:marRight w:val="0"/>
                  <w:marTop w:val="0"/>
                  <w:marBottom w:val="0"/>
                  <w:divBdr>
                    <w:top w:val="none" w:sz="0" w:space="0" w:color="auto"/>
                    <w:left w:val="none" w:sz="0" w:space="0" w:color="auto"/>
                    <w:bottom w:val="none" w:sz="0" w:space="0" w:color="auto"/>
                    <w:right w:val="none" w:sz="0" w:space="0" w:color="auto"/>
                  </w:divBdr>
                </w:div>
              </w:divsChild>
            </w:div>
            <w:div w:id="942494841">
              <w:marLeft w:val="0"/>
              <w:marRight w:val="0"/>
              <w:marTop w:val="0"/>
              <w:marBottom w:val="0"/>
              <w:divBdr>
                <w:top w:val="none" w:sz="0" w:space="0" w:color="auto"/>
                <w:left w:val="none" w:sz="0" w:space="0" w:color="auto"/>
                <w:bottom w:val="none" w:sz="0" w:space="0" w:color="auto"/>
                <w:right w:val="none" w:sz="0" w:space="0" w:color="auto"/>
              </w:divBdr>
              <w:divsChild>
                <w:div w:id="1586955250">
                  <w:marLeft w:val="0"/>
                  <w:marRight w:val="0"/>
                  <w:marTop w:val="0"/>
                  <w:marBottom w:val="0"/>
                  <w:divBdr>
                    <w:top w:val="none" w:sz="0" w:space="0" w:color="auto"/>
                    <w:left w:val="none" w:sz="0" w:space="0" w:color="auto"/>
                    <w:bottom w:val="none" w:sz="0" w:space="0" w:color="auto"/>
                    <w:right w:val="none" w:sz="0" w:space="0" w:color="auto"/>
                  </w:divBdr>
                </w:div>
                <w:div w:id="1756434474">
                  <w:marLeft w:val="0"/>
                  <w:marRight w:val="0"/>
                  <w:marTop w:val="0"/>
                  <w:marBottom w:val="0"/>
                  <w:divBdr>
                    <w:top w:val="none" w:sz="0" w:space="0" w:color="auto"/>
                    <w:left w:val="none" w:sz="0" w:space="0" w:color="auto"/>
                    <w:bottom w:val="none" w:sz="0" w:space="0" w:color="auto"/>
                    <w:right w:val="none" w:sz="0" w:space="0" w:color="auto"/>
                  </w:divBdr>
                </w:div>
              </w:divsChild>
            </w:div>
            <w:div w:id="718162829">
              <w:marLeft w:val="0"/>
              <w:marRight w:val="0"/>
              <w:marTop w:val="0"/>
              <w:marBottom w:val="0"/>
              <w:divBdr>
                <w:top w:val="none" w:sz="0" w:space="0" w:color="auto"/>
                <w:left w:val="none" w:sz="0" w:space="0" w:color="auto"/>
                <w:bottom w:val="none" w:sz="0" w:space="0" w:color="auto"/>
                <w:right w:val="none" w:sz="0" w:space="0" w:color="auto"/>
              </w:divBdr>
              <w:divsChild>
                <w:div w:id="1096445615">
                  <w:marLeft w:val="0"/>
                  <w:marRight w:val="0"/>
                  <w:marTop w:val="0"/>
                  <w:marBottom w:val="0"/>
                  <w:divBdr>
                    <w:top w:val="none" w:sz="0" w:space="0" w:color="auto"/>
                    <w:left w:val="none" w:sz="0" w:space="0" w:color="auto"/>
                    <w:bottom w:val="none" w:sz="0" w:space="0" w:color="auto"/>
                    <w:right w:val="none" w:sz="0" w:space="0" w:color="auto"/>
                  </w:divBdr>
                </w:div>
                <w:div w:id="1167405110">
                  <w:marLeft w:val="0"/>
                  <w:marRight w:val="0"/>
                  <w:marTop w:val="0"/>
                  <w:marBottom w:val="0"/>
                  <w:divBdr>
                    <w:top w:val="none" w:sz="0" w:space="0" w:color="auto"/>
                    <w:left w:val="none" w:sz="0" w:space="0" w:color="auto"/>
                    <w:bottom w:val="none" w:sz="0" w:space="0" w:color="auto"/>
                    <w:right w:val="none" w:sz="0" w:space="0" w:color="auto"/>
                  </w:divBdr>
                </w:div>
              </w:divsChild>
            </w:div>
            <w:div w:id="345711705">
              <w:marLeft w:val="0"/>
              <w:marRight w:val="0"/>
              <w:marTop w:val="0"/>
              <w:marBottom w:val="0"/>
              <w:divBdr>
                <w:top w:val="none" w:sz="0" w:space="0" w:color="auto"/>
                <w:left w:val="none" w:sz="0" w:space="0" w:color="auto"/>
                <w:bottom w:val="none" w:sz="0" w:space="0" w:color="auto"/>
                <w:right w:val="none" w:sz="0" w:space="0" w:color="auto"/>
              </w:divBdr>
              <w:divsChild>
                <w:div w:id="104007104">
                  <w:marLeft w:val="0"/>
                  <w:marRight w:val="0"/>
                  <w:marTop w:val="0"/>
                  <w:marBottom w:val="0"/>
                  <w:divBdr>
                    <w:top w:val="none" w:sz="0" w:space="0" w:color="auto"/>
                    <w:left w:val="none" w:sz="0" w:space="0" w:color="auto"/>
                    <w:bottom w:val="none" w:sz="0" w:space="0" w:color="auto"/>
                    <w:right w:val="none" w:sz="0" w:space="0" w:color="auto"/>
                  </w:divBdr>
                </w:div>
                <w:div w:id="379522673">
                  <w:marLeft w:val="0"/>
                  <w:marRight w:val="0"/>
                  <w:marTop w:val="0"/>
                  <w:marBottom w:val="0"/>
                  <w:divBdr>
                    <w:top w:val="none" w:sz="0" w:space="0" w:color="auto"/>
                    <w:left w:val="none" w:sz="0" w:space="0" w:color="auto"/>
                    <w:bottom w:val="none" w:sz="0" w:space="0" w:color="auto"/>
                    <w:right w:val="none" w:sz="0" w:space="0" w:color="auto"/>
                  </w:divBdr>
                </w:div>
              </w:divsChild>
            </w:div>
            <w:div w:id="954411924">
              <w:marLeft w:val="0"/>
              <w:marRight w:val="0"/>
              <w:marTop w:val="0"/>
              <w:marBottom w:val="0"/>
              <w:divBdr>
                <w:top w:val="none" w:sz="0" w:space="0" w:color="auto"/>
                <w:left w:val="none" w:sz="0" w:space="0" w:color="auto"/>
                <w:bottom w:val="none" w:sz="0" w:space="0" w:color="auto"/>
                <w:right w:val="none" w:sz="0" w:space="0" w:color="auto"/>
              </w:divBdr>
              <w:divsChild>
                <w:div w:id="1978871769">
                  <w:marLeft w:val="0"/>
                  <w:marRight w:val="0"/>
                  <w:marTop w:val="0"/>
                  <w:marBottom w:val="0"/>
                  <w:divBdr>
                    <w:top w:val="none" w:sz="0" w:space="0" w:color="auto"/>
                    <w:left w:val="none" w:sz="0" w:space="0" w:color="auto"/>
                    <w:bottom w:val="none" w:sz="0" w:space="0" w:color="auto"/>
                    <w:right w:val="none" w:sz="0" w:space="0" w:color="auto"/>
                  </w:divBdr>
                </w:div>
                <w:div w:id="710349443">
                  <w:marLeft w:val="0"/>
                  <w:marRight w:val="0"/>
                  <w:marTop w:val="0"/>
                  <w:marBottom w:val="0"/>
                  <w:divBdr>
                    <w:top w:val="none" w:sz="0" w:space="0" w:color="auto"/>
                    <w:left w:val="none" w:sz="0" w:space="0" w:color="auto"/>
                    <w:bottom w:val="none" w:sz="0" w:space="0" w:color="auto"/>
                    <w:right w:val="none" w:sz="0" w:space="0" w:color="auto"/>
                  </w:divBdr>
                </w:div>
              </w:divsChild>
            </w:div>
            <w:div w:id="1418552134">
              <w:marLeft w:val="0"/>
              <w:marRight w:val="0"/>
              <w:marTop w:val="0"/>
              <w:marBottom w:val="0"/>
              <w:divBdr>
                <w:top w:val="none" w:sz="0" w:space="0" w:color="auto"/>
                <w:left w:val="none" w:sz="0" w:space="0" w:color="auto"/>
                <w:bottom w:val="none" w:sz="0" w:space="0" w:color="auto"/>
                <w:right w:val="none" w:sz="0" w:space="0" w:color="auto"/>
              </w:divBdr>
              <w:divsChild>
                <w:div w:id="1419981817">
                  <w:marLeft w:val="0"/>
                  <w:marRight w:val="0"/>
                  <w:marTop w:val="0"/>
                  <w:marBottom w:val="0"/>
                  <w:divBdr>
                    <w:top w:val="none" w:sz="0" w:space="0" w:color="auto"/>
                    <w:left w:val="none" w:sz="0" w:space="0" w:color="auto"/>
                    <w:bottom w:val="none" w:sz="0" w:space="0" w:color="auto"/>
                    <w:right w:val="none" w:sz="0" w:space="0" w:color="auto"/>
                  </w:divBdr>
                </w:div>
                <w:div w:id="205836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931752">
      <w:bodyDiv w:val="1"/>
      <w:marLeft w:val="0"/>
      <w:marRight w:val="0"/>
      <w:marTop w:val="0"/>
      <w:marBottom w:val="0"/>
      <w:divBdr>
        <w:top w:val="none" w:sz="0" w:space="0" w:color="auto"/>
        <w:left w:val="none" w:sz="0" w:space="0" w:color="auto"/>
        <w:bottom w:val="none" w:sz="0" w:space="0" w:color="auto"/>
        <w:right w:val="none" w:sz="0" w:space="0" w:color="auto"/>
      </w:divBdr>
    </w:div>
    <w:div w:id="1580872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consultantplus://offline/ref=F5E1A3D07EF540AB244DA88E9B134D66D36565B7664E1D0902ED5863365330AA8112AB22230B5527B3f3M" TargetMode="External"/><Relationship Id="rId21" Type="http://schemas.openxmlformats.org/officeDocument/2006/relationships/hyperlink" Target="consultantplus://offline/ref=3D33A2AAFF4BED91A17474A1C19901A8BFA9061C074CA5E8B92FD85CD5A924DCD98606549D23B0m3l7M" TargetMode="External"/><Relationship Id="rId22" Type="http://schemas.openxmlformats.org/officeDocument/2006/relationships/hyperlink" Target="consultantplus://offline/ref=381B8BD5380A8276EC8DDC47174B2C04839130E4AC74407893554D49AB7B457903DF7B07FF0BB72516M" TargetMode="Externa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footer" Target="footer7.xml"/><Relationship Id="rId26" Type="http://schemas.openxmlformats.org/officeDocument/2006/relationships/header" Target="header1.xml"/><Relationship Id="rId27" Type="http://schemas.openxmlformats.org/officeDocument/2006/relationships/footer" Target="footer8.xml"/><Relationship Id="rId28" Type="http://schemas.openxmlformats.org/officeDocument/2006/relationships/footer" Target="footer9.xml"/><Relationship Id="rId29" Type="http://schemas.openxmlformats.org/officeDocument/2006/relationships/footer" Target="footer10.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30" Type="http://schemas.openxmlformats.org/officeDocument/2006/relationships/hyperlink" Target="http://www.consultant.ru/document/cons_doc_LAW_99661/?dst=100004" TargetMode="External"/><Relationship Id="rId31" Type="http://schemas.openxmlformats.org/officeDocument/2006/relationships/hyperlink" Target="http://www.consultant.ru/document/cons_doc_LAW_99661/?dst=100004" TargetMode="External"/><Relationship Id="rId32" Type="http://schemas.openxmlformats.org/officeDocument/2006/relationships/header" Target="header2.xml"/><Relationship Id="rId9" Type="http://schemas.openxmlformats.org/officeDocument/2006/relationships/endnotes" Target="endnot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33" Type="http://schemas.openxmlformats.org/officeDocument/2006/relationships/footer" Target="footer11.xml"/><Relationship Id="rId34" Type="http://schemas.openxmlformats.org/officeDocument/2006/relationships/footer" Target="footer12.xml"/><Relationship Id="rId35" Type="http://schemas.openxmlformats.org/officeDocument/2006/relationships/header" Target="header3.xml"/><Relationship Id="rId36" Type="http://schemas.openxmlformats.org/officeDocument/2006/relationships/footer" Target="footer13.xml"/><Relationship Id="rId10" Type="http://schemas.openxmlformats.org/officeDocument/2006/relationships/hyperlink" Target="http://uslugi.mosreg.ru/" TargetMode="External"/><Relationship Id="rId11" Type="http://schemas.openxmlformats.org/officeDocument/2006/relationships/hyperlink" Target="http://www.gosuslugi.ru/" TargetMode="External"/><Relationship Id="rId12" Type="http://schemas.openxmlformats.org/officeDocument/2006/relationships/hyperlink" Target="mailto:okdydareva@mail.ru" TargetMode="External"/><Relationship Id="rId13" Type="http://schemas.openxmlformats.org/officeDocument/2006/relationships/hyperlink" Target="http://www.mfc-spmr.ru/" TargetMode="External"/><Relationship Id="rId14" Type="http://schemas.openxmlformats.org/officeDocument/2006/relationships/hyperlink" Target="consultantplus://offline/ref=3D33A2AAFF4BED91A17474A1C19901A8BFA9061C074CA5E8B92FD85CD5A924DCD98606549D23B0m3l7M" TargetMode="External"/><Relationship Id="rId15" Type="http://schemas.openxmlformats.org/officeDocument/2006/relationships/hyperlink" Target="consultantplus://offline/ref=381B8BD5380A8276EC8DDC47174B2C04839130E4AC74407893554D49AB7B457903DF7B07FF0BB72516M"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oter" Target="footer4.xml"/><Relationship Id="rId37" Type="http://schemas.openxmlformats.org/officeDocument/2006/relationships/image" Target="media/image1.emf"/><Relationship Id="rId38" Type="http://schemas.openxmlformats.org/officeDocument/2006/relationships/package" Target="embeddings/_________Microsoft_Visio111111111111111111111111111.vsdx"/><Relationship Id="rId39" Type="http://schemas.openxmlformats.org/officeDocument/2006/relationships/header" Target="header4.xml"/><Relationship Id="rId40" Type="http://schemas.openxmlformats.org/officeDocument/2006/relationships/footer" Target="footer14.xm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7EF22-79BE-BC43-8D66-C04E87289010}">
  <ds:schemaRefs>
    <ds:schemaRef ds:uri="http://schemas.openxmlformats.org/officeDocument/2006/bibliography"/>
  </ds:schemaRefs>
</ds:datastoreItem>
</file>

<file path=customXml/itemProps2.xml><?xml version="1.0" encoding="utf-8"?>
<ds:datastoreItem xmlns:ds="http://schemas.openxmlformats.org/officeDocument/2006/customXml" ds:itemID="{A007F914-C38F-7548-B2F5-B77931E83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78</Pages>
  <Words>20736</Words>
  <Characters>118197</Characters>
  <Application>Microsoft Macintosh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138656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Марина</cp:lastModifiedBy>
  <cp:revision>21</cp:revision>
  <cp:lastPrinted>2018-02-21T08:22:00Z</cp:lastPrinted>
  <dcterms:created xsi:type="dcterms:W3CDTF">2018-02-09T10:49:00Z</dcterms:created>
  <dcterms:modified xsi:type="dcterms:W3CDTF">2018-02-26T15:26:00Z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